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C68B7" w:rsidRPr="00AC68B7" w:rsidRDefault="00AC68B7" w:rsidP="00AC68B7">
      <w:pPr>
        <w:rPr>
          <w:b/>
          <w:bCs/>
          <w:i/>
          <w:sz w:val="36"/>
          <w:szCs w:val="36"/>
          <w:lang w:bidi="ru-RU"/>
        </w:rPr>
      </w:pPr>
    </w:p>
    <w:p w:rsidR="00B056BC" w:rsidRPr="00912727" w:rsidRDefault="00B056BC" w:rsidP="00B056BC">
      <w:pPr>
        <w:spacing w:before="100" w:beforeAutospacing="1" w:after="100" w:afterAutospacing="1"/>
        <w:ind w:firstLine="426"/>
        <w:jc w:val="right"/>
        <w:rPr>
          <w:rFonts w:eastAsia="Calibri"/>
          <w:bCs/>
          <w:i/>
          <w:color w:val="000000"/>
          <w:sz w:val="28"/>
          <w:szCs w:val="24"/>
        </w:rPr>
      </w:pPr>
      <w:r>
        <w:rPr>
          <w:rFonts w:eastAsia="Calibri"/>
          <w:bCs/>
          <w:i/>
          <w:color w:val="000000"/>
          <w:sz w:val="28"/>
          <w:szCs w:val="24"/>
        </w:rPr>
        <w:t xml:space="preserve">Приложение №1 </w:t>
      </w:r>
      <w:r w:rsidRPr="00912727">
        <w:rPr>
          <w:rFonts w:eastAsia="Calibri"/>
          <w:bCs/>
          <w:i/>
          <w:color w:val="000000"/>
          <w:sz w:val="28"/>
          <w:szCs w:val="24"/>
        </w:rPr>
        <w:t xml:space="preserve"> к ООП ООО</w:t>
      </w:r>
    </w:p>
    <w:p w:rsidR="002B361E" w:rsidRPr="002B361E" w:rsidRDefault="002B361E" w:rsidP="002B361E">
      <w:pPr>
        <w:spacing w:after="0" w:line="240" w:lineRule="auto"/>
        <w:jc w:val="center"/>
        <w:textAlignment w:val="baseline"/>
        <w:rPr>
          <w:rFonts w:eastAsia="Calibri" w:cs="Times New Roman"/>
          <w:sz w:val="32"/>
          <w:szCs w:val="28"/>
          <w:bdr w:val="none" w:sz="0" w:space="0" w:color="auto" w:frame="1"/>
          <w:lang w:eastAsia="ru-RU"/>
        </w:rPr>
      </w:pPr>
      <w:bookmarkStart w:id="0" w:name="_GoBack"/>
      <w:bookmarkEnd w:id="0"/>
    </w:p>
    <w:p w:rsidR="002B361E" w:rsidRPr="002B361E" w:rsidRDefault="002B361E" w:rsidP="002B361E">
      <w:pPr>
        <w:spacing w:after="0" w:line="240" w:lineRule="auto"/>
        <w:jc w:val="center"/>
        <w:textAlignment w:val="baseline"/>
        <w:rPr>
          <w:rFonts w:eastAsia="Calibri" w:cs="Times New Roman"/>
          <w:sz w:val="32"/>
          <w:szCs w:val="28"/>
          <w:bdr w:val="none" w:sz="0" w:space="0" w:color="auto" w:frame="1"/>
          <w:lang w:eastAsia="ru-RU"/>
        </w:rPr>
      </w:pPr>
    </w:p>
    <w:p w:rsidR="002B361E" w:rsidRPr="002B361E" w:rsidRDefault="002B361E" w:rsidP="002B361E">
      <w:pPr>
        <w:spacing w:after="0" w:line="240" w:lineRule="auto"/>
        <w:jc w:val="center"/>
        <w:textAlignment w:val="baseline"/>
        <w:rPr>
          <w:rFonts w:eastAsia="Calibri" w:cs="Times New Roman"/>
          <w:sz w:val="32"/>
          <w:szCs w:val="28"/>
          <w:bdr w:val="none" w:sz="0" w:space="0" w:color="auto" w:frame="1"/>
          <w:lang w:eastAsia="ru-RU"/>
        </w:rPr>
      </w:pPr>
    </w:p>
    <w:p w:rsidR="002B361E" w:rsidRPr="002B361E" w:rsidRDefault="002B361E" w:rsidP="002B361E">
      <w:pPr>
        <w:spacing w:after="0" w:line="240" w:lineRule="auto"/>
        <w:jc w:val="center"/>
        <w:textAlignment w:val="baseline"/>
        <w:rPr>
          <w:rFonts w:eastAsia="Calibri" w:cs="Times New Roman"/>
          <w:sz w:val="32"/>
          <w:szCs w:val="28"/>
          <w:bdr w:val="none" w:sz="0" w:space="0" w:color="auto" w:frame="1"/>
          <w:lang w:eastAsia="ru-RU"/>
        </w:rPr>
      </w:pPr>
    </w:p>
    <w:p w:rsidR="002B361E" w:rsidRPr="002B361E" w:rsidRDefault="002B361E" w:rsidP="002B361E">
      <w:pPr>
        <w:spacing w:after="0" w:line="240" w:lineRule="auto"/>
        <w:jc w:val="center"/>
        <w:textAlignment w:val="baseline"/>
        <w:rPr>
          <w:rFonts w:eastAsia="Calibri" w:cs="Times New Roman"/>
          <w:sz w:val="32"/>
          <w:szCs w:val="28"/>
          <w:bdr w:val="none" w:sz="0" w:space="0" w:color="auto" w:frame="1"/>
          <w:lang w:eastAsia="ru-RU"/>
        </w:rPr>
      </w:pPr>
    </w:p>
    <w:p w:rsidR="002B361E" w:rsidRPr="002B361E" w:rsidRDefault="002B361E" w:rsidP="002B361E">
      <w:pPr>
        <w:spacing w:after="0" w:line="240" w:lineRule="auto"/>
        <w:jc w:val="center"/>
        <w:textAlignment w:val="baseline"/>
        <w:rPr>
          <w:rFonts w:eastAsia="Calibri" w:cs="Times New Roman"/>
          <w:sz w:val="32"/>
          <w:szCs w:val="28"/>
          <w:bdr w:val="none" w:sz="0" w:space="0" w:color="auto" w:frame="1"/>
          <w:lang w:eastAsia="ru-RU"/>
        </w:rPr>
      </w:pPr>
    </w:p>
    <w:p w:rsidR="002B361E" w:rsidRPr="002B361E" w:rsidRDefault="002B361E" w:rsidP="002B361E">
      <w:pPr>
        <w:spacing w:after="0" w:line="240" w:lineRule="auto"/>
        <w:jc w:val="center"/>
        <w:textAlignment w:val="baseline"/>
        <w:rPr>
          <w:rFonts w:eastAsia="Calibri" w:cs="Times New Roman"/>
          <w:sz w:val="32"/>
          <w:szCs w:val="28"/>
          <w:bdr w:val="none" w:sz="0" w:space="0" w:color="auto" w:frame="1"/>
          <w:lang w:eastAsia="ru-RU"/>
        </w:rPr>
      </w:pPr>
    </w:p>
    <w:p w:rsidR="002B361E" w:rsidRPr="002B361E" w:rsidRDefault="002B361E" w:rsidP="002B361E">
      <w:pPr>
        <w:spacing w:after="0" w:line="240" w:lineRule="auto"/>
        <w:jc w:val="center"/>
        <w:textAlignment w:val="baseline"/>
        <w:rPr>
          <w:rFonts w:eastAsia="Calibri" w:cs="Times New Roman"/>
          <w:sz w:val="32"/>
          <w:szCs w:val="28"/>
          <w:bdr w:val="none" w:sz="0" w:space="0" w:color="auto" w:frame="1"/>
          <w:lang w:eastAsia="ru-RU"/>
        </w:rPr>
      </w:pPr>
    </w:p>
    <w:p w:rsidR="002B361E" w:rsidRPr="002B361E" w:rsidRDefault="002B361E" w:rsidP="002B361E">
      <w:pPr>
        <w:spacing w:after="0" w:line="240" w:lineRule="auto"/>
        <w:textAlignment w:val="baseline"/>
        <w:rPr>
          <w:rFonts w:eastAsia="Calibri" w:cs="Times New Roman"/>
          <w:sz w:val="32"/>
          <w:szCs w:val="28"/>
          <w:bdr w:val="none" w:sz="0" w:space="0" w:color="auto" w:frame="1"/>
          <w:lang w:eastAsia="ru-RU"/>
        </w:rPr>
      </w:pPr>
    </w:p>
    <w:p w:rsidR="002B361E" w:rsidRPr="002B361E" w:rsidRDefault="002B361E" w:rsidP="002B361E">
      <w:pPr>
        <w:spacing w:after="0" w:line="240" w:lineRule="auto"/>
        <w:jc w:val="center"/>
        <w:textAlignment w:val="baseline"/>
        <w:rPr>
          <w:rFonts w:eastAsia="Calibri" w:cs="Times New Roman"/>
          <w:sz w:val="32"/>
          <w:szCs w:val="28"/>
          <w:bdr w:val="none" w:sz="0" w:space="0" w:color="auto" w:frame="1"/>
          <w:lang w:eastAsia="ru-RU"/>
        </w:rPr>
      </w:pPr>
    </w:p>
    <w:p w:rsidR="002B361E" w:rsidRPr="002B361E" w:rsidRDefault="002B361E" w:rsidP="002B361E">
      <w:pPr>
        <w:spacing w:after="0" w:line="240" w:lineRule="auto"/>
        <w:jc w:val="center"/>
        <w:textAlignment w:val="baseline"/>
        <w:rPr>
          <w:rFonts w:eastAsia="Calibri" w:cs="Times New Roman"/>
          <w:sz w:val="32"/>
          <w:szCs w:val="28"/>
          <w:bdr w:val="none" w:sz="0" w:space="0" w:color="auto" w:frame="1"/>
          <w:lang w:eastAsia="ru-RU"/>
        </w:rPr>
      </w:pPr>
    </w:p>
    <w:p w:rsidR="002B361E" w:rsidRPr="002B361E" w:rsidRDefault="002B361E" w:rsidP="002B361E">
      <w:pPr>
        <w:spacing w:after="0" w:line="240" w:lineRule="auto"/>
        <w:jc w:val="center"/>
        <w:textAlignment w:val="baseline"/>
        <w:rPr>
          <w:rFonts w:eastAsia="Calibri" w:cs="Times New Roman"/>
          <w:sz w:val="32"/>
          <w:szCs w:val="28"/>
          <w:bdr w:val="none" w:sz="0" w:space="0" w:color="auto" w:frame="1"/>
          <w:lang w:eastAsia="ru-RU"/>
        </w:rPr>
      </w:pPr>
    </w:p>
    <w:p w:rsidR="002B361E" w:rsidRPr="002B361E" w:rsidRDefault="002B361E" w:rsidP="002B361E">
      <w:pPr>
        <w:spacing w:after="0" w:line="240" w:lineRule="auto"/>
        <w:jc w:val="center"/>
        <w:textAlignment w:val="baseline"/>
        <w:rPr>
          <w:rFonts w:eastAsia="Calibri" w:cs="Times New Roman"/>
          <w:sz w:val="32"/>
          <w:szCs w:val="28"/>
          <w:bdr w:val="none" w:sz="0" w:space="0" w:color="auto" w:frame="1"/>
          <w:lang w:eastAsia="ru-RU"/>
        </w:rPr>
      </w:pPr>
      <w:r w:rsidRPr="002B361E">
        <w:rPr>
          <w:rFonts w:eastAsia="Calibri" w:cs="Times New Roman"/>
          <w:sz w:val="32"/>
          <w:szCs w:val="28"/>
          <w:bdr w:val="none" w:sz="0" w:space="0" w:color="auto" w:frame="1"/>
          <w:lang w:eastAsia="ru-RU"/>
        </w:rPr>
        <w:t xml:space="preserve">Рабочая программа учебного предмета </w:t>
      </w:r>
    </w:p>
    <w:p w:rsidR="002B361E" w:rsidRPr="002B361E" w:rsidRDefault="002B361E" w:rsidP="002B361E">
      <w:pPr>
        <w:spacing w:after="0" w:line="240" w:lineRule="auto"/>
        <w:jc w:val="center"/>
        <w:textAlignment w:val="baseline"/>
        <w:rPr>
          <w:rFonts w:eastAsia="Calibri" w:cs="Times New Roman"/>
          <w:sz w:val="32"/>
          <w:szCs w:val="28"/>
          <w:bdr w:val="none" w:sz="0" w:space="0" w:color="auto" w:frame="1"/>
          <w:lang w:eastAsia="ru-RU"/>
        </w:rPr>
      </w:pPr>
      <w:r w:rsidRPr="002B361E">
        <w:rPr>
          <w:rFonts w:eastAsia="Calibri" w:cs="Times New Roman"/>
          <w:sz w:val="32"/>
          <w:szCs w:val="28"/>
          <w:bdr w:val="none" w:sz="0" w:space="0" w:color="auto" w:frame="1"/>
          <w:lang w:eastAsia="ru-RU"/>
        </w:rPr>
        <w:t xml:space="preserve">«Основы безопасности жизнедеятельности» </w:t>
      </w:r>
    </w:p>
    <w:p w:rsidR="002B361E" w:rsidRPr="002B361E" w:rsidRDefault="002B361E" w:rsidP="002B361E">
      <w:pPr>
        <w:spacing w:after="0" w:line="240" w:lineRule="auto"/>
        <w:jc w:val="center"/>
        <w:textAlignment w:val="baseline"/>
        <w:rPr>
          <w:rFonts w:eastAsia="Calibri" w:cs="Times New Roman"/>
          <w:sz w:val="32"/>
          <w:szCs w:val="28"/>
          <w:bdr w:val="none" w:sz="0" w:space="0" w:color="auto" w:frame="1"/>
          <w:lang w:eastAsia="ru-RU"/>
        </w:rPr>
      </w:pPr>
      <w:r w:rsidRPr="002B361E">
        <w:rPr>
          <w:rFonts w:eastAsia="Calibri" w:cs="Times New Roman"/>
          <w:sz w:val="32"/>
          <w:szCs w:val="28"/>
          <w:bdr w:val="none" w:sz="0" w:space="0" w:color="auto" w:frame="1"/>
          <w:lang w:eastAsia="ru-RU"/>
        </w:rPr>
        <w:t xml:space="preserve">     (</w:t>
      </w:r>
      <w:r>
        <w:rPr>
          <w:rFonts w:eastAsia="Calibri" w:cs="Times New Roman"/>
          <w:sz w:val="32"/>
          <w:szCs w:val="28"/>
          <w:bdr w:val="none" w:sz="0" w:space="0" w:color="auto" w:frame="1"/>
          <w:lang w:eastAsia="ru-RU"/>
        </w:rPr>
        <w:t>8</w:t>
      </w:r>
      <w:r w:rsidRPr="002B361E">
        <w:rPr>
          <w:rFonts w:eastAsia="Calibri" w:cs="Times New Roman"/>
          <w:sz w:val="32"/>
          <w:szCs w:val="28"/>
          <w:bdr w:val="none" w:sz="0" w:space="0" w:color="auto" w:frame="1"/>
          <w:lang w:eastAsia="ru-RU"/>
        </w:rPr>
        <w:t>-9 классы)</w:t>
      </w:r>
    </w:p>
    <w:p w:rsidR="002B361E" w:rsidRPr="002B361E" w:rsidRDefault="002B361E" w:rsidP="002B361E">
      <w:pPr>
        <w:spacing w:after="0" w:line="240" w:lineRule="auto"/>
        <w:jc w:val="center"/>
        <w:textAlignment w:val="baseline"/>
        <w:rPr>
          <w:rFonts w:eastAsia="Calibri" w:cs="Times New Roman"/>
          <w:sz w:val="32"/>
          <w:szCs w:val="28"/>
          <w:bdr w:val="none" w:sz="0" w:space="0" w:color="auto" w:frame="1"/>
          <w:lang w:eastAsia="ru-RU"/>
        </w:rPr>
      </w:pPr>
    </w:p>
    <w:p w:rsidR="002B361E" w:rsidRPr="002B361E" w:rsidRDefault="002B361E" w:rsidP="002B361E">
      <w:pPr>
        <w:spacing w:after="0" w:line="240" w:lineRule="auto"/>
        <w:jc w:val="center"/>
        <w:textAlignment w:val="baseline"/>
        <w:rPr>
          <w:rFonts w:eastAsia="Calibri" w:cs="Times New Roman"/>
          <w:sz w:val="32"/>
          <w:szCs w:val="28"/>
          <w:bdr w:val="none" w:sz="0" w:space="0" w:color="auto" w:frame="1"/>
          <w:lang w:eastAsia="ru-RU"/>
        </w:rPr>
      </w:pPr>
    </w:p>
    <w:p w:rsidR="002B361E" w:rsidRPr="002B361E" w:rsidRDefault="002B361E" w:rsidP="002B361E">
      <w:pPr>
        <w:spacing w:after="0" w:line="240" w:lineRule="auto"/>
        <w:jc w:val="center"/>
        <w:textAlignment w:val="baseline"/>
        <w:rPr>
          <w:rFonts w:eastAsia="Calibri" w:cs="Times New Roman"/>
          <w:sz w:val="32"/>
          <w:szCs w:val="28"/>
          <w:bdr w:val="none" w:sz="0" w:space="0" w:color="auto" w:frame="1"/>
          <w:lang w:eastAsia="ru-RU"/>
        </w:rPr>
      </w:pPr>
    </w:p>
    <w:p w:rsidR="002B361E" w:rsidRPr="002B361E" w:rsidRDefault="002B361E" w:rsidP="002B361E">
      <w:pPr>
        <w:spacing w:after="0" w:line="240" w:lineRule="auto"/>
        <w:jc w:val="center"/>
        <w:textAlignment w:val="baseline"/>
        <w:rPr>
          <w:rFonts w:eastAsia="Calibri" w:cs="Times New Roman"/>
          <w:sz w:val="32"/>
          <w:szCs w:val="28"/>
          <w:bdr w:val="none" w:sz="0" w:space="0" w:color="auto" w:frame="1"/>
          <w:lang w:eastAsia="ru-RU"/>
        </w:rPr>
      </w:pPr>
    </w:p>
    <w:p w:rsidR="002B361E" w:rsidRPr="002B361E" w:rsidRDefault="002B361E" w:rsidP="002B361E">
      <w:pPr>
        <w:spacing w:after="0" w:line="240" w:lineRule="auto"/>
        <w:jc w:val="center"/>
        <w:textAlignment w:val="baseline"/>
        <w:rPr>
          <w:rFonts w:eastAsia="Calibri" w:cs="Times New Roman"/>
          <w:sz w:val="32"/>
          <w:szCs w:val="28"/>
          <w:bdr w:val="none" w:sz="0" w:space="0" w:color="auto" w:frame="1"/>
          <w:lang w:eastAsia="ru-RU"/>
        </w:rPr>
      </w:pPr>
    </w:p>
    <w:p w:rsidR="002B361E" w:rsidRPr="002B361E" w:rsidRDefault="002B361E" w:rsidP="002B361E">
      <w:pPr>
        <w:spacing w:after="0" w:line="240" w:lineRule="auto"/>
        <w:jc w:val="center"/>
        <w:textAlignment w:val="baseline"/>
        <w:rPr>
          <w:rFonts w:eastAsia="Calibri" w:cs="Times New Roman"/>
          <w:sz w:val="32"/>
          <w:szCs w:val="28"/>
          <w:bdr w:val="none" w:sz="0" w:space="0" w:color="auto" w:frame="1"/>
          <w:lang w:eastAsia="ru-RU"/>
        </w:rPr>
      </w:pPr>
    </w:p>
    <w:p w:rsidR="002B361E" w:rsidRPr="002B361E" w:rsidRDefault="002B361E" w:rsidP="002B361E">
      <w:pPr>
        <w:spacing w:after="0" w:line="240" w:lineRule="auto"/>
        <w:textAlignment w:val="baseline"/>
        <w:rPr>
          <w:rFonts w:eastAsia="Calibri" w:cs="Times New Roman"/>
          <w:sz w:val="32"/>
          <w:szCs w:val="28"/>
          <w:bdr w:val="none" w:sz="0" w:space="0" w:color="auto" w:frame="1"/>
          <w:lang w:eastAsia="ru-RU"/>
        </w:rPr>
      </w:pPr>
    </w:p>
    <w:p w:rsidR="002B361E" w:rsidRPr="002B361E" w:rsidRDefault="002B361E" w:rsidP="002B361E">
      <w:pPr>
        <w:spacing w:after="0" w:line="240" w:lineRule="auto"/>
        <w:textAlignment w:val="baseline"/>
        <w:rPr>
          <w:rFonts w:eastAsia="Calibri" w:cs="Times New Roman"/>
          <w:sz w:val="32"/>
          <w:szCs w:val="28"/>
          <w:bdr w:val="none" w:sz="0" w:space="0" w:color="auto" w:frame="1"/>
          <w:lang w:eastAsia="ru-RU"/>
        </w:rPr>
      </w:pPr>
      <w:r w:rsidRPr="002B361E">
        <w:rPr>
          <w:rFonts w:eastAsia="Calibri" w:cs="Times New Roman"/>
          <w:sz w:val="32"/>
          <w:szCs w:val="28"/>
          <w:bdr w:val="none" w:sz="0" w:space="0" w:color="auto" w:frame="1"/>
          <w:lang w:eastAsia="ru-RU"/>
        </w:rPr>
        <w:t>Обязательная часть учебного плана.</w:t>
      </w:r>
    </w:p>
    <w:p w:rsidR="002B361E" w:rsidRPr="002B361E" w:rsidRDefault="002B361E" w:rsidP="002B361E">
      <w:pPr>
        <w:spacing w:after="0" w:line="240" w:lineRule="auto"/>
        <w:textAlignment w:val="baseline"/>
        <w:rPr>
          <w:rFonts w:eastAsia="Calibri" w:cs="Times New Roman"/>
          <w:sz w:val="32"/>
          <w:szCs w:val="28"/>
          <w:bdr w:val="none" w:sz="0" w:space="0" w:color="auto" w:frame="1"/>
          <w:lang w:eastAsia="ru-RU"/>
        </w:rPr>
      </w:pPr>
      <w:r w:rsidRPr="002B361E">
        <w:rPr>
          <w:rFonts w:eastAsia="Calibri" w:cs="Times New Roman"/>
          <w:sz w:val="32"/>
          <w:szCs w:val="28"/>
          <w:bdr w:val="none" w:sz="0" w:space="0" w:color="auto" w:frame="1"/>
          <w:lang w:eastAsia="ru-RU"/>
        </w:rPr>
        <w:lastRenderedPageBreak/>
        <w:t>Предметная область: Физическая культура и основы безопасности жизнедеятельности</w:t>
      </w:r>
    </w:p>
    <w:p w:rsidR="002B361E" w:rsidRPr="002B361E" w:rsidRDefault="002B361E" w:rsidP="002B361E">
      <w:pPr>
        <w:spacing w:after="0" w:line="240" w:lineRule="auto"/>
        <w:textAlignment w:val="baseline"/>
        <w:rPr>
          <w:rFonts w:eastAsia="Calibri" w:cs="Times New Roman"/>
          <w:b/>
          <w:szCs w:val="28"/>
          <w:bdr w:val="none" w:sz="0" w:space="0" w:color="auto" w:frame="1"/>
          <w:lang w:eastAsia="ru-RU"/>
        </w:rPr>
      </w:pPr>
    </w:p>
    <w:p w:rsidR="00AC68B7" w:rsidRPr="00AC68B7" w:rsidRDefault="00AC68B7" w:rsidP="00AC68B7">
      <w:pPr>
        <w:jc w:val="center"/>
        <w:rPr>
          <w:b/>
          <w:i/>
          <w:sz w:val="36"/>
          <w:szCs w:val="36"/>
          <w:lang w:bidi="ru-RU"/>
        </w:rPr>
      </w:pPr>
    </w:p>
    <w:p w:rsidR="00AC68B7" w:rsidRPr="00AC68B7" w:rsidRDefault="00AC68B7" w:rsidP="00AC68B7">
      <w:pPr>
        <w:rPr>
          <w:b/>
          <w:bCs/>
          <w:lang w:bidi="ru-RU"/>
        </w:rPr>
      </w:pPr>
      <w:r w:rsidRPr="00AC68B7">
        <w:rPr>
          <w:b/>
          <w:bCs/>
          <w:lang w:bidi="ru-RU"/>
        </w:rPr>
        <w:t>Программное и учебно-методическое обеспечение:</w:t>
      </w:r>
    </w:p>
    <w:tbl>
      <w:tblPr>
        <w:tblOverlap w:val="never"/>
        <w:tblW w:w="0" w:type="auto"/>
        <w:jc w:val="center"/>
        <w:tblLayout w:type="fixed"/>
        <w:tblCellMar>
          <w:left w:w="10" w:type="dxa"/>
          <w:right w:w="10" w:type="dxa"/>
        </w:tblCellMar>
        <w:tblLook w:val="04A0" w:firstRow="1" w:lastRow="0" w:firstColumn="1" w:lastColumn="0" w:noHBand="0" w:noVBand="1"/>
      </w:tblPr>
      <w:tblGrid>
        <w:gridCol w:w="1426"/>
        <w:gridCol w:w="850"/>
        <w:gridCol w:w="1699"/>
        <w:gridCol w:w="3970"/>
        <w:gridCol w:w="3686"/>
        <w:gridCol w:w="3696"/>
      </w:tblGrid>
      <w:tr w:rsidR="00AC68B7" w:rsidRPr="00AC68B7" w:rsidTr="00BF4F0A">
        <w:trPr>
          <w:trHeight w:hRule="exact" w:val="1397"/>
          <w:jc w:val="center"/>
        </w:trPr>
        <w:tc>
          <w:tcPr>
            <w:tcW w:w="1426" w:type="dxa"/>
            <w:tcBorders>
              <w:top w:val="single" w:sz="4" w:space="0" w:color="auto"/>
              <w:left w:val="single" w:sz="4" w:space="0" w:color="auto"/>
            </w:tcBorders>
            <w:shd w:val="clear" w:color="auto" w:fill="FFFFFF"/>
            <w:vAlign w:val="center"/>
          </w:tcPr>
          <w:p w:rsidR="00AC68B7" w:rsidRPr="00AC68B7" w:rsidRDefault="00AC68B7" w:rsidP="00AC68B7">
            <w:pPr>
              <w:rPr>
                <w:lang w:bidi="ru-RU"/>
              </w:rPr>
            </w:pPr>
            <w:r w:rsidRPr="00AC68B7">
              <w:rPr>
                <w:b/>
                <w:bCs/>
                <w:lang w:bidi="ru-RU"/>
              </w:rPr>
              <w:t>Учебная дисципли</w:t>
            </w:r>
            <w:r w:rsidRPr="00AC68B7">
              <w:rPr>
                <w:b/>
                <w:bCs/>
                <w:lang w:bidi="ru-RU"/>
              </w:rPr>
              <w:softHyphen/>
              <w:t>на</w:t>
            </w:r>
          </w:p>
        </w:tc>
        <w:tc>
          <w:tcPr>
            <w:tcW w:w="850" w:type="dxa"/>
            <w:tcBorders>
              <w:top w:val="single" w:sz="4" w:space="0" w:color="auto"/>
              <w:left w:val="single" w:sz="4" w:space="0" w:color="auto"/>
            </w:tcBorders>
            <w:shd w:val="clear" w:color="auto" w:fill="FFFFFF"/>
            <w:vAlign w:val="center"/>
          </w:tcPr>
          <w:p w:rsidR="00AC68B7" w:rsidRPr="00AC68B7" w:rsidRDefault="00AC68B7" w:rsidP="00AC68B7">
            <w:pPr>
              <w:rPr>
                <w:lang w:bidi="ru-RU"/>
              </w:rPr>
            </w:pPr>
            <w:r w:rsidRPr="00AC68B7">
              <w:rPr>
                <w:b/>
                <w:bCs/>
                <w:lang w:bidi="ru-RU"/>
              </w:rPr>
              <w:t>Класс</w:t>
            </w:r>
          </w:p>
        </w:tc>
        <w:tc>
          <w:tcPr>
            <w:tcW w:w="1699" w:type="dxa"/>
            <w:tcBorders>
              <w:top w:val="single" w:sz="4" w:space="0" w:color="auto"/>
              <w:left w:val="single" w:sz="4" w:space="0" w:color="auto"/>
            </w:tcBorders>
            <w:shd w:val="clear" w:color="auto" w:fill="FFFFFF"/>
          </w:tcPr>
          <w:p w:rsidR="00AC68B7" w:rsidRPr="00AC68B7" w:rsidRDefault="00AC68B7" w:rsidP="00AC68B7">
            <w:pPr>
              <w:rPr>
                <w:lang w:bidi="ru-RU"/>
              </w:rPr>
            </w:pPr>
            <w:r w:rsidRPr="00AC68B7">
              <w:rPr>
                <w:b/>
                <w:bCs/>
                <w:lang w:bidi="ru-RU"/>
              </w:rPr>
              <w:t>Кол-во часов в неделю, общее коли</w:t>
            </w:r>
            <w:r w:rsidRPr="00AC68B7">
              <w:rPr>
                <w:b/>
                <w:bCs/>
                <w:lang w:bidi="ru-RU"/>
              </w:rPr>
              <w:softHyphen/>
              <w:t>чество часов</w:t>
            </w:r>
          </w:p>
        </w:tc>
        <w:tc>
          <w:tcPr>
            <w:tcW w:w="3970" w:type="dxa"/>
            <w:tcBorders>
              <w:top w:val="single" w:sz="4" w:space="0" w:color="auto"/>
              <w:left w:val="single" w:sz="4" w:space="0" w:color="auto"/>
            </w:tcBorders>
            <w:shd w:val="clear" w:color="auto" w:fill="FFFFFF"/>
          </w:tcPr>
          <w:p w:rsidR="00AC68B7" w:rsidRPr="00AC68B7" w:rsidRDefault="00AC68B7" w:rsidP="00AC68B7">
            <w:pPr>
              <w:rPr>
                <w:lang w:bidi="ru-RU"/>
              </w:rPr>
            </w:pPr>
            <w:r w:rsidRPr="00AC68B7">
              <w:rPr>
                <w:b/>
                <w:bCs/>
                <w:lang w:bidi="ru-RU"/>
              </w:rPr>
              <w:t>Базовый учебник</w:t>
            </w:r>
          </w:p>
        </w:tc>
        <w:tc>
          <w:tcPr>
            <w:tcW w:w="3686" w:type="dxa"/>
            <w:tcBorders>
              <w:top w:val="single" w:sz="4" w:space="0" w:color="auto"/>
              <w:left w:val="single" w:sz="4" w:space="0" w:color="auto"/>
            </w:tcBorders>
            <w:shd w:val="clear" w:color="auto" w:fill="FFFFFF"/>
          </w:tcPr>
          <w:p w:rsidR="00AC68B7" w:rsidRPr="00AC68B7" w:rsidRDefault="00AC68B7" w:rsidP="00AC68B7">
            <w:pPr>
              <w:rPr>
                <w:lang w:bidi="ru-RU"/>
              </w:rPr>
            </w:pPr>
            <w:r w:rsidRPr="00AC68B7">
              <w:rPr>
                <w:b/>
                <w:bCs/>
                <w:lang w:bidi="ru-RU"/>
              </w:rPr>
              <w:t>Методическое обеспечение</w:t>
            </w:r>
          </w:p>
        </w:tc>
        <w:tc>
          <w:tcPr>
            <w:tcW w:w="3696" w:type="dxa"/>
            <w:tcBorders>
              <w:top w:val="single" w:sz="4" w:space="0" w:color="auto"/>
              <w:left w:val="single" w:sz="4" w:space="0" w:color="auto"/>
              <w:right w:val="single" w:sz="4" w:space="0" w:color="auto"/>
            </w:tcBorders>
            <w:shd w:val="clear" w:color="auto" w:fill="FFFFFF"/>
            <w:vAlign w:val="center"/>
          </w:tcPr>
          <w:p w:rsidR="00AC68B7" w:rsidRPr="00AC68B7" w:rsidRDefault="00AC68B7" w:rsidP="00AC68B7">
            <w:pPr>
              <w:rPr>
                <w:lang w:bidi="ru-RU"/>
              </w:rPr>
            </w:pPr>
            <w:r w:rsidRPr="00AC68B7">
              <w:rPr>
                <w:b/>
                <w:bCs/>
                <w:lang w:bidi="ru-RU"/>
              </w:rPr>
              <w:t>Дидактическое обеспечение</w:t>
            </w:r>
          </w:p>
        </w:tc>
      </w:tr>
      <w:tr w:rsidR="00AC68B7" w:rsidRPr="00AC68B7" w:rsidTr="00BF4F0A">
        <w:trPr>
          <w:trHeight w:hRule="exact" w:val="4507"/>
          <w:jc w:val="center"/>
        </w:trPr>
        <w:tc>
          <w:tcPr>
            <w:tcW w:w="1426" w:type="dxa"/>
            <w:tcBorders>
              <w:top w:val="single" w:sz="4" w:space="0" w:color="auto"/>
              <w:left w:val="single" w:sz="4" w:space="0" w:color="auto"/>
              <w:bottom w:val="single" w:sz="4" w:space="0" w:color="auto"/>
            </w:tcBorders>
            <w:shd w:val="clear" w:color="auto" w:fill="FFFFFF"/>
            <w:textDirection w:val="btLr"/>
          </w:tcPr>
          <w:p w:rsidR="00AC68B7" w:rsidRPr="00AC68B7" w:rsidRDefault="00AC68B7" w:rsidP="00AC68B7">
            <w:pPr>
              <w:rPr>
                <w:lang w:bidi="ru-RU"/>
              </w:rPr>
            </w:pPr>
            <w:r w:rsidRPr="00AC68B7">
              <w:rPr>
                <w:lang w:bidi="ru-RU"/>
              </w:rPr>
              <w:t>Основы безопасности жизнедея</w:t>
            </w:r>
            <w:r w:rsidRPr="00AC68B7">
              <w:rPr>
                <w:lang w:bidi="ru-RU"/>
              </w:rPr>
              <w:softHyphen/>
              <w:t>тельности</w:t>
            </w:r>
          </w:p>
        </w:tc>
        <w:tc>
          <w:tcPr>
            <w:tcW w:w="850" w:type="dxa"/>
            <w:tcBorders>
              <w:top w:val="single" w:sz="4" w:space="0" w:color="auto"/>
              <w:left w:val="single" w:sz="4" w:space="0" w:color="auto"/>
              <w:bottom w:val="single" w:sz="4" w:space="0" w:color="auto"/>
            </w:tcBorders>
            <w:shd w:val="clear" w:color="auto" w:fill="FFFFFF"/>
            <w:textDirection w:val="btLr"/>
          </w:tcPr>
          <w:p w:rsidR="00AC68B7" w:rsidRPr="00AC68B7" w:rsidRDefault="00AC68B7" w:rsidP="00AC68B7">
            <w:pPr>
              <w:rPr>
                <w:lang w:bidi="ru-RU"/>
              </w:rPr>
            </w:pPr>
            <w:r w:rsidRPr="00AC68B7">
              <w:rPr>
                <w:lang w:bidi="ru-RU"/>
              </w:rPr>
              <w:t>8, 9класс</w:t>
            </w:r>
          </w:p>
        </w:tc>
        <w:tc>
          <w:tcPr>
            <w:tcW w:w="1699" w:type="dxa"/>
            <w:tcBorders>
              <w:top w:val="single" w:sz="4" w:space="0" w:color="auto"/>
              <w:left w:val="single" w:sz="4" w:space="0" w:color="auto"/>
              <w:bottom w:val="single" w:sz="4" w:space="0" w:color="auto"/>
            </w:tcBorders>
            <w:shd w:val="clear" w:color="auto" w:fill="FFFFFF"/>
          </w:tcPr>
          <w:p w:rsidR="00AC68B7" w:rsidRPr="00AC68B7" w:rsidRDefault="00AC68B7" w:rsidP="00AC68B7">
            <w:pPr>
              <w:rPr>
                <w:lang w:bidi="ru-RU"/>
              </w:rPr>
            </w:pPr>
            <w:r w:rsidRPr="00AC68B7">
              <w:rPr>
                <w:lang w:bidi="ru-RU"/>
              </w:rPr>
              <w:t>1 час в неде</w:t>
            </w:r>
            <w:r w:rsidRPr="00AC68B7">
              <w:rPr>
                <w:lang w:bidi="ru-RU"/>
              </w:rPr>
              <w:softHyphen/>
              <w:t>лю,</w:t>
            </w:r>
          </w:p>
          <w:p w:rsidR="00AC68B7" w:rsidRPr="00AC68B7" w:rsidRDefault="00AC68B7" w:rsidP="00AC68B7">
            <w:pPr>
              <w:rPr>
                <w:lang w:bidi="ru-RU"/>
              </w:rPr>
            </w:pPr>
            <w:r w:rsidRPr="00AC68B7">
              <w:rPr>
                <w:lang w:bidi="ru-RU"/>
              </w:rPr>
              <w:t>34 часов в год.</w:t>
            </w:r>
          </w:p>
        </w:tc>
        <w:tc>
          <w:tcPr>
            <w:tcW w:w="3970" w:type="dxa"/>
            <w:tcBorders>
              <w:top w:val="single" w:sz="4" w:space="0" w:color="auto"/>
              <w:left w:val="single" w:sz="4" w:space="0" w:color="auto"/>
              <w:bottom w:val="single" w:sz="4" w:space="0" w:color="auto"/>
            </w:tcBorders>
            <w:shd w:val="clear" w:color="auto" w:fill="FFFFFF"/>
          </w:tcPr>
          <w:p w:rsidR="00AC68B7" w:rsidRPr="00AC68B7" w:rsidRDefault="00AC68B7" w:rsidP="00AC68B7">
            <w:pPr>
              <w:rPr>
                <w:lang w:bidi="ru-RU"/>
              </w:rPr>
            </w:pPr>
            <w:r w:rsidRPr="00AC68B7">
              <w:rPr>
                <w:lang w:bidi="ru-RU"/>
              </w:rPr>
              <w:t>Н.Ф. Виноградова, Д.В. Смирнов, Л.В. Сидоренко, А.Б. Таранин. Основы безопасности жизнедеятельности 8-9 классы.: учебник / Н.Ф. Виноградова, Д.В. Смирнов, Л.В. Сидоренко и др. - 4-е изд., стереотип. - М:Вентана-Граф, 2020. (электронная форма учебников)</w:t>
            </w:r>
          </w:p>
        </w:tc>
        <w:tc>
          <w:tcPr>
            <w:tcW w:w="3686" w:type="dxa"/>
            <w:tcBorders>
              <w:top w:val="single" w:sz="4" w:space="0" w:color="auto"/>
              <w:left w:val="single" w:sz="4" w:space="0" w:color="auto"/>
              <w:bottom w:val="single" w:sz="4" w:space="0" w:color="auto"/>
            </w:tcBorders>
            <w:shd w:val="clear" w:color="auto" w:fill="FFFFFF"/>
          </w:tcPr>
          <w:p w:rsidR="00AC68B7" w:rsidRPr="00AC68B7" w:rsidRDefault="00AC68B7" w:rsidP="00AC68B7">
            <w:pPr>
              <w:rPr>
                <w:lang w:bidi="ru-RU"/>
              </w:rPr>
            </w:pPr>
            <w:r w:rsidRPr="00AC68B7">
              <w:rPr>
                <w:lang w:bidi="ru-RU"/>
              </w:rPr>
              <w:t>- Н.Ф. Виноградова Д.В. Смир</w:t>
            </w:r>
            <w:r w:rsidRPr="00AC68B7">
              <w:rPr>
                <w:lang w:bidi="ru-RU"/>
              </w:rPr>
              <w:softHyphen/>
              <w:t>нов Основы безопасности жизне</w:t>
            </w:r>
            <w:r w:rsidRPr="00AC68B7">
              <w:rPr>
                <w:lang w:bidi="ru-RU"/>
              </w:rPr>
              <w:softHyphen/>
              <w:t>деятельности: 7-9 классы: мето</w:t>
            </w:r>
            <w:r w:rsidRPr="00AC68B7">
              <w:rPr>
                <w:lang w:bidi="ru-RU"/>
              </w:rPr>
              <w:softHyphen/>
              <w:t>дическое пособие / Н.Ф. Вино</w:t>
            </w:r>
            <w:r w:rsidRPr="00AC68B7">
              <w:rPr>
                <w:lang w:bidi="ru-RU"/>
              </w:rPr>
              <w:softHyphen/>
              <w:t>градова, Д.В. Смирнов.- М.:Вентана-Граф, 2015 -.ОБЖ, 5-8 кл. Школьный курс в тестах, играх, кроссвордах,зада</w:t>
            </w:r>
            <w:r w:rsidRPr="00AC68B7">
              <w:rPr>
                <w:lang w:bidi="ru-RU"/>
              </w:rPr>
              <w:softHyphen/>
              <w:t>ниях с картинками /авт-сост. Г.П.Попова.- Волгоград: Учитель,2006 -</w:t>
            </w:r>
          </w:p>
        </w:tc>
        <w:tc>
          <w:tcPr>
            <w:tcW w:w="3696" w:type="dxa"/>
            <w:tcBorders>
              <w:top w:val="single" w:sz="4" w:space="0" w:color="auto"/>
              <w:left w:val="single" w:sz="4" w:space="0" w:color="auto"/>
              <w:bottom w:val="single" w:sz="4" w:space="0" w:color="auto"/>
              <w:right w:val="single" w:sz="4" w:space="0" w:color="auto"/>
            </w:tcBorders>
            <w:shd w:val="clear" w:color="auto" w:fill="FFFFFF"/>
          </w:tcPr>
          <w:p w:rsidR="00AC68B7" w:rsidRPr="00AC68B7" w:rsidRDefault="00AC68B7" w:rsidP="00AC68B7">
            <w:pPr>
              <w:rPr>
                <w:lang w:bidi="ru-RU"/>
              </w:rPr>
            </w:pPr>
            <w:r w:rsidRPr="00AC68B7">
              <w:rPr>
                <w:lang w:bidi="ru-RU"/>
              </w:rPr>
              <w:t>Основы безопасности жизнедея</w:t>
            </w:r>
            <w:r w:rsidRPr="00AC68B7">
              <w:rPr>
                <w:lang w:bidi="ru-RU"/>
              </w:rPr>
              <w:softHyphen/>
              <w:t>тельности: справочник для уча</w:t>
            </w:r>
            <w:r w:rsidRPr="00AC68B7">
              <w:rPr>
                <w:lang w:bidi="ru-RU"/>
              </w:rPr>
              <w:softHyphen/>
              <w:t>щихся /А.Т.Смирнов, Б.О.Хренников/ М. : Просвеще</w:t>
            </w:r>
            <w:r w:rsidRPr="00AC68B7">
              <w:rPr>
                <w:lang w:bidi="ru-RU"/>
              </w:rPr>
              <w:softHyphen/>
              <w:t>ние, 2015</w:t>
            </w:r>
          </w:p>
        </w:tc>
      </w:tr>
    </w:tbl>
    <w:p w:rsidR="00AC68B7" w:rsidRPr="00AC68B7" w:rsidRDefault="00AC68B7" w:rsidP="00AC68B7">
      <w:pPr>
        <w:rPr>
          <w:lang w:bidi="ru-RU"/>
        </w:rPr>
        <w:sectPr w:rsidR="00AC68B7" w:rsidRPr="00AC68B7">
          <w:pgSz w:w="16840" w:h="11900" w:orient="landscape"/>
          <w:pgMar w:top="781" w:right="783" w:bottom="1045" w:left="730" w:header="353" w:footer="617" w:gutter="0"/>
          <w:pgNumType w:start="1"/>
          <w:cols w:space="720"/>
          <w:noEndnote/>
          <w:docGrid w:linePitch="360"/>
        </w:sectPr>
      </w:pPr>
    </w:p>
    <w:p w:rsidR="002B361E" w:rsidRPr="002B361E" w:rsidRDefault="002B361E" w:rsidP="002B361E">
      <w:pPr>
        <w:pStyle w:val="af"/>
        <w:numPr>
          <w:ilvl w:val="0"/>
          <w:numId w:val="14"/>
        </w:numPr>
        <w:rPr>
          <w:b/>
          <w:bCs/>
          <w:lang w:bidi="ru-RU"/>
        </w:rPr>
      </w:pPr>
      <w:bookmarkStart w:id="1" w:name="bookmark0"/>
      <w:bookmarkStart w:id="2" w:name="bookmark1"/>
      <w:bookmarkStart w:id="3" w:name="bookmark2"/>
      <w:r>
        <w:rPr>
          <w:b/>
          <w:bCs/>
          <w:lang w:bidi="ru-RU"/>
        </w:rPr>
        <w:lastRenderedPageBreak/>
        <w:t>Пояснительная записка.</w:t>
      </w:r>
    </w:p>
    <w:p w:rsidR="00AC68B7" w:rsidRPr="00AC68B7" w:rsidRDefault="00AC68B7" w:rsidP="00AC68B7">
      <w:pPr>
        <w:rPr>
          <w:b/>
          <w:bCs/>
          <w:lang w:bidi="ru-RU"/>
        </w:rPr>
      </w:pPr>
      <w:r w:rsidRPr="00AC68B7">
        <w:rPr>
          <w:b/>
          <w:bCs/>
          <w:lang w:bidi="ru-RU"/>
        </w:rPr>
        <w:t>Рабочая программа составлена на основании следующих документов:</w:t>
      </w:r>
      <w:bookmarkEnd w:id="1"/>
      <w:bookmarkEnd w:id="2"/>
      <w:bookmarkEnd w:id="3"/>
    </w:p>
    <w:p w:rsidR="00AC68B7" w:rsidRPr="00AC68B7" w:rsidRDefault="00AC68B7" w:rsidP="00AC68B7">
      <w:pPr>
        <w:numPr>
          <w:ilvl w:val="0"/>
          <w:numId w:val="1"/>
        </w:numPr>
        <w:rPr>
          <w:lang w:bidi="ru-RU"/>
        </w:rPr>
      </w:pPr>
      <w:bookmarkStart w:id="4" w:name="bookmark3"/>
      <w:bookmarkEnd w:id="4"/>
      <w:r w:rsidRPr="00AC68B7">
        <w:rPr>
          <w:lang w:bidi="ru-RU"/>
        </w:rPr>
        <w:t>Федерального закона от 29.12.2012 N 273-ФЗ (ред. от 31.07.2020) "Об образовании в Российской Федерации" (с изм. и доп., вступ. в силу с 01.09.2020)</w:t>
      </w:r>
    </w:p>
    <w:p w:rsidR="00AC68B7" w:rsidRPr="00AC68B7" w:rsidRDefault="00AC68B7" w:rsidP="00AC68B7">
      <w:pPr>
        <w:numPr>
          <w:ilvl w:val="0"/>
          <w:numId w:val="1"/>
        </w:numPr>
        <w:rPr>
          <w:lang w:bidi="ru-RU"/>
        </w:rPr>
      </w:pPr>
      <w:bookmarkStart w:id="5" w:name="bookmark4"/>
      <w:bookmarkEnd w:id="5"/>
      <w:r w:rsidRPr="00AC68B7">
        <w:rPr>
          <w:lang w:bidi="ru-RU"/>
        </w:rPr>
        <w:t>Федерального государственного образовательного стандарта общего образования (утвержден приказом Министерства образования и науки Российской Федерации от «17» декабря 2010 г. №1897), (в ред. Приказов Министерства образования и науки РФ от 29.12.2014 № 1644 и от 31.12.2015 г. № 1577).</w:t>
      </w:r>
    </w:p>
    <w:p w:rsidR="00AC68B7" w:rsidRPr="00AC68B7" w:rsidRDefault="00AC68B7" w:rsidP="00AC68B7">
      <w:pPr>
        <w:numPr>
          <w:ilvl w:val="0"/>
          <w:numId w:val="1"/>
        </w:numPr>
        <w:rPr>
          <w:lang w:bidi="ru-RU"/>
        </w:rPr>
      </w:pPr>
      <w:bookmarkStart w:id="6" w:name="bookmark5"/>
      <w:bookmarkEnd w:id="6"/>
      <w:r w:rsidRPr="00AC68B7">
        <w:rPr>
          <w:lang w:bidi="ru-RU"/>
        </w:rPr>
        <w:t>Примерной основной образовательной программы основного общего образования, одобренной решением федерального учебно-методического объединения по общему образованию (Одобрена решением от 08.04.2015, протокол №1/15 (в редакции протокола № 1/20 от 04.02.2020), с учетом требований федерального государственного образовательного стандарта.</w:t>
      </w:r>
    </w:p>
    <w:p w:rsidR="00AC68B7" w:rsidRPr="00AC68B7" w:rsidRDefault="00AC68B7" w:rsidP="00AC68B7">
      <w:pPr>
        <w:numPr>
          <w:ilvl w:val="0"/>
          <w:numId w:val="1"/>
        </w:numPr>
        <w:rPr>
          <w:lang w:bidi="ru-RU"/>
        </w:rPr>
      </w:pPr>
      <w:bookmarkStart w:id="7" w:name="bookmark6"/>
      <w:bookmarkEnd w:id="7"/>
      <w:r w:rsidRPr="00AC68B7">
        <w:rPr>
          <w:lang w:bidi="ru-RU"/>
        </w:rPr>
        <w:t>Основная образовательная программа основного общего образования МАОУ СОШ № 76 с углубленным изучением отдельных предметов (ФГОС СОО), приказ от 25.06.2021 № 82/3-од.</w:t>
      </w:r>
    </w:p>
    <w:p w:rsidR="00AC68B7" w:rsidRPr="00AC68B7" w:rsidRDefault="00AC68B7" w:rsidP="00AC68B7">
      <w:pPr>
        <w:rPr>
          <w:lang w:bidi="ru-RU"/>
        </w:rPr>
      </w:pPr>
      <w:r w:rsidRPr="00AC68B7">
        <w:rPr>
          <w:b/>
          <w:bCs/>
          <w:lang w:bidi="ru-RU"/>
        </w:rPr>
        <w:t xml:space="preserve">Цели </w:t>
      </w:r>
      <w:r w:rsidRPr="00AC68B7">
        <w:rPr>
          <w:lang w:bidi="ru-RU"/>
        </w:rPr>
        <w:t>курса «Основы безопасности жизнедеятельности»</w:t>
      </w:r>
      <w:r w:rsidRPr="00AC68B7">
        <w:rPr>
          <w:b/>
          <w:bCs/>
          <w:lang w:bidi="ru-RU"/>
        </w:rPr>
        <w:t>:</w:t>
      </w:r>
    </w:p>
    <w:p w:rsidR="00AC68B7" w:rsidRPr="00AC68B7" w:rsidRDefault="00AC68B7" w:rsidP="00AC68B7">
      <w:pPr>
        <w:numPr>
          <w:ilvl w:val="0"/>
          <w:numId w:val="2"/>
        </w:numPr>
        <w:rPr>
          <w:lang w:bidi="ru-RU"/>
        </w:rPr>
      </w:pPr>
      <w:bookmarkStart w:id="8" w:name="bookmark7"/>
      <w:bookmarkEnd w:id="8"/>
      <w:r w:rsidRPr="00AC68B7">
        <w:rPr>
          <w:lang w:bidi="ru-RU"/>
        </w:rPr>
        <w:t>безопасное поведение учащихся в чрезвычайных ситуациях природного, техногенного и социального характера;</w:t>
      </w:r>
    </w:p>
    <w:p w:rsidR="00AC68B7" w:rsidRPr="00AC68B7" w:rsidRDefault="00AC68B7" w:rsidP="00AC68B7">
      <w:pPr>
        <w:numPr>
          <w:ilvl w:val="0"/>
          <w:numId w:val="2"/>
        </w:numPr>
        <w:rPr>
          <w:lang w:bidi="ru-RU"/>
        </w:rPr>
      </w:pPr>
      <w:bookmarkStart w:id="9" w:name="bookmark8"/>
      <w:bookmarkEnd w:id="9"/>
      <w:r w:rsidRPr="00AC68B7">
        <w:rPr>
          <w:lang w:bidi="ru-RU"/>
        </w:rPr>
        <w:t>понимание каждым учащимся важности сбережения и защиты личного здоровья как индивидуальной и общественной ценности;</w:t>
      </w:r>
    </w:p>
    <w:p w:rsidR="00AC68B7" w:rsidRPr="00AC68B7" w:rsidRDefault="00AC68B7" w:rsidP="00AC68B7">
      <w:pPr>
        <w:numPr>
          <w:ilvl w:val="0"/>
          <w:numId w:val="2"/>
        </w:numPr>
        <w:rPr>
          <w:lang w:bidi="ru-RU"/>
        </w:rPr>
      </w:pPr>
      <w:bookmarkStart w:id="10" w:name="bookmark9"/>
      <w:bookmarkEnd w:id="10"/>
      <w:r w:rsidRPr="00AC68B7">
        <w:rPr>
          <w:lang w:bidi="ru-RU"/>
        </w:rPr>
        <w:t>принятие учащимися ценностей гражданского общества: прав человека, правового государства, ценностей семьи, справедливости судов и от</w:t>
      </w:r>
      <w:r w:rsidRPr="00AC68B7">
        <w:rPr>
          <w:lang w:bidi="ru-RU"/>
        </w:rPr>
        <w:softHyphen/>
        <w:t>ветственности власти;</w:t>
      </w:r>
    </w:p>
    <w:p w:rsidR="00AC68B7" w:rsidRPr="00AC68B7" w:rsidRDefault="00AC68B7" w:rsidP="00AC68B7">
      <w:pPr>
        <w:numPr>
          <w:ilvl w:val="0"/>
          <w:numId w:val="2"/>
        </w:numPr>
        <w:rPr>
          <w:lang w:bidi="ru-RU"/>
        </w:rPr>
      </w:pPr>
      <w:bookmarkStart w:id="11" w:name="bookmark10"/>
      <w:bookmarkEnd w:id="11"/>
      <w:r w:rsidRPr="00AC68B7">
        <w:rPr>
          <w:lang w:bidi="ru-RU"/>
        </w:rPr>
        <w:t>антиэкстремистское мышление и антитеррористическое поведение учащихся, в том числе нетерпимость к действиям и влияниям, представ</w:t>
      </w:r>
      <w:r w:rsidRPr="00AC68B7">
        <w:rPr>
          <w:lang w:bidi="ru-RU"/>
        </w:rPr>
        <w:softHyphen/>
        <w:t>ляющим угрозу для жизни человека;</w:t>
      </w:r>
    </w:p>
    <w:p w:rsidR="00AC68B7" w:rsidRPr="00AC68B7" w:rsidRDefault="00AC68B7" w:rsidP="00AC68B7">
      <w:pPr>
        <w:numPr>
          <w:ilvl w:val="0"/>
          <w:numId w:val="2"/>
        </w:numPr>
        <w:rPr>
          <w:lang w:bidi="ru-RU"/>
        </w:rPr>
      </w:pPr>
      <w:bookmarkStart w:id="12" w:name="bookmark11"/>
      <w:bookmarkEnd w:id="12"/>
      <w:r w:rsidRPr="00AC68B7">
        <w:rPr>
          <w:lang w:bidi="ru-RU"/>
        </w:rPr>
        <w:t>отрицательное отношение учащихся к приему психоактивных веществ, в том числе наркотиков;</w:t>
      </w:r>
    </w:p>
    <w:p w:rsidR="00AC68B7" w:rsidRPr="00AC68B7" w:rsidRDefault="00AC68B7" w:rsidP="00AC68B7">
      <w:pPr>
        <w:numPr>
          <w:ilvl w:val="0"/>
          <w:numId w:val="2"/>
        </w:numPr>
        <w:rPr>
          <w:lang w:bidi="ru-RU"/>
        </w:rPr>
      </w:pPr>
      <w:bookmarkStart w:id="13" w:name="bookmark12"/>
      <w:bookmarkEnd w:id="13"/>
      <w:r w:rsidRPr="00AC68B7">
        <w:rPr>
          <w:lang w:bidi="ru-RU"/>
        </w:rPr>
        <w:t>готовность и способность учащихся к нравственному самосовершенствованию.</w:t>
      </w:r>
    </w:p>
    <w:p w:rsidR="00AC68B7" w:rsidRPr="00AC68B7" w:rsidRDefault="00AC68B7" w:rsidP="00AC68B7">
      <w:pPr>
        <w:rPr>
          <w:b/>
          <w:bCs/>
          <w:lang w:bidi="ru-RU"/>
        </w:rPr>
      </w:pPr>
      <w:bookmarkStart w:id="14" w:name="bookmark13"/>
      <w:bookmarkStart w:id="15" w:name="bookmark14"/>
      <w:bookmarkStart w:id="16" w:name="bookmark15"/>
      <w:r w:rsidRPr="00AC68B7">
        <w:rPr>
          <w:b/>
          <w:bCs/>
          <w:lang w:bidi="ru-RU"/>
        </w:rPr>
        <w:t>Задачи:</w:t>
      </w:r>
      <w:bookmarkEnd w:id="14"/>
      <w:bookmarkEnd w:id="15"/>
      <w:bookmarkEnd w:id="16"/>
    </w:p>
    <w:p w:rsidR="00AC68B7" w:rsidRPr="00AC68B7" w:rsidRDefault="00AC68B7" w:rsidP="002B361E">
      <w:pPr>
        <w:pStyle w:val="af0"/>
        <w:numPr>
          <w:ilvl w:val="0"/>
          <w:numId w:val="15"/>
        </w:numPr>
        <w:rPr>
          <w:lang w:bidi="ru-RU"/>
        </w:rPr>
      </w:pPr>
      <w:bookmarkStart w:id="17" w:name="bookmark16"/>
      <w:bookmarkEnd w:id="17"/>
      <w:r w:rsidRPr="00AC68B7">
        <w:rPr>
          <w:lang w:bidi="ru-RU"/>
        </w:rPr>
        <w:t>формирование у учащихся модели безопасного поведения в повседневной жизни, в транспортной среде и в чрезвычайных ситуациях природ</w:t>
      </w:r>
      <w:r w:rsidRPr="00AC68B7">
        <w:rPr>
          <w:lang w:bidi="ru-RU"/>
        </w:rPr>
        <w:softHyphen/>
        <w:t>ного, техногенного и социального характера;</w:t>
      </w:r>
    </w:p>
    <w:p w:rsidR="00AC68B7" w:rsidRPr="00AC68B7" w:rsidRDefault="00AC68B7" w:rsidP="002B361E">
      <w:pPr>
        <w:pStyle w:val="af0"/>
        <w:numPr>
          <w:ilvl w:val="0"/>
          <w:numId w:val="15"/>
        </w:numPr>
        <w:rPr>
          <w:lang w:bidi="ru-RU"/>
        </w:rPr>
      </w:pPr>
      <w:bookmarkStart w:id="18" w:name="bookmark17"/>
      <w:bookmarkEnd w:id="18"/>
      <w:r w:rsidRPr="00AC68B7">
        <w:rPr>
          <w:lang w:bidi="ru-RU"/>
        </w:rPr>
        <w:t>формирование индивидуальной системы здорового образа жизни;</w:t>
      </w:r>
    </w:p>
    <w:p w:rsidR="00AC68B7" w:rsidRPr="002B361E" w:rsidRDefault="00AC68B7" w:rsidP="002B361E">
      <w:pPr>
        <w:pStyle w:val="af0"/>
        <w:numPr>
          <w:ilvl w:val="0"/>
          <w:numId w:val="15"/>
        </w:numPr>
        <w:rPr>
          <w:lang w:bidi="ru-RU"/>
        </w:rPr>
        <w:sectPr w:rsidR="00AC68B7" w:rsidRPr="002B361E">
          <w:pgSz w:w="16840" w:h="11900" w:orient="landscape"/>
          <w:pgMar w:top="709" w:right="720" w:bottom="709" w:left="706" w:header="281" w:footer="281" w:gutter="0"/>
          <w:cols w:space="720"/>
          <w:noEndnote/>
          <w:docGrid w:linePitch="360"/>
        </w:sectPr>
      </w:pPr>
      <w:bookmarkStart w:id="19" w:name="bookmark18"/>
      <w:bookmarkEnd w:id="19"/>
      <w:r w:rsidRPr="00AC68B7">
        <w:rPr>
          <w:lang w:bidi="ru-RU"/>
        </w:rPr>
        <w:t>выработка у учащихся антиэкстремистской и антитеррористической личностной позиции и отрицательного отношения к психоактивным ве</w:t>
      </w:r>
      <w:r w:rsidRPr="00AC68B7">
        <w:rPr>
          <w:lang w:bidi="ru-RU"/>
        </w:rPr>
        <w:softHyphen/>
        <w:t>ществам и асоциальному поведению.</w:t>
      </w:r>
      <w:r w:rsidR="002B361E" w:rsidRPr="002B361E">
        <w:rPr>
          <w:lang w:bidi="ru-RU"/>
        </w:rPr>
        <w:t xml:space="preserve"> </w:t>
      </w:r>
    </w:p>
    <w:p w:rsidR="00AC68B7" w:rsidRPr="00AC68B7" w:rsidRDefault="00AC68B7" w:rsidP="00AC68B7">
      <w:pPr>
        <w:rPr>
          <w:b/>
          <w:bCs/>
          <w:lang w:bidi="ru-RU"/>
        </w:rPr>
      </w:pPr>
      <w:bookmarkStart w:id="20" w:name="bookmark19"/>
      <w:bookmarkStart w:id="21" w:name="bookmark20"/>
      <w:bookmarkStart w:id="22" w:name="bookmark21"/>
      <w:r w:rsidRPr="00AC68B7">
        <w:rPr>
          <w:b/>
          <w:bCs/>
          <w:lang w:bidi="ru-RU"/>
        </w:rPr>
        <w:lastRenderedPageBreak/>
        <w:t>Место учебного курса в учебном плане школы</w:t>
      </w:r>
      <w:bookmarkEnd w:id="20"/>
      <w:bookmarkEnd w:id="21"/>
      <w:bookmarkEnd w:id="22"/>
    </w:p>
    <w:p w:rsidR="00AC68B7" w:rsidRPr="00AC68B7" w:rsidRDefault="00AC68B7" w:rsidP="00AC68B7">
      <w:pPr>
        <w:rPr>
          <w:lang w:bidi="ru-RU"/>
        </w:rPr>
      </w:pPr>
      <w:r w:rsidRPr="00AC68B7">
        <w:rPr>
          <w:lang w:bidi="ru-RU"/>
        </w:rPr>
        <w:t>Учебный предмет «Основы безопасности жизнедеятельности» является обязательным для изучения на уровне основного общего образования и является одной из составляющих предметной области «Физическая культура и основы безопасности жизнедеятельности».</w:t>
      </w:r>
    </w:p>
    <w:p w:rsidR="00AC68B7" w:rsidRPr="00AC68B7" w:rsidRDefault="00AC68B7" w:rsidP="00AC68B7">
      <w:pPr>
        <w:rPr>
          <w:lang w:bidi="ru-RU"/>
        </w:rPr>
      </w:pPr>
      <w:r w:rsidRPr="00AC68B7">
        <w:rPr>
          <w:lang w:bidi="ru-RU"/>
        </w:rPr>
        <w:t>Программа определяет базовое содержание по учебному предмету «Основы безопасности жизнедеятельности» в форме и объеме, которые соответствуют возрастным особенностям обучающихся и учитывает возможность освоения приемов умственной и практической деятельности обу</w:t>
      </w:r>
      <w:r w:rsidRPr="00AC68B7">
        <w:rPr>
          <w:lang w:bidi="ru-RU"/>
        </w:rPr>
        <w:softHyphen/>
        <w:t>чающихся, что является важнейшим компонентом развивающего обучения.</w:t>
      </w:r>
    </w:p>
    <w:tbl>
      <w:tblPr>
        <w:tblOverlap w:val="never"/>
        <w:tblW w:w="0" w:type="auto"/>
        <w:jc w:val="center"/>
        <w:tblLayout w:type="fixed"/>
        <w:tblCellMar>
          <w:left w:w="10" w:type="dxa"/>
          <w:right w:w="10" w:type="dxa"/>
        </w:tblCellMar>
        <w:tblLook w:val="04A0" w:firstRow="1" w:lastRow="0" w:firstColumn="1" w:lastColumn="0" w:noHBand="0" w:noVBand="1"/>
      </w:tblPr>
      <w:tblGrid>
        <w:gridCol w:w="4930"/>
        <w:gridCol w:w="4920"/>
        <w:gridCol w:w="4930"/>
      </w:tblGrid>
      <w:tr w:rsidR="00AC68B7" w:rsidRPr="00AC68B7" w:rsidTr="00BF4F0A">
        <w:trPr>
          <w:trHeight w:hRule="exact" w:val="293"/>
          <w:jc w:val="center"/>
        </w:trPr>
        <w:tc>
          <w:tcPr>
            <w:tcW w:w="4930" w:type="dxa"/>
            <w:tcBorders>
              <w:top w:val="single" w:sz="4" w:space="0" w:color="auto"/>
              <w:left w:val="single" w:sz="4" w:space="0" w:color="auto"/>
            </w:tcBorders>
            <w:shd w:val="clear" w:color="auto" w:fill="FFFFFF"/>
            <w:vAlign w:val="bottom"/>
          </w:tcPr>
          <w:p w:rsidR="00AC68B7" w:rsidRPr="00AC68B7" w:rsidRDefault="00AC68B7" w:rsidP="00AC68B7">
            <w:pPr>
              <w:rPr>
                <w:lang w:bidi="ru-RU"/>
              </w:rPr>
            </w:pPr>
            <w:r w:rsidRPr="00AC68B7">
              <w:rPr>
                <w:b/>
                <w:bCs/>
                <w:lang w:bidi="ru-RU"/>
              </w:rPr>
              <w:t>Класс</w:t>
            </w:r>
          </w:p>
        </w:tc>
        <w:tc>
          <w:tcPr>
            <w:tcW w:w="4920" w:type="dxa"/>
            <w:tcBorders>
              <w:top w:val="single" w:sz="4" w:space="0" w:color="auto"/>
              <w:left w:val="single" w:sz="4" w:space="0" w:color="auto"/>
            </w:tcBorders>
            <w:shd w:val="clear" w:color="auto" w:fill="FFFFFF"/>
            <w:vAlign w:val="bottom"/>
          </w:tcPr>
          <w:p w:rsidR="00AC68B7" w:rsidRPr="00AC68B7" w:rsidRDefault="00AC68B7" w:rsidP="00AC68B7">
            <w:pPr>
              <w:rPr>
                <w:lang w:bidi="ru-RU"/>
              </w:rPr>
            </w:pPr>
            <w:r w:rsidRPr="00AC68B7">
              <w:rPr>
                <w:b/>
                <w:bCs/>
                <w:lang w:bidi="ru-RU"/>
              </w:rPr>
              <w:t>Количество часов в неделю</w:t>
            </w:r>
          </w:p>
        </w:tc>
        <w:tc>
          <w:tcPr>
            <w:tcW w:w="4930" w:type="dxa"/>
            <w:tcBorders>
              <w:top w:val="single" w:sz="4" w:space="0" w:color="auto"/>
              <w:left w:val="single" w:sz="4" w:space="0" w:color="auto"/>
              <w:right w:val="single" w:sz="4" w:space="0" w:color="auto"/>
            </w:tcBorders>
            <w:shd w:val="clear" w:color="auto" w:fill="FFFFFF"/>
            <w:vAlign w:val="bottom"/>
          </w:tcPr>
          <w:p w:rsidR="00AC68B7" w:rsidRPr="00AC68B7" w:rsidRDefault="00AC68B7" w:rsidP="00AC68B7">
            <w:pPr>
              <w:rPr>
                <w:lang w:bidi="ru-RU"/>
              </w:rPr>
            </w:pPr>
            <w:r w:rsidRPr="00AC68B7">
              <w:rPr>
                <w:b/>
                <w:bCs/>
                <w:lang w:bidi="ru-RU"/>
              </w:rPr>
              <w:t>Количество часов в год</w:t>
            </w:r>
          </w:p>
        </w:tc>
      </w:tr>
      <w:tr w:rsidR="00AC68B7" w:rsidRPr="00AC68B7" w:rsidTr="00BF4F0A">
        <w:trPr>
          <w:trHeight w:hRule="exact" w:val="283"/>
          <w:jc w:val="center"/>
        </w:trPr>
        <w:tc>
          <w:tcPr>
            <w:tcW w:w="4930" w:type="dxa"/>
            <w:tcBorders>
              <w:top w:val="single" w:sz="4" w:space="0" w:color="auto"/>
              <w:left w:val="single" w:sz="4" w:space="0" w:color="auto"/>
            </w:tcBorders>
            <w:shd w:val="clear" w:color="auto" w:fill="FFFFFF"/>
            <w:vAlign w:val="bottom"/>
          </w:tcPr>
          <w:p w:rsidR="00AC68B7" w:rsidRPr="00AC68B7" w:rsidRDefault="00AC68B7" w:rsidP="00AC68B7">
            <w:pPr>
              <w:rPr>
                <w:lang w:bidi="ru-RU"/>
              </w:rPr>
            </w:pPr>
            <w:r w:rsidRPr="00AC68B7">
              <w:rPr>
                <w:b/>
                <w:bCs/>
                <w:lang w:bidi="ru-RU"/>
              </w:rPr>
              <w:t>8 класс</w:t>
            </w:r>
          </w:p>
        </w:tc>
        <w:tc>
          <w:tcPr>
            <w:tcW w:w="4920" w:type="dxa"/>
            <w:tcBorders>
              <w:top w:val="single" w:sz="4" w:space="0" w:color="auto"/>
              <w:left w:val="single" w:sz="4" w:space="0" w:color="auto"/>
            </w:tcBorders>
            <w:shd w:val="clear" w:color="auto" w:fill="FFFFFF"/>
            <w:vAlign w:val="bottom"/>
          </w:tcPr>
          <w:p w:rsidR="00AC68B7" w:rsidRPr="00AC68B7" w:rsidRDefault="00AC68B7" w:rsidP="00AC68B7">
            <w:pPr>
              <w:rPr>
                <w:lang w:bidi="ru-RU"/>
              </w:rPr>
            </w:pPr>
            <w:r w:rsidRPr="00AC68B7">
              <w:rPr>
                <w:b/>
                <w:bCs/>
                <w:lang w:bidi="ru-RU"/>
              </w:rPr>
              <w:t>1 час</w:t>
            </w:r>
          </w:p>
        </w:tc>
        <w:tc>
          <w:tcPr>
            <w:tcW w:w="4930" w:type="dxa"/>
            <w:tcBorders>
              <w:top w:val="single" w:sz="4" w:space="0" w:color="auto"/>
              <w:left w:val="single" w:sz="4" w:space="0" w:color="auto"/>
              <w:right w:val="single" w:sz="4" w:space="0" w:color="auto"/>
            </w:tcBorders>
            <w:shd w:val="clear" w:color="auto" w:fill="FFFFFF"/>
            <w:vAlign w:val="bottom"/>
          </w:tcPr>
          <w:p w:rsidR="00AC68B7" w:rsidRPr="00AC68B7" w:rsidRDefault="00AC68B7" w:rsidP="00AC68B7">
            <w:pPr>
              <w:rPr>
                <w:lang w:bidi="ru-RU"/>
              </w:rPr>
            </w:pPr>
            <w:r w:rsidRPr="00AC68B7">
              <w:rPr>
                <w:b/>
                <w:bCs/>
                <w:lang w:bidi="ru-RU"/>
              </w:rPr>
              <w:t>34 часов</w:t>
            </w:r>
          </w:p>
        </w:tc>
      </w:tr>
      <w:tr w:rsidR="00AC68B7" w:rsidRPr="00AC68B7" w:rsidTr="00BF4F0A">
        <w:trPr>
          <w:trHeight w:hRule="exact" w:val="288"/>
          <w:jc w:val="center"/>
        </w:trPr>
        <w:tc>
          <w:tcPr>
            <w:tcW w:w="4930" w:type="dxa"/>
            <w:tcBorders>
              <w:top w:val="single" w:sz="4" w:space="0" w:color="auto"/>
              <w:left w:val="single" w:sz="4" w:space="0" w:color="auto"/>
            </w:tcBorders>
            <w:shd w:val="clear" w:color="auto" w:fill="FFFFFF"/>
            <w:vAlign w:val="bottom"/>
          </w:tcPr>
          <w:p w:rsidR="00AC68B7" w:rsidRPr="00AC68B7" w:rsidRDefault="00AC68B7" w:rsidP="00AC68B7">
            <w:pPr>
              <w:rPr>
                <w:lang w:bidi="ru-RU"/>
              </w:rPr>
            </w:pPr>
            <w:r w:rsidRPr="00AC68B7">
              <w:rPr>
                <w:b/>
                <w:bCs/>
                <w:lang w:bidi="ru-RU"/>
              </w:rPr>
              <w:t>9 класс</w:t>
            </w:r>
          </w:p>
        </w:tc>
        <w:tc>
          <w:tcPr>
            <w:tcW w:w="4920" w:type="dxa"/>
            <w:tcBorders>
              <w:top w:val="single" w:sz="4" w:space="0" w:color="auto"/>
              <w:left w:val="single" w:sz="4" w:space="0" w:color="auto"/>
            </w:tcBorders>
            <w:shd w:val="clear" w:color="auto" w:fill="FFFFFF"/>
            <w:vAlign w:val="bottom"/>
          </w:tcPr>
          <w:p w:rsidR="00AC68B7" w:rsidRPr="00AC68B7" w:rsidRDefault="00AC68B7" w:rsidP="00AC68B7">
            <w:pPr>
              <w:rPr>
                <w:lang w:bidi="ru-RU"/>
              </w:rPr>
            </w:pPr>
            <w:r w:rsidRPr="00AC68B7">
              <w:rPr>
                <w:b/>
                <w:bCs/>
                <w:lang w:bidi="ru-RU"/>
              </w:rPr>
              <w:t>1 час</w:t>
            </w:r>
          </w:p>
        </w:tc>
        <w:tc>
          <w:tcPr>
            <w:tcW w:w="4930" w:type="dxa"/>
            <w:tcBorders>
              <w:top w:val="single" w:sz="4" w:space="0" w:color="auto"/>
              <w:left w:val="single" w:sz="4" w:space="0" w:color="auto"/>
              <w:right w:val="single" w:sz="4" w:space="0" w:color="auto"/>
            </w:tcBorders>
            <w:shd w:val="clear" w:color="auto" w:fill="FFFFFF"/>
            <w:vAlign w:val="bottom"/>
          </w:tcPr>
          <w:p w:rsidR="00AC68B7" w:rsidRPr="00AC68B7" w:rsidRDefault="00AC68B7" w:rsidP="00AC68B7">
            <w:pPr>
              <w:rPr>
                <w:lang w:bidi="ru-RU"/>
              </w:rPr>
            </w:pPr>
            <w:r w:rsidRPr="00AC68B7">
              <w:rPr>
                <w:b/>
                <w:bCs/>
                <w:lang w:bidi="ru-RU"/>
              </w:rPr>
              <w:t>33 часов</w:t>
            </w:r>
          </w:p>
        </w:tc>
      </w:tr>
      <w:tr w:rsidR="00AC68B7" w:rsidRPr="00AC68B7" w:rsidTr="00BF4F0A">
        <w:trPr>
          <w:trHeight w:hRule="exact" w:val="298"/>
          <w:jc w:val="center"/>
        </w:trPr>
        <w:tc>
          <w:tcPr>
            <w:tcW w:w="4930" w:type="dxa"/>
            <w:tcBorders>
              <w:top w:val="single" w:sz="4" w:space="0" w:color="auto"/>
              <w:left w:val="single" w:sz="4" w:space="0" w:color="auto"/>
              <w:bottom w:val="single" w:sz="4" w:space="0" w:color="auto"/>
            </w:tcBorders>
            <w:shd w:val="clear" w:color="auto" w:fill="FFFFFF"/>
            <w:vAlign w:val="bottom"/>
          </w:tcPr>
          <w:p w:rsidR="00AC68B7" w:rsidRPr="00AC68B7" w:rsidRDefault="00AC68B7" w:rsidP="00AC68B7">
            <w:pPr>
              <w:rPr>
                <w:lang w:bidi="ru-RU"/>
              </w:rPr>
            </w:pPr>
            <w:r w:rsidRPr="00AC68B7">
              <w:rPr>
                <w:b/>
                <w:bCs/>
                <w:lang w:bidi="ru-RU"/>
              </w:rPr>
              <w:t>ЗА КУРС</w:t>
            </w:r>
          </w:p>
        </w:tc>
        <w:tc>
          <w:tcPr>
            <w:tcW w:w="4920" w:type="dxa"/>
            <w:tcBorders>
              <w:top w:val="single" w:sz="4" w:space="0" w:color="auto"/>
              <w:left w:val="single" w:sz="4" w:space="0" w:color="auto"/>
              <w:bottom w:val="single" w:sz="4" w:space="0" w:color="auto"/>
            </w:tcBorders>
            <w:shd w:val="clear" w:color="auto" w:fill="FFFFFF"/>
          </w:tcPr>
          <w:p w:rsidR="00AC68B7" w:rsidRPr="00AC68B7" w:rsidRDefault="00AC68B7" w:rsidP="00AC68B7">
            <w:pPr>
              <w:rPr>
                <w:lang w:bidi="ru-RU"/>
              </w:rPr>
            </w:pPr>
          </w:p>
        </w:tc>
        <w:tc>
          <w:tcPr>
            <w:tcW w:w="4930" w:type="dxa"/>
            <w:tcBorders>
              <w:top w:val="single" w:sz="4" w:space="0" w:color="auto"/>
              <w:left w:val="single" w:sz="4" w:space="0" w:color="auto"/>
              <w:bottom w:val="single" w:sz="4" w:space="0" w:color="auto"/>
              <w:right w:val="single" w:sz="4" w:space="0" w:color="auto"/>
            </w:tcBorders>
            <w:shd w:val="clear" w:color="auto" w:fill="FFFFFF"/>
            <w:vAlign w:val="bottom"/>
          </w:tcPr>
          <w:p w:rsidR="00AC68B7" w:rsidRPr="00AC68B7" w:rsidRDefault="00AC68B7" w:rsidP="00AC68B7">
            <w:pPr>
              <w:rPr>
                <w:lang w:bidi="ru-RU"/>
              </w:rPr>
            </w:pPr>
            <w:r w:rsidRPr="00AC68B7">
              <w:rPr>
                <w:b/>
                <w:bCs/>
                <w:lang w:bidi="ru-RU"/>
              </w:rPr>
              <w:t>67 часов</w:t>
            </w:r>
          </w:p>
        </w:tc>
      </w:tr>
    </w:tbl>
    <w:p w:rsidR="00AC68B7" w:rsidRPr="00AC68B7" w:rsidRDefault="00AC68B7" w:rsidP="00AC68B7">
      <w:pPr>
        <w:rPr>
          <w:lang w:bidi="ru-RU"/>
        </w:rPr>
        <w:sectPr w:rsidR="00AC68B7" w:rsidRPr="00AC68B7">
          <w:pgSz w:w="16840" w:h="11900" w:orient="landscape"/>
          <w:pgMar w:top="710" w:right="711" w:bottom="710" w:left="644" w:header="282" w:footer="282" w:gutter="0"/>
          <w:cols w:space="720"/>
          <w:noEndnote/>
          <w:docGrid w:linePitch="360"/>
        </w:sectPr>
      </w:pPr>
    </w:p>
    <w:p w:rsidR="00AC68B7" w:rsidRPr="00AC68B7" w:rsidRDefault="002B361E" w:rsidP="00AC68B7">
      <w:pPr>
        <w:rPr>
          <w:b/>
          <w:bCs/>
          <w:lang w:bidi="ru-RU"/>
        </w:rPr>
      </w:pPr>
      <w:bookmarkStart w:id="23" w:name="bookmark22"/>
      <w:bookmarkStart w:id="24" w:name="bookmark23"/>
      <w:bookmarkStart w:id="25" w:name="bookmark24"/>
      <w:r>
        <w:rPr>
          <w:b/>
          <w:bCs/>
          <w:lang w:bidi="ru-RU"/>
        </w:rPr>
        <w:lastRenderedPageBreak/>
        <w:t>2.</w:t>
      </w:r>
      <w:r w:rsidR="00AC68B7" w:rsidRPr="00AC68B7">
        <w:rPr>
          <w:b/>
          <w:bCs/>
          <w:lang w:bidi="ru-RU"/>
        </w:rPr>
        <w:t>ПЛАНИРУЕМЫЕ РЕЗУЛЬТАТЫ ИЗУЧЕНИЯ ПРЕДМЕТА</w:t>
      </w:r>
      <w:bookmarkEnd w:id="23"/>
      <w:bookmarkEnd w:id="24"/>
      <w:bookmarkEnd w:id="25"/>
    </w:p>
    <w:p w:rsidR="00AC68B7" w:rsidRPr="00AC68B7" w:rsidRDefault="00AC68B7" w:rsidP="00AC68B7">
      <w:pPr>
        <w:rPr>
          <w:b/>
          <w:bCs/>
          <w:lang w:bidi="ru-RU"/>
        </w:rPr>
      </w:pPr>
      <w:bookmarkStart w:id="26" w:name="bookmark25"/>
      <w:bookmarkStart w:id="27" w:name="bookmark26"/>
      <w:bookmarkStart w:id="28" w:name="bookmark27"/>
      <w:r w:rsidRPr="00AC68B7">
        <w:rPr>
          <w:b/>
          <w:bCs/>
          <w:lang w:bidi="ru-RU"/>
        </w:rPr>
        <w:t>Личностные результаты:</w:t>
      </w:r>
      <w:bookmarkEnd w:id="26"/>
      <w:bookmarkEnd w:id="27"/>
      <w:bookmarkEnd w:id="28"/>
    </w:p>
    <w:p w:rsidR="00AC68B7" w:rsidRPr="00AC68B7" w:rsidRDefault="00AC68B7" w:rsidP="00AC68B7">
      <w:pPr>
        <w:numPr>
          <w:ilvl w:val="0"/>
          <w:numId w:val="3"/>
        </w:numPr>
        <w:rPr>
          <w:lang w:bidi="ru-RU"/>
        </w:rPr>
      </w:pPr>
      <w:bookmarkStart w:id="29" w:name="bookmark28"/>
      <w:bookmarkEnd w:id="29"/>
      <w:r w:rsidRPr="00AC68B7">
        <w:rPr>
          <w:lang w:bidi="ru-RU"/>
        </w:rPr>
        <w:t>воспитание российской гражданской идентичности: патриотизма, уважения к Отечеству, прошлое и настоящее многонационального народа России; осознание своей этнической принадлежности, знание истории, языка, культуры своего народа, своего края, основ культурного насле</w:t>
      </w:r>
      <w:r w:rsidRPr="00AC68B7">
        <w:rPr>
          <w:lang w:bidi="ru-RU"/>
        </w:rPr>
        <w:softHyphen/>
        <w:t>дия народов России и человечества; усвоение гуманистических, демократических и традиционных ценностей многонационального россий</w:t>
      </w:r>
      <w:r w:rsidRPr="00AC68B7">
        <w:rPr>
          <w:lang w:bidi="ru-RU"/>
        </w:rPr>
        <w:softHyphen/>
        <w:t>ского общества; воспитание чувства ответственности и долга перед Родиной;</w:t>
      </w:r>
    </w:p>
    <w:p w:rsidR="00AC68B7" w:rsidRPr="00AC68B7" w:rsidRDefault="00AC68B7" w:rsidP="00AC68B7">
      <w:pPr>
        <w:numPr>
          <w:ilvl w:val="0"/>
          <w:numId w:val="3"/>
        </w:numPr>
        <w:rPr>
          <w:lang w:bidi="ru-RU"/>
        </w:rPr>
      </w:pPr>
      <w:bookmarkStart w:id="30" w:name="bookmark29"/>
      <w:bookmarkEnd w:id="30"/>
      <w:r w:rsidRPr="00AC68B7">
        <w:rPr>
          <w:lang w:bidi="ru-RU"/>
        </w:rPr>
        <w:t>формирование ответственного отношения к учению, готовности и способности обучающихся к саморазвитию и самообразованию на основе мотивации к обучению и познанию, осознанному выбору и построению дальнейшей индивидуальной траектории образования на базе ориен</w:t>
      </w:r>
      <w:r w:rsidRPr="00AC68B7">
        <w:rPr>
          <w:lang w:bidi="ru-RU"/>
        </w:rPr>
        <w:softHyphen/>
        <w:t>тировки в мире профессий и профессиональных предпочтений, с учетом устойчивых познавательных интересов, а также на основе фор миро- вания уважительного отношения к труду, развития опыта участия в социально значимом труде;</w:t>
      </w:r>
    </w:p>
    <w:p w:rsidR="00AC68B7" w:rsidRPr="00AC68B7" w:rsidRDefault="00AC68B7" w:rsidP="00AC68B7">
      <w:pPr>
        <w:numPr>
          <w:ilvl w:val="0"/>
          <w:numId w:val="3"/>
        </w:numPr>
        <w:rPr>
          <w:lang w:bidi="ru-RU"/>
        </w:rPr>
      </w:pPr>
      <w:bookmarkStart w:id="31" w:name="bookmark30"/>
      <w:bookmarkEnd w:id="31"/>
      <w:r w:rsidRPr="00AC68B7">
        <w:rPr>
          <w:lang w:bidi="ru-RU"/>
        </w:rPr>
        <w:t>формирование целостного мировоззрения, соответствующего современному уровню развития науки и общественной практики, учитывающе</w:t>
      </w:r>
      <w:r w:rsidRPr="00AC68B7">
        <w:rPr>
          <w:lang w:bidi="ru-RU"/>
        </w:rPr>
        <w:softHyphen/>
        <w:t>го социальное, культурное, языковое, духовное многообразие современного мира;</w:t>
      </w:r>
    </w:p>
    <w:p w:rsidR="00AC68B7" w:rsidRPr="00AC68B7" w:rsidRDefault="00AC68B7" w:rsidP="00AC68B7">
      <w:pPr>
        <w:numPr>
          <w:ilvl w:val="0"/>
          <w:numId w:val="3"/>
        </w:numPr>
        <w:rPr>
          <w:lang w:bidi="ru-RU"/>
        </w:rPr>
      </w:pPr>
      <w:bookmarkStart w:id="32" w:name="bookmark31"/>
      <w:bookmarkEnd w:id="32"/>
      <w:r w:rsidRPr="00AC68B7">
        <w:rPr>
          <w:lang w:bidi="ru-RU"/>
        </w:rPr>
        <w:t>формирование осознанного, уважительного и доброжелательного отношения к другому человеку, его мнению, мировоззрению, культуре, языку, вере, гражданской позиции, к истории, культуре, религии, традициям, языкам, ценностям народов России и народов мира; готовности и способности вести диалог с другими людьми и достигать в нем взаимопонимания;</w:t>
      </w:r>
    </w:p>
    <w:p w:rsidR="00AC68B7" w:rsidRPr="00AC68B7" w:rsidRDefault="00AC68B7" w:rsidP="00AC68B7">
      <w:pPr>
        <w:numPr>
          <w:ilvl w:val="0"/>
          <w:numId w:val="3"/>
        </w:numPr>
        <w:rPr>
          <w:lang w:bidi="ru-RU"/>
        </w:rPr>
      </w:pPr>
      <w:bookmarkStart w:id="33" w:name="bookmark32"/>
      <w:bookmarkEnd w:id="33"/>
      <w:r w:rsidRPr="00AC68B7">
        <w:rPr>
          <w:lang w:bidi="ru-RU"/>
        </w:rPr>
        <w:t>освоение социальных норм, правил поведения, ролей и форм социальной жизни в группах и сообществах, включая взрослые и социальные сообщества; участие в школьном самоуправлении и общественной жизни в пределах возрастных компетенций с учетом региональных, этно</w:t>
      </w:r>
      <w:r w:rsidRPr="00AC68B7">
        <w:rPr>
          <w:lang w:bidi="ru-RU"/>
        </w:rPr>
        <w:softHyphen/>
        <w:t>культурных, социальных и экономических особенностей;</w:t>
      </w:r>
    </w:p>
    <w:p w:rsidR="00AC68B7" w:rsidRPr="00AC68B7" w:rsidRDefault="00AC68B7" w:rsidP="00AC68B7">
      <w:pPr>
        <w:numPr>
          <w:ilvl w:val="0"/>
          <w:numId w:val="3"/>
        </w:numPr>
        <w:rPr>
          <w:lang w:bidi="ru-RU"/>
        </w:rPr>
      </w:pPr>
      <w:bookmarkStart w:id="34" w:name="bookmark33"/>
      <w:bookmarkEnd w:id="34"/>
      <w:r w:rsidRPr="00AC68B7">
        <w:rPr>
          <w:lang w:bidi="ru-RU"/>
        </w:rPr>
        <w:t>развитие морального сознания и компетентности в решении моральных проблем на основе личностного выбора, формирование нравственных чувств и нравственного поведения, осознанного и ответственного отношения к собственным поступкам;</w:t>
      </w:r>
    </w:p>
    <w:p w:rsidR="00AC68B7" w:rsidRPr="00AC68B7" w:rsidRDefault="00AC68B7" w:rsidP="00AC68B7">
      <w:pPr>
        <w:numPr>
          <w:ilvl w:val="0"/>
          <w:numId w:val="3"/>
        </w:numPr>
        <w:rPr>
          <w:lang w:bidi="ru-RU"/>
        </w:rPr>
      </w:pPr>
      <w:bookmarkStart w:id="35" w:name="bookmark34"/>
      <w:bookmarkEnd w:id="35"/>
      <w:r w:rsidRPr="00AC68B7">
        <w:rPr>
          <w:lang w:bidi="ru-RU"/>
        </w:rPr>
        <w:t>формирование коммуникативной компетентности в общении и сотрудничестве со сверстниками, детьми старшего и младшего возраста, взрослыми в процессе образовательной, общественно полезной, учебно-исследовательской, творческой и других видов деятельности;</w:t>
      </w:r>
    </w:p>
    <w:p w:rsidR="00AC68B7" w:rsidRPr="00AC68B7" w:rsidRDefault="00AC68B7" w:rsidP="00AC68B7">
      <w:pPr>
        <w:numPr>
          <w:ilvl w:val="0"/>
          <w:numId w:val="3"/>
        </w:numPr>
        <w:rPr>
          <w:lang w:bidi="ru-RU"/>
        </w:rPr>
      </w:pPr>
      <w:bookmarkStart w:id="36" w:name="bookmark35"/>
      <w:bookmarkEnd w:id="36"/>
      <w:r w:rsidRPr="00AC68B7">
        <w:rPr>
          <w:lang w:bidi="ru-RU"/>
        </w:rPr>
        <w:t>формирование ценности здорового и безопасного образа жизни; усвоение правил индивидуального и коллективного безопасного поведения в чрезвычайных ситуациях, угрожающих жизни и здоровью людей, правил поведения на транспорте и на дорогах;</w:t>
      </w:r>
    </w:p>
    <w:p w:rsidR="00AC68B7" w:rsidRPr="00AC68B7" w:rsidRDefault="00AC68B7" w:rsidP="00AC68B7">
      <w:pPr>
        <w:numPr>
          <w:ilvl w:val="0"/>
          <w:numId w:val="3"/>
        </w:numPr>
        <w:rPr>
          <w:lang w:bidi="ru-RU"/>
        </w:rPr>
      </w:pPr>
      <w:bookmarkStart w:id="37" w:name="bookmark36"/>
      <w:bookmarkEnd w:id="37"/>
      <w:r w:rsidRPr="00AC68B7">
        <w:rPr>
          <w:lang w:bidi="ru-RU"/>
        </w:rPr>
        <w:t>формирование основ экологической культуры, соответствующей современному уровню экологического мышления, развитие опыта экологи</w:t>
      </w:r>
      <w:r w:rsidRPr="00AC68B7">
        <w:rPr>
          <w:lang w:bidi="ru-RU"/>
        </w:rPr>
        <w:softHyphen/>
        <w:t>чески ориентированной рефлексивно-оценочной и практической деятельности в жизненных ситуациях;</w:t>
      </w:r>
    </w:p>
    <w:p w:rsidR="00AC68B7" w:rsidRPr="00AC68B7" w:rsidRDefault="00AC68B7" w:rsidP="00AC68B7">
      <w:pPr>
        <w:numPr>
          <w:ilvl w:val="0"/>
          <w:numId w:val="3"/>
        </w:numPr>
        <w:rPr>
          <w:lang w:bidi="ru-RU"/>
        </w:rPr>
      </w:pPr>
      <w:bookmarkStart w:id="38" w:name="bookmark37"/>
      <w:bookmarkEnd w:id="38"/>
      <w:r w:rsidRPr="00AC68B7">
        <w:rPr>
          <w:lang w:bidi="ru-RU"/>
        </w:rPr>
        <w:t>осознание значения семьи в жизни человека и общества, принятие ценности семейной жизни, уважительное и заботливое отношение к чле</w:t>
      </w:r>
      <w:r w:rsidRPr="00AC68B7">
        <w:rPr>
          <w:lang w:bidi="ru-RU"/>
        </w:rPr>
        <w:softHyphen/>
        <w:t>нам своей семьи;</w:t>
      </w:r>
    </w:p>
    <w:p w:rsidR="00AC68B7" w:rsidRPr="00AC68B7" w:rsidRDefault="00AC68B7" w:rsidP="00AC68B7">
      <w:pPr>
        <w:numPr>
          <w:ilvl w:val="0"/>
          <w:numId w:val="3"/>
        </w:numPr>
        <w:rPr>
          <w:lang w:bidi="ru-RU"/>
        </w:rPr>
      </w:pPr>
      <w:bookmarkStart w:id="39" w:name="bookmark38"/>
      <w:bookmarkEnd w:id="39"/>
      <w:r w:rsidRPr="00AC68B7">
        <w:rPr>
          <w:lang w:bidi="ru-RU"/>
        </w:rPr>
        <w:lastRenderedPageBreak/>
        <w:t>развитие эстетического сознания через освоение художественного наследия народов России и мира, творческой деятельности эстетического характера.</w:t>
      </w:r>
    </w:p>
    <w:p w:rsidR="00AC68B7" w:rsidRPr="00AC68B7" w:rsidRDefault="00AC68B7" w:rsidP="00AC68B7">
      <w:pPr>
        <w:numPr>
          <w:ilvl w:val="0"/>
          <w:numId w:val="3"/>
        </w:numPr>
        <w:rPr>
          <w:lang w:bidi="ru-RU"/>
        </w:rPr>
      </w:pPr>
      <w:bookmarkStart w:id="40" w:name="bookmark39"/>
      <w:bookmarkEnd w:id="40"/>
      <w:r w:rsidRPr="00AC68B7">
        <w:rPr>
          <w:lang w:bidi="ru-RU"/>
        </w:rPr>
        <w:t>усвоение правил индивидуального и коллективного безопасного поведения в чрезвычайных ситуациях, угрожающих жизни и здоровью лю</w:t>
      </w:r>
      <w:r w:rsidRPr="00AC68B7">
        <w:rPr>
          <w:lang w:bidi="ru-RU"/>
        </w:rPr>
        <w:softHyphen/>
        <w:t>дей, правил поведения на транспорте и на дорогах;</w:t>
      </w:r>
    </w:p>
    <w:p w:rsidR="00AC68B7" w:rsidRPr="00AC68B7" w:rsidRDefault="00AC68B7" w:rsidP="00AC68B7">
      <w:pPr>
        <w:numPr>
          <w:ilvl w:val="0"/>
          <w:numId w:val="3"/>
        </w:numPr>
        <w:rPr>
          <w:lang w:bidi="ru-RU"/>
        </w:rPr>
      </w:pPr>
      <w:bookmarkStart w:id="41" w:name="bookmark40"/>
      <w:bookmarkEnd w:id="41"/>
      <w:r w:rsidRPr="00AC68B7">
        <w:rPr>
          <w:lang w:bidi="ru-RU"/>
        </w:rPr>
        <w:t>формирование понимания ценности здорового и безопасного образа жизни;</w:t>
      </w:r>
    </w:p>
    <w:p w:rsidR="00AC68B7" w:rsidRPr="00AC68B7" w:rsidRDefault="00AC68B7" w:rsidP="00AC68B7">
      <w:pPr>
        <w:numPr>
          <w:ilvl w:val="0"/>
          <w:numId w:val="3"/>
        </w:numPr>
        <w:rPr>
          <w:lang w:bidi="ru-RU"/>
        </w:rPr>
      </w:pPr>
      <w:bookmarkStart w:id="42" w:name="bookmark41"/>
      <w:bookmarkEnd w:id="42"/>
      <w:r w:rsidRPr="00AC68B7">
        <w:rPr>
          <w:lang w:bidi="ru-RU"/>
        </w:rPr>
        <w:t>усвоение гуманистических, демократических и традиционных ценностей многонационального российского общества; воспитание чувства ответственности и долга перед Родиной;</w:t>
      </w:r>
    </w:p>
    <w:p w:rsidR="00AC68B7" w:rsidRPr="00AC68B7" w:rsidRDefault="00AC68B7" w:rsidP="00AC68B7">
      <w:pPr>
        <w:numPr>
          <w:ilvl w:val="0"/>
          <w:numId w:val="3"/>
        </w:numPr>
        <w:rPr>
          <w:lang w:bidi="ru-RU"/>
        </w:rPr>
      </w:pPr>
      <w:bookmarkStart w:id="43" w:name="bookmark42"/>
      <w:bookmarkEnd w:id="43"/>
      <w:r w:rsidRPr="00AC68B7">
        <w:rPr>
          <w:lang w:bidi="ru-RU"/>
        </w:rPr>
        <w:t>формирование ответственного отношения к учению, готовности и способности обучающихся к саморазвитию и самообразованию на основе мотивации к обучению и познанию, осознанному выбору и построению дальнейшей индивидуальной траектории образования на базе ориен</w:t>
      </w:r>
      <w:r w:rsidRPr="00AC68B7">
        <w:rPr>
          <w:lang w:bidi="ru-RU"/>
        </w:rPr>
        <w:softHyphen/>
        <w:t>тировки в мире профессий и профессиональных предпочтений с учётом устойчивых познавательных интересов;</w:t>
      </w:r>
    </w:p>
    <w:p w:rsidR="00AC68B7" w:rsidRPr="00AC68B7" w:rsidRDefault="00AC68B7" w:rsidP="00AC68B7">
      <w:pPr>
        <w:numPr>
          <w:ilvl w:val="0"/>
          <w:numId w:val="3"/>
        </w:numPr>
        <w:rPr>
          <w:lang w:bidi="ru-RU"/>
        </w:rPr>
      </w:pPr>
      <w:bookmarkStart w:id="44" w:name="bookmark43"/>
      <w:bookmarkEnd w:id="44"/>
      <w:r w:rsidRPr="00AC68B7">
        <w:rPr>
          <w:lang w:bidi="ru-RU"/>
        </w:rPr>
        <w:t>формирование целостного мировоззрения, соответствующего современному уровню развития науки и общественной практике, учитывающе</w:t>
      </w:r>
      <w:r w:rsidRPr="00AC68B7">
        <w:rPr>
          <w:lang w:bidi="ru-RU"/>
        </w:rPr>
        <w:softHyphen/>
        <w:t>го социальное, культурное, языковое, духовное многообразие современного мира;</w:t>
      </w:r>
    </w:p>
    <w:p w:rsidR="00AC68B7" w:rsidRPr="00AC68B7" w:rsidRDefault="00AC68B7" w:rsidP="00AC68B7">
      <w:pPr>
        <w:numPr>
          <w:ilvl w:val="0"/>
          <w:numId w:val="3"/>
        </w:numPr>
        <w:rPr>
          <w:lang w:bidi="ru-RU"/>
        </w:rPr>
      </w:pPr>
      <w:bookmarkStart w:id="45" w:name="bookmark44"/>
      <w:bookmarkEnd w:id="45"/>
      <w:r w:rsidRPr="00AC68B7">
        <w:rPr>
          <w:lang w:bidi="ru-RU"/>
        </w:rPr>
        <w:t>формирование готовности и способности вести диалог с другими людьми и достигать в нём взаимопонимания;</w:t>
      </w:r>
    </w:p>
    <w:p w:rsidR="00AC68B7" w:rsidRPr="00AC68B7" w:rsidRDefault="00AC68B7" w:rsidP="00AC68B7">
      <w:pPr>
        <w:numPr>
          <w:ilvl w:val="0"/>
          <w:numId w:val="3"/>
        </w:numPr>
        <w:rPr>
          <w:lang w:bidi="ru-RU"/>
        </w:rPr>
      </w:pPr>
      <w:bookmarkStart w:id="46" w:name="bookmark45"/>
      <w:bookmarkEnd w:id="46"/>
      <w:r w:rsidRPr="00AC68B7">
        <w:rPr>
          <w:lang w:bidi="ru-RU"/>
        </w:rPr>
        <w:t>освоение социальных норм, правил поведения, ролей и форм социальной жизни в группах и сообществах, включая взрослые и социальные сообщества;</w:t>
      </w:r>
    </w:p>
    <w:p w:rsidR="00AC68B7" w:rsidRPr="00AC68B7" w:rsidRDefault="00AC68B7" w:rsidP="00AC68B7">
      <w:pPr>
        <w:numPr>
          <w:ilvl w:val="0"/>
          <w:numId w:val="3"/>
        </w:numPr>
        <w:rPr>
          <w:lang w:bidi="ru-RU"/>
        </w:rPr>
      </w:pPr>
      <w:bookmarkStart w:id="47" w:name="bookmark46"/>
      <w:bookmarkEnd w:id="47"/>
      <w:r w:rsidRPr="00AC68B7">
        <w:rPr>
          <w:lang w:bidi="ru-RU"/>
        </w:rPr>
        <w:t>развитие правового мышления и компетентности в решении моральных проблем на основе личностного выбора, формирование нравствен</w:t>
      </w:r>
      <w:r w:rsidRPr="00AC68B7">
        <w:rPr>
          <w:lang w:bidi="ru-RU"/>
        </w:rPr>
        <w:softHyphen/>
        <w:t>ных чувств и нравственного поведения, осознанного и ответственного отношения к собственным поступкам;</w:t>
      </w:r>
    </w:p>
    <w:p w:rsidR="00AC68B7" w:rsidRPr="00AC68B7" w:rsidRDefault="00AC68B7" w:rsidP="00AC68B7">
      <w:pPr>
        <w:numPr>
          <w:ilvl w:val="0"/>
          <w:numId w:val="3"/>
        </w:numPr>
        <w:rPr>
          <w:lang w:bidi="ru-RU"/>
        </w:rPr>
      </w:pPr>
      <w:bookmarkStart w:id="48" w:name="bookmark47"/>
      <w:bookmarkEnd w:id="48"/>
      <w:r w:rsidRPr="00AC68B7">
        <w:rPr>
          <w:lang w:bidi="ru-RU"/>
        </w:rPr>
        <w:t>формирование коммуникативной компетентности в общении и сотрудничестве со сверстниками, старшими и младшими в процессе образо</w:t>
      </w:r>
      <w:r w:rsidRPr="00AC68B7">
        <w:rPr>
          <w:lang w:bidi="ru-RU"/>
        </w:rPr>
        <w:softHyphen/>
        <w:t>вательной, общественно полезной, учебно-исследовательской, творческой и других видов деятельности;</w:t>
      </w:r>
    </w:p>
    <w:p w:rsidR="00AC68B7" w:rsidRPr="00AC68B7" w:rsidRDefault="00AC68B7" w:rsidP="00AC68B7">
      <w:pPr>
        <w:numPr>
          <w:ilvl w:val="0"/>
          <w:numId w:val="3"/>
        </w:numPr>
        <w:rPr>
          <w:lang w:bidi="ru-RU"/>
        </w:rPr>
      </w:pPr>
      <w:bookmarkStart w:id="49" w:name="bookmark48"/>
      <w:bookmarkEnd w:id="49"/>
      <w:r w:rsidRPr="00AC68B7">
        <w:rPr>
          <w:lang w:bidi="ru-RU"/>
        </w:rPr>
        <w:t>формирование основ экологической культуры на основе признания ценности жизни во всех её проявлениях и необходимости ответственно</w:t>
      </w:r>
      <w:r w:rsidRPr="00AC68B7">
        <w:rPr>
          <w:lang w:bidi="ru-RU"/>
        </w:rPr>
        <w:softHyphen/>
        <w:t>го, бережного отношения к окружающей среде;</w:t>
      </w:r>
    </w:p>
    <w:p w:rsidR="00AC68B7" w:rsidRPr="00AC68B7" w:rsidRDefault="00AC68B7" w:rsidP="00AC68B7">
      <w:pPr>
        <w:numPr>
          <w:ilvl w:val="0"/>
          <w:numId w:val="3"/>
        </w:numPr>
        <w:rPr>
          <w:lang w:bidi="ru-RU"/>
        </w:rPr>
      </w:pPr>
      <w:bookmarkStart w:id="50" w:name="bookmark49"/>
      <w:bookmarkEnd w:id="50"/>
      <w:r w:rsidRPr="00AC68B7">
        <w:rPr>
          <w:lang w:bidi="ru-RU"/>
        </w:rPr>
        <w:t>осознание значения семьи в жизни человека и общества, принятие ценности семейной жизни, уважительное и заботливое отношение к чле</w:t>
      </w:r>
      <w:r w:rsidRPr="00AC68B7">
        <w:rPr>
          <w:lang w:bidi="ru-RU"/>
        </w:rPr>
        <w:softHyphen/>
        <w:t>нам своей семьи;</w:t>
      </w:r>
    </w:p>
    <w:p w:rsidR="00AC68B7" w:rsidRPr="00AC68B7" w:rsidRDefault="00AC68B7" w:rsidP="00AC68B7">
      <w:pPr>
        <w:numPr>
          <w:ilvl w:val="0"/>
          <w:numId w:val="3"/>
        </w:numPr>
        <w:rPr>
          <w:lang w:bidi="ru-RU"/>
        </w:rPr>
      </w:pPr>
      <w:bookmarkStart w:id="51" w:name="bookmark50"/>
      <w:bookmarkEnd w:id="51"/>
      <w:r w:rsidRPr="00AC68B7">
        <w:rPr>
          <w:lang w:bidi="ru-RU"/>
        </w:rPr>
        <w:t>формирование антиэкстремистского мышления и антитеррористического поведения, потребностей соблюдать нормы здорового образа жиз</w:t>
      </w:r>
      <w:r w:rsidRPr="00AC68B7">
        <w:rPr>
          <w:lang w:bidi="ru-RU"/>
        </w:rPr>
        <w:softHyphen/>
        <w:t>ни, осознанно выполнять правила безопасности жизнедеятельности.</w:t>
      </w:r>
    </w:p>
    <w:p w:rsidR="00AC68B7" w:rsidRPr="00AC68B7" w:rsidRDefault="00AC68B7" w:rsidP="00AC68B7">
      <w:pPr>
        <w:rPr>
          <w:lang w:bidi="ru-RU"/>
        </w:rPr>
      </w:pPr>
      <w:r w:rsidRPr="00AC68B7">
        <w:rPr>
          <w:b/>
          <w:bCs/>
          <w:lang w:bidi="ru-RU"/>
        </w:rPr>
        <w:t>Метапредметные результаты:</w:t>
      </w:r>
    </w:p>
    <w:p w:rsidR="00AC68B7" w:rsidRPr="00AC68B7" w:rsidRDefault="00AC68B7" w:rsidP="00AC68B7">
      <w:pPr>
        <w:numPr>
          <w:ilvl w:val="0"/>
          <w:numId w:val="4"/>
        </w:numPr>
        <w:rPr>
          <w:lang w:bidi="ru-RU"/>
        </w:rPr>
      </w:pPr>
      <w:bookmarkStart w:id="52" w:name="bookmark51"/>
      <w:bookmarkEnd w:id="52"/>
      <w:r w:rsidRPr="00AC68B7">
        <w:rPr>
          <w:lang w:bidi="ru-RU"/>
        </w:rPr>
        <w:lastRenderedPageBreak/>
        <w:t>умение самостоятельно определять цели своего обучения, ставить и формулировать для себя новые задачи в учебе и познавательной деятель</w:t>
      </w:r>
      <w:r w:rsidRPr="00AC68B7">
        <w:rPr>
          <w:lang w:bidi="ru-RU"/>
        </w:rPr>
        <w:softHyphen/>
        <w:t>ности, развивать мотивы и интересы своей познавательной деятельности;</w:t>
      </w:r>
    </w:p>
    <w:p w:rsidR="00AC68B7" w:rsidRPr="00AC68B7" w:rsidRDefault="00AC68B7" w:rsidP="00AC68B7">
      <w:pPr>
        <w:numPr>
          <w:ilvl w:val="0"/>
          <w:numId w:val="4"/>
        </w:numPr>
        <w:rPr>
          <w:lang w:bidi="ru-RU"/>
        </w:rPr>
      </w:pPr>
      <w:bookmarkStart w:id="53" w:name="bookmark52"/>
      <w:bookmarkEnd w:id="53"/>
      <w:r w:rsidRPr="00AC68B7">
        <w:rPr>
          <w:lang w:bidi="ru-RU"/>
        </w:rPr>
        <w:t>умение самостоятельно планировать пути достижения целей, в том числе альтернативные, осознанно выбирать наиболее эффективные спо</w:t>
      </w:r>
      <w:r w:rsidRPr="00AC68B7">
        <w:rPr>
          <w:lang w:bidi="ru-RU"/>
        </w:rPr>
        <w:softHyphen/>
        <w:t>собы решения учебных и познавательных задач;</w:t>
      </w:r>
    </w:p>
    <w:p w:rsidR="00AC68B7" w:rsidRPr="00AC68B7" w:rsidRDefault="00AC68B7" w:rsidP="00AC68B7">
      <w:pPr>
        <w:numPr>
          <w:ilvl w:val="0"/>
          <w:numId w:val="4"/>
        </w:numPr>
        <w:rPr>
          <w:lang w:bidi="ru-RU"/>
        </w:rPr>
      </w:pPr>
      <w:bookmarkStart w:id="54" w:name="bookmark53"/>
      <w:bookmarkEnd w:id="54"/>
      <w:r w:rsidRPr="00AC68B7">
        <w:rPr>
          <w:lang w:bidi="ru-RU"/>
        </w:rPr>
        <w:t>умение соотносить свои действия с планируемыми результатами, осуществлять контроль своей деятельности в процессе достижения р езуль- тата, определять способы действий в рамках предложенных условий и требований, корректировать свои действия в соответствии с изменя ю- щейся ситуацией;</w:t>
      </w:r>
    </w:p>
    <w:p w:rsidR="00AC68B7" w:rsidRPr="00AC68B7" w:rsidRDefault="00AC68B7" w:rsidP="00AC68B7">
      <w:pPr>
        <w:numPr>
          <w:ilvl w:val="0"/>
          <w:numId w:val="4"/>
        </w:numPr>
        <w:rPr>
          <w:lang w:bidi="ru-RU"/>
        </w:rPr>
      </w:pPr>
      <w:bookmarkStart w:id="55" w:name="bookmark54"/>
      <w:bookmarkEnd w:id="55"/>
      <w:r w:rsidRPr="00AC68B7">
        <w:rPr>
          <w:lang w:bidi="ru-RU"/>
        </w:rPr>
        <w:t>умение оценивать правильность выполнения учебной задачи, собственные возможности ее решения;</w:t>
      </w:r>
    </w:p>
    <w:p w:rsidR="00AC68B7" w:rsidRPr="00AC68B7" w:rsidRDefault="00AC68B7" w:rsidP="00AC68B7">
      <w:pPr>
        <w:numPr>
          <w:ilvl w:val="0"/>
          <w:numId w:val="4"/>
        </w:numPr>
        <w:rPr>
          <w:lang w:bidi="ru-RU"/>
        </w:rPr>
      </w:pPr>
      <w:bookmarkStart w:id="56" w:name="bookmark55"/>
      <w:bookmarkEnd w:id="56"/>
      <w:r w:rsidRPr="00AC68B7">
        <w:rPr>
          <w:lang w:bidi="ru-RU"/>
        </w:rPr>
        <w:t>владение основами самоконтроля, самооценки, принятия решений и осуществления осознанного выбора в учебной и познавательной дея</w:t>
      </w:r>
      <w:r w:rsidRPr="00AC68B7">
        <w:rPr>
          <w:lang w:bidi="ru-RU"/>
        </w:rPr>
        <w:softHyphen/>
        <w:t>тельности;</w:t>
      </w:r>
    </w:p>
    <w:p w:rsidR="00AC68B7" w:rsidRPr="00AC68B7" w:rsidRDefault="00AC68B7" w:rsidP="00AC68B7">
      <w:pPr>
        <w:numPr>
          <w:ilvl w:val="0"/>
          <w:numId w:val="4"/>
        </w:numPr>
        <w:rPr>
          <w:lang w:bidi="ru-RU"/>
        </w:rPr>
      </w:pPr>
      <w:bookmarkStart w:id="57" w:name="bookmark56"/>
      <w:bookmarkEnd w:id="57"/>
      <w:r w:rsidRPr="00AC68B7">
        <w:rPr>
          <w:lang w:bidi="ru-RU"/>
        </w:rPr>
        <w:t>умение определять понятия, создавать обобщения, устанавливать аналогии, классифицировать, самостоятельно выбирать основания и крите</w:t>
      </w:r>
      <w:r w:rsidRPr="00AC68B7">
        <w:rPr>
          <w:lang w:bidi="ru-RU"/>
        </w:rPr>
        <w:softHyphen/>
        <w:t>рии для классификации, устанавливать причинно-следственные связи, строить логическое рассуждение, умозаключение (индуктивное, де</w:t>
      </w:r>
      <w:r w:rsidRPr="00AC68B7">
        <w:rPr>
          <w:lang w:bidi="ru-RU"/>
        </w:rPr>
        <w:softHyphen/>
        <w:t>дуктивное и по аналогии) и делать выводы;</w:t>
      </w:r>
    </w:p>
    <w:p w:rsidR="00AC68B7" w:rsidRPr="00AC68B7" w:rsidRDefault="00AC68B7" w:rsidP="00AC68B7">
      <w:pPr>
        <w:numPr>
          <w:ilvl w:val="0"/>
          <w:numId w:val="4"/>
        </w:numPr>
        <w:rPr>
          <w:lang w:bidi="ru-RU"/>
        </w:rPr>
      </w:pPr>
      <w:bookmarkStart w:id="58" w:name="bookmark57"/>
      <w:bookmarkEnd w:id="58"/>
      <w:r w:rsidRPr="00AC68B7">
        <w:rPr>
          <w:lang w:bidi="ru-RU"/>
        </w:rPr>
        <w:t>умение создавать, применять и преобразовывать знаки и символы, модели и схемы для решения учебных и познавательных задач;</w:t>
      </w:r>
    </w:p>
    <w:p w:rsidR="00AC68B7" w:rsidRPr="00AC68B7" w:rsidRDefault="00AC68B7" w:rsidP="00AC68B7">
      <w:pPr>
        <w:numPr>
          <w:ilvl w:val="0"/>
          <w:numId w:val="4"/>
        </w:numPr>
        <w:rPr>
          <w:lang w:bidi="ru-RU"/>
        </w:rPr>
      </w:pPr>
      <w:bookmarkStart w:id="59" w:name="bookmark58"/>
      <w:bookmarkEnd w:id="59"/>
      <w:r w:rsidRPr="00AC68B7">
        <w:rPr>
          <w:lang w:bidi="ru-RU"/>
        </w:rPr>
        <w:t>смысловое чтение;</w:t>
      </w:r>
    </w:p>
    <w:p w:rsidR="00AC68B7" w:rsidRPr="00AC68B7" w:rsidRDefault="00AC68B7" w:rsidP="00AC68B7">
      <w:pPr>
        <w:numPr>
          <w:ilvl w:val="0"/>
          <w:numId w:val="4"/>
        </w:numPr>
        <w:rPr>
          <w:lang w:bidi="ru-RU"/>
        </w:rPr>
      </w:pPr>
      <w:bookmarkStart w:id="60" w:name="bookmark59"/>
      <w:bookmarkEnd w:id="60"/>
      <w:r w:rsidRPr="00AC68B7">
        <w:rPr>
          <w:lang w:bidi="ru-RU"/>
        </w:rPr>
        <w:t>умение организовывать учебное сотрудничество и совместную деятельность с учителем и сверстниками; работать индивидуально и в группе: находить общее решение и разрешать конфликты на основе согласования позиций и учета интересов; формулировать, аргументировать и от</w:t>
      </w:r>
      <w:r w:rsidRPr="00AC68B7">
        <w:rPr>
          <w:lang w:bidi="ru-RU"/>
        </w:rPr>
        <w:softHyphen/>
        <w:t>стаивать свое мнение;</w:t>
      </w:r>
    </w:p>
    <w:p w:rsidR="00AC68B7" w:rsidRPr="00AC68B7" w:rsidRDefault="00AC68B7" w:rsidP="00AC68B7">
      <w:pPr>
        <w:numPr>
          <w:ilvl w:val="0"/>
          <w:numId w:val="4"/>
        </w:numPr>
        <w:rPr>
          <w:lang w:bidi="ru-RU"/>
        </w:rPr>
      </w:pPr>
      <w:bookmarkStart w:id="61" w:name="bookmark60"/>
      <w:bookmarkEnd w:id="61"/>
      <w:r w:rsidRPr="00AC68B7">
        <w:rPr>
          <w:lang w:bidi="ru-RU"/>
        </w:rPr>
        <w:t>умение осознанно использовать речевые средства в соответствии с задачей коммуникации для выражения своих чувств, мыслей и потребно</w:t>
      </w:r>
      <w:r w:rsidRPr="00AC68B7">
        <w:rPr>
          <w:lang w:bidi="ru-RU"/>
        </w:rPr>
        <w:softHyphen/>
        <w:t>стей; планирования и регуляции своей деятельности; владение устной и письменной речью, монологической контекстной речью;</w:t>
      </w:r>
    </w:p>
    <w:p w:rsidR="00AC68B7" w:rsidRPr="00AC68B7" w:rsidRDefault="00AC68B7" w:rsidP="00AC68B7">
      <w:pPr>
        <w:numPr>
          <w:ilvl w:val="0"/>
          <w:numId w:val="4"/>
        </w:numPr>
        <w:rPr>
          <w:lang w:bidi="ru-RU"/>
        </w:rPr>
      </w:pPr>
      <w:bookmarkStart w:id="62" w:name="bookmark61"/>
      <w:bookmarkEnd w:id="62"/>
      <w:r w:rsidRPr="00AC68B7">
        <w:rPr>
          <w:lang w:bidi="ru-RU"/>
        </w:rPr>
        <w:t>формирование и развитие компетентности в области использования информационно-коммуникационных технологий (далее ИКТ - компе</w:t>
      </w:r>
      <w:r w:rsidRPr="00AC68B7">
        <w:rPr>
          <w:lang w:bidi="ru-RU"/>
        </w:rPr>
        <w:softHyphen/>
        <w:t>тенции); развитие мотивации к овладению культурой активного пользования словарями и другими поисковыми системами;</w:t>
      </w:r>
    </w:p>
    <w:p w:rsidR="00AC68B7" w:rsidRPr="00AC68B7" w:rsidRDefault="00AC68B7" w:rsidP="00AC68B7">
      <w:pPr>
        <w:numPr>
          <w:ilvl w:val="0"/>
          <w:numId w:val="4"/>
        </w:numPr>
        <w:rPr>
          <w:lang w:bidi="ru-RU"/>
        </w:rPr>
      </w:pPr>
      <w:bookmarkStart w:id="63" w:name="bookmark62"/>
      <w:bookmarkEnd w:id="63"/>
      <w:r w:rsidRPr="00AC68B7">
        <w:rPr>
          <w:lang w:bidi="ru-RU"/>
        </w:rPr>
        <w:t>формирование и развитие экологического мышления, умение применять его в познавательной, коммуникативной, социальной практике и профессиональной ориентации.</w:t>
      </w:r>
    </w:p>
    <w:p w:rsidR="00AC68B7" w:rsidRPr="00AC68B7" w:rsidRDefault="00AC68B7" w:rsidP="00AC68B7">
      <w:pPr>
        <w:numPr>
          <w:ilvl w:val="0"/>
          <w:numId w:val="4"/>
        </w:numPr>
        <w:rPr>
          <w:lang w:bidi="ru-RU"/>
        </w:rPr>
      </w:pPr>
      <w:bookmarkStart w:id="64" w:name="bookmark63"/>
      <w:bookmarkEnd w:id="64"/>
      <w:r w:rsidRPr="00AC68B7">
        <w:rPr>
          <w:lang w:bidi="ru-RU"/>
        </w:rPr>
        <w:t>умение самостоятельно определять цели своего обучения, ставить и формулировать для себя новые задачи в учёбе и познавательной дея</w:t>
      </w:r>
      <w:r w:rsidRPr="00AC68B7">
        <w:rPr>
          <w:lang w:bidi="ru-RU"/>
        </w:rPr>
        <w:softHyphen/>
        <w:t>тельности, развивать мотивы и интересы своей познавательной деятельности;</w:t>
      </w:r>
    </w:p>
    <w:p w:rsidR="00AC68B7" w:rsidRPr="00AC68B7" w:rsidRDefault="00AC68B7" w:rsidP="00AC68B7">
      <w:pPr>
        <w:numPr>
          <w:ilvl w:val="0"/>
          <w:numId w:val="4"/>
        </w:numPr>
        <w:rPr>
          <w:lang w:bidi="ru-RU"/>
        </w:rPr>
      </w:pPr>
      <w:bookmarkStart w:id="65" w:name="bookmark64"/>
      <w:bookmarkEnd w:id="65"/>
      <w:r w:rsidRPr="00AC68B7">
        <w:rPr>
          <w:lang w:bidi="ru-RU"/>
        </w:rPr>
        <w:t>умение самостоятельно планировать пути достижения целей защищённости, в том числе альтернативные, осознанно выбирать наиболее эф</w:t>
      </w:r>
      <w:r w:rsidRPr="00AC68B7">
        <w:rPr>
          <w:lang w:bidi="ru-RU"/>
        </w:rPr>
        <w:softHyphen/>
        <w:t>фективные способы решения учебных и познавательных задач;</w:t>
      </w:r>
    </w:p>
    <w:p w:rsidR="00AC68B7" w:rsidRPr="00AC68B7" w:rsidRDefault="00AC68B7" w:rsidP="00AC68B7">
      <w:pPr>
        <w:numPr>
          <w:ilvl w:val="0"/>
          <w:numId w:val="4"/>
        </w:numPr>
        <w:rPr>
          <w:lang w:bidi="ru-RU"/>
        </w:rPr>
      </w:pPr>
      <w:bookmarkStart w:id="66" w:name="bookmark65"/>
      <w:bookmarkEnd w:id="66"/>
      <w:r w:rsidRPr="00AC68B7">
        <w:rPr>
          <w:lang w:bidi="ru-RU"/>
        </w:rPr>
        <w:lastRenderedPageBreak/>
        <w:t>умение соотносить свои действия с планируемыми результатами курса, осуществлять контроль своей деятельности в процессе достижения результата, определять способы действий в опасных и чрезвычайных ситуациях в рамках предложенных условий и требований, корректиро</w:t>
      </w:r>
      <w:r w:rsidRPr="00AC68B7">
        <w:rPr>
          <w:lang w:bidi="ru-RU"/>
        </w:rPr>
        <w:softHyphen/>
        <w:t>вать свои действия в соответствии с изменяющейся ситуацией;</w:t>
      </w:r>
    </w:p>
    <w:p w:rsidR="00AC68B7" w:rsidRPr="00AC68B7" w:rsidRDefault="00AC68B7" w:rsidP="00AC68B7">
      <w:pPr>
        <w:numPr>
          <w:ilvl w:val="0"/>
          <w:numId w:val="4"/>
        </w:numPr>
        <w:rPr>
          <w:lang w:bidi="ru-RU"/>
        </w:rPr>
      </w:pPr>
      <w:bookmarkStart w:id="67" w:name="bookmark66"/>
      <w:bookmarkEnd w:id="67"/>
      <w:r w:rsidRPr="00AC68B7">
        <w:rPr>
          <w:lang w:bidi="ru-RU"/>
        </w:rPr>
        <w:t>умение оценивать правильность выполнения учебной задачи в области безопасности жизнедеятельности, собственные возможности её реше</w:t>
      </w:r>
      <w:r w:rsidRPr="00AC68B7">
        <w:rPr>
          <w:lang w:bidi="ru-RU"/>
        </w:rPr>
        <w:softHyphen/>
        <w:t>ния;</w:t>
      </w:r>
    </w:p>
    <w:p w:rsidR="00AC68B7" w:rsidRPr="00AC68B7" w:rsidRDefault="00AC68B7" w:rsidP="00AC68B7">
      <w:pPr>
        <w:numPr>
          <w:ilvl w:val="0"/>
          <w:numId w:val="4"/>
        </w:numPr>
        <w:rPr>
          <w:lang w:bidi="ru-RU"/>
        </w:rPr>
      </w:pPr>
      <w:bookmarkStart w:id="68" w:name="bookmark67"/>
      <w:bookmarkEnd w:id="68"/>
      <w:r w:rsidRPr="00AC68B7">
        <w:rPr>
          <w:lang w:bidi="ru-RU"/>
        </w:rPr>
        <w:t>владение основами самоконтроля, самооценки, принятия решений и осуществления осознанного выбора в учебной и познавательной дея</w:t>
      </w:r>
      <w:r w:rsidRPr="00AC68B7">
        <w:rPr>
          <w:lang w:bidi="ru-RU"/>
        </w:rPr>
        <w:softHyphen/>
        <w:t>тельности;</w:t>
      </w:r>
    </w:p>
    <w:p w:rsidR="00AC68B7" w:rsidRPr="00AC68B7" w:rsidRDefault="00AC68B7" w:rsidP="00AC68B7">
      <w:pPr>
        <w:numPr>
          <w:ilvl w:val="0"/>
          <w:numId w:val="4"/>
        </w:numPr>
        <w:rPr>
          <w:lang w:bidi="ru-RU"/>
        </w:rPr>
      </w:pPr>
      <w:bookmarkStart w:id="69" w:name="bookmark68"/>
      <w:bookmarkEnd w:id="69"/>
      <w:r w:rsidRPr="00AC68B7">
        <w:rPr>
          <w:lang w:bidi="ru-RU"/>
        </w:rPr>
        <w:t>умение определять понятия, создавать обобщения, устанавливать аналогии, классифицировать, самостоятельно выбирать основания и крите</w:t>
      </w:r>
      <w:r w:rsidRPr="00AC68B7">
        <w:rPr>
          <w:lang w:bidi="ru-RU"/>
        </w:rPr>
        <w:softHyphen/>
      </w:r>
    </w:p>
    <w:p w:rsidR="00AC68B7" w:rsidRPr="00AC68B7" w:rsidRDefault="00AC68B7" w:rsidP="00AC68B7">
      <w:pPr>
        <w:rPr>
          <w:lang w:bidi="ru-RU"/>
        </w:rPr>
      </w:pPr>
      <w:r w:rsidRPr="00AC68B7">
        <w:rPr>
          <w:lang w:bidi="ru-RU"/>
        </w:rPr>
        <w:t>рии (например, для классификации опасных и чрезвычайных ситуаций, видов террористической и экстремистской деятельности), устанавли</w:t>
      </w:r>
      <w:r w:rsidRPr="00AC68B7">
        <w:rPr>
          <w:lang w:bidi="ru-RU"/>
        </w:rPr>
        <w:softHyphen/>
        <w:t>вать</w:t>
      </w:r>
      <w:r w:rsidRPr="00AC68B7">
        <w:rPr>
          <w:lang w:bidi="ru-RU"/>
        </w:rPr>
        <w:tab/>
        <w:t>причинно-следственные</w:t>
      </w:r>
      <w:r w:rsidRPr="00AC68B7">
        <w:rPr>
          <w:lang w:bidi="ru-RU"/>
        </w:rPr>
        <w:tab/>
        <w:t>связи,</w:t>
      </w:r>
      <w:r w:rsidRPr="00AC68B7">
        <w:rPr>
          <w:lang w:bidi="ru-RU"/>
        </w:rPr>
        <w:tab/>
        <w:t>строить</w:t>
      </w:r>
      <w:r w:rsidRPr="00AC68B7">
        <w:rPr>
          <w:lang w:bidi="ru-RU"/>
        </w:rPr>
        <w:tab/>
        <w:t>логическое</w:t>
      </w:r>
      <w:r w:rsidRPr="00AC68B7">
        <w:rPr>
          <w:lang w:bidi="ru-RU"/>
        </w:rPr>
        <w:tab/>
        <w:t>рассуждение,</w:t>
      </w:r>
      <w:r w:rsidRPr="00AC68B7">
        <w:rPr>
          <w:lang w:bidi="ru-RU"/>
        </w:rPr>
        <w:tab/>
        <w:t>умо</w:t>
      </w:r>
      <w:r w:rsidRPr="00AC68B7">
        <w:rPr>
          <w:lang w:bidi="ru-RU"/>
        </w:rPr>
        <w:softHyphen/>
      </w:r>
    </w:p>
    <w:p w:rsidR="00AC68B7" w:rsidRPr="00AC68B7" w:rsidRDefault="00AC68B7" w:rsidP="00AC68B7">
      <w:pPr>
        <w:rPr>
          <w:lang w:bidi="ru-RU"/>
        </w:rPr>
      </w:pPr>
      <w:r w:rsidRPr="00AC68B7">
        <w:rPr>
          <w:lang w:bidi="ru-RU"/>
        </w:rPr>
        <w:t>заключение (индуктивное, дедуктивное и по аналогии) и делать выводы;</w:t>
      </w:r>
    </w:p>
    <w:p w:rsidR="00AC68B7" w:rsidRPr="00AC68B7" w:rsidRDefault="00AC68B7" w:rsidP="00AC68B7">
      <w:pPr>
        <w:numPr>
          <w:ilvl w:val="0"/>
          <w:numId w:val="4"/>
        </w:numPr>
        <w:rPr>
          <w:lang w:bidi="ru-RU"/>
        </w:rPr>
      </w:pPr>
      <w:bookmarkStart w:id="70" w:name="bookmark69"/>
      <w:bookmarkEnd w:id="70"/>
      <w:r w:rsidRPr="00AC68B7">
        <w:rPr>
          <w:lang w:bidi="ru-RU"/>
        </w:rPr>
        <w:t>умение создавать, применять и преобразовывать знаки и символы, модели и схемы для решения учебных и познавательных задач;</w:t>
      </w:r>
    </w:p>
    <w:p w:rsidR="00AC68B7" w:rsidRPr="00AC68B7" w:rsidRDefault="00AC68B7" w:rsidP="00AC68B7">
      <w:pPr>
        <w:numPr>
          <w:ilvl w:val="0"/>
          <w:numId w:val="4"/>
        </w:numPr>
        <w:rPr>
          <w:lang w:bidi="ru-RU"/>
        </w:rPr>
      </w:pPr>
      <w:bookmarkStart w:id="71" w:name="bookmark70"/>
      <w:bookmarkEnd w:id="71"/>
      <w:r w:rsidRPr="00AC68B7">
        <w:rPr>
          <w:lang w:bidi="ru-RU"/>
        </w:rPr>
        <w:t>умение организовывать учебное сотрудничество и совместную деятельность с учителем и сверстниками; работать индивидуально и в группе: находить общее решение и разрешать конфликты на основе согласования позиций и учёта интересов; формулировать, аргументировать и от</w:t>
      </w:r>
      <w:r w:rsidRPr="00AC68B7">
        <w:rPr>
          <w:lang w:bidi="ru-RU"/>
        </w:rPr>
        <w:softHyphen/>
        <w:t>стаивать своё мнение;</w:t>
      </w:r>
    </w:p>
    <w:p w:rsidR="00AC68B7" w:rsidRPr="00AC68B7" w:rsidRDefault="00AC68B7" w:rsidP="00AC68B7">
      <w:pPr>
        <w:numPr>
          <w:ilvl w:val="0"/>
          <w:numId w:val="4"/>
        </w:numPr>
        <w:rPr>
          <w:lang w:bidi="ru-RU"/>
        </w:rPr>
      </w:pPr>
      <w:bookmarkStart w:id="72" w:name="bookmark71"/>
      <w:bookmarkEnd w:id="72"/>
      <w:r w:rsidRPr="00AC68B7">
        <w:rPr>
          <w:lang w:bidi="ru-RU"/>
        </w:rPr>
        <w:t>формирование и развитие компетентности в области использования информационно-коммуникационных технологий;</w:t>
      </w:r>
    </w:p>
    <w:p w:rsidR="00AC68B7" w:rsidRPr="00AC68B7" w:rsidRDefault="00AC68B7" w:rsidP="00AC68B7">
      <w:pPr>
        <w:numPr>
          <w:ilvl w:val="0"/>
          <w:numId w:val="4"/>
        </w:numPr>
        <w:rPr>
          <w:lang w:bidi="ru-RU"/>
        </w:rPr>
      </w:pPr>
      <w:bookmarkStart w:id="73" w:name="bookmark72"/>
      <w:bookmarkEnd w:id="73"/>
      <w:r w:rsidRPr="00AC68B7">
        <w:rPr>
          <w:lang w:bidi="ru-RU"/>
        </w:rPr>
        <w:t>освоение приёмов действий в опасных и чрезвычайных ситуациях природного, техногенного и социального характера, в том числе оказание первой помощи пострадавшим;</w:t>
      </w:r>
    </w:p>
    <w:p w:rsidR="00AC68B7" w:rsidRPr="00AC68B7" w:rsidRDefault="00AC68B7" w:rsidP="00AC68B7">
      <w:pPr>
        <w:numPr>
          <w:ilvl w:val="0"/>
          <w:numId w:val="4"/>
        </w:numPr>
        <w:rPr>
          <w:lang w:bidi="ru-RU"/>
        </w:rPr>
      </w:pPr>
      <w:bookmarkStart w:id="74" w:name="bookmark73"/>
      <w:bookmarkEnd w:id="74"/>
      <w:r w:rsidRPr="00AC68B7">
        <w:rPr>
          <w:lang w:bidi="ru-RU"/>
        </w:rPr>
        <w:t>формирование умений взаимодействовать с окружающими, выполнять различные социальные роли во время и при ликвидации последствий чрезвычайных ситуаций.</w:t>
      </w:r>
    </w:p>
    <w:p w:rsidR="00AC68B7" w:rsidRPr="00AC68B7" w:rsidRDefault="00AC68B7" w:rsidP="00AC68B7">
      <w:pPr>
        <w:rPr>
          <w:lang w:bidi="ru-RU"/>
        </w:rPr>
      </w:pPr>
      <w:r w:rsidRPr="00AC68B7">
        <w:rPr>
          <w:b/>
          <w:bCs/>
          <w:lang w:bidi="ru-RU"/>
        </w:rPr>
        <w:t>Предметные результаты:</w:t>
      </w:r>
    </w:p>
    <w:p w:rsidR="00AC68B7" w:rsidRPr="00AC68B7" w:rsidRDefault="00AC68B7" w:rsidP="00AC68B7">
      <w:pPr>
        <w:numPr>
          <w:ilvl w:val="0"/>
          <w:numId w:val="5"/>
        </w:numPr>
        <w:rPr>
          <w:lang w:bidi="ru-RU"/>
        </w:rPr>
      </w:pPr>
      <w:bookmarkStart w:id="75" w:name="bookmark74"/>
      <w:bookmarkEnd w:id="75"/>
      <w:r w:rsidRPr="00AC68B7">
        <w:rPr>
          <w:lang w:bidi="ru-RU"/>
        </w:rPr>
        <w:t>формирование современной культуры безопасности жизнедеятельности на основе понимания необходимости защиты личности, общества и государства посредством осознания значимости безопасного поведения в условиях чрезвычайных ситуаций природного, техногенного и социально</w:t>
      </w:r>
      <w:r w:rsidRPr="00AC68B7">
        <w:rPr>
          <w:lang w:bidi="ru-RU"/>
        </w:rPr>
        <w:softHyphen/>
        <w:t>го характера;</w:t>
      </w:r>
    </w:p>
    <w:p w:rsidR="00AC68B7" w:rsidRPr="00AC68B7" w:rsidRDefault="00AC68B7" w:rsidP="00AC68B7">
      <w:pPr>
        <w:numPr>
          <w:ilvl w:val="0"/>
          <w:numId w:val="5"/>
        </w:numPr>
        <w:rPr>
          <w:lang w:bidi="ru-RU"/>
        </w:rPr>
      </w:pPr>
      <w:bookmarkStart w:id="76" w:name="bookmark75"/>
      <w:bookmarkEnd w:id="76"/>
      <w:r w:rsidRPr="00AC68B7">
        <w:rPr>
          <w:lang w:bidi="ru-RU"/>
        </w:rPr>
        <w:t>формирование убеждения в необходимости безопасного и здорового образа жизни;</w:t>
      </w:r>
    </w:p>
    <w:p w:rsidR="00AC68B7" w:rsidRPr="00AC68B7" w:rsidRDefault="00AC68B7" w:rsidP="00AC68B7">
      <w:pPr>
        <w:numPr>
          <w:ilvl w:val="0"/>
          <w:numId w:val="5"/>
        </w:numPr>
        <w:rPr>
          <w:lang w:bidi="ru-RU"/>
        </w:rPr>
      </w:pPr>
      <w:bookmarkStart w:id="77" w:name="bookmark76"/>
      <w:bookmarkEnd w:id="77"/>
      <w:r w:rsidRPr="00AC68B7">
        <w:rPr>
          <w:lang w:bidi="ru-RU"/>
        </w:rPr>
        <w:t>понимание личной и общественной значимости современной культуры безопасности жизнедеятельности;</w:t>
      </w:r>
    </w:p>
    <w:p w:rsidR="00AC68B7" w:rsidRPr="00AC68B7" w:rsidRDefault="00AC68B7" w:rsidP="00AC68B7">
      <w:pPr>
        <w:numPr>
          <w:ilvl w:val="0"/>
          <w:numId w:val="5"/>
        </w:numPr>
        <w:rPr>
          <w:lang w:bidi="ru-RU"/>
        </w:rPr>
      </w:pPr>
      <w:bookmarkStart w:id="78" w:name="bookmark77"/>
      <w:bookmarkEnd w:id="78"/>
      <w:r w:rsidRPr="00AC68B7">
        <w:rPr>
          <w:lang w:bidi="ru-RU"/>
        </w:rPr>
        <w:lastRenderedPageBreak/>
        <w:t>понимание роли государства и действующего законодательства в обеспечении национальной безопасности и защиты населения от опасных и чрезвычайных ситуаций природного, техногенного и социального характера, в том числе от экстремизма и терроризма;</w:t>
      </w:r>
    </w:p>
    <w:p w:rsidR="00AC68B7" w:rsidRPr="00AC68B7" w:rsidRDefault="00AC68B7" w:rsidP="00AC68B7">
      <w:pPr>
        <w:numPr>
          <w:ilvl w:val="0"/>
          <w:numId w:val="5"/>
        </w:numPr>
        <w:rPr>
          <w:lang w:bidi="ru-RU"/>
        </w:rPr>
      </w:pPr>
      <w:bookmarkStart w:id="79" w:name="bookmark78"/>
      <w:bookmarkEnd w:id="79"/>
      <w:r w:rsidRPr="00AC68B7">
        <w:rPr>
          <w:lang w:bidi="ru-RU"/>
        </w:rPr>
        <w:t>понимание необходимости подготовки граждан к защите Отечества;</w:t>
      </w:r>
    </w:p>
    <w:p w:rsidR="00AC68B7" w:rsidRPr="00AC68B7" w:rsidRDefault="00AC68B7" w:rsidP="00AC68B7">
      <w:pPr>
        <w:numPr>
          <w:ilvl w:val="0"/>
          <w:numId w:val="5"/>
        </w:numPr>
        <w:rPr>
          <w:lang w:bidi="ru-RU"/>
        </w:rPr>
      </w:pPr>
      <w:bookmarkStart w:id="80" w:name="bookmark79"/>
      <w:bookmarkEnd w:id="80"/>
      <w:r w:rsidRPr="00AC68B7">
        <w:rPr>
          <w:lang w:bidi="ru-RU"/>
        </w:rPr>
        <w:t>формирование установки на здоровый образ жизни, исключающий употребление алкоголя, наркотиков, курение и нанесение иного вреда здоровью;</w:t>
      </w:r>
    </w:p>
    <w:p w:rsidR="00AC68B7" w:rsidRPr="00AC68B7" w:rsidRDefault="00AC68B7" w:rsidP="00AC68B7">
      <w:pPr>
        <w:numPr>
          <w:ilvl w:val="0"/>
          <w:numId w:val="5"/>
        </w:numPr>
        <w:rPr>
          <w:lang w:bidi="ru-RU"/>
        </w:rPr>
      </w:pPr>
      <w:bookmarkStart w:id="81" w:name="bookmark80"/>
      <w:bookmarkEnd w:id="81"/>
      <w:r w:rsidRPr="00AC68B7">
        <w:rPr>
          <w:lang w:bidi="ru-RU"/>
        </w:rPr>
        <w:t>формирование антиэкстремистской и антитеррористической личностной позиции;</w:t>
      </w:r>
    </w:p>
    <w:p w:rsidR="00AC68B7" w:rsidRPr="00AC68B7" w:rsidRDefault="00AC68B7" w:rsidP="00AC68B7">
      <w:pPr>
        <w:numPr>
          <w:ilvl w:val="0"/>
          <w:numId w:val="5"/>
        </w:numPr>
        <w:rPr>
          <w:lang w:bidi="ru-RU"/>
        </w:rPr>
      </w:pPr>
      <w:bookmarkStart w:id="82" w:name="bookmark81"/>
      <w:bookmarkEnd w:id="82"/>
      <w:r w:rsidRPr="00AC68B7">
        <w:rPr>
          <w:lang w:bidi="ru-RU"/>
        </w:rPr>
        <w:t>понимание необходимости сохранения природы и окружающей среды для полноценной жизни человека;</w:t>
      </w:r>
    </w:p>
    <w:p w:rsidR="00AC68B7" w:rsidRPr="00AC68B7" w:rsidRDefault="00AC68B7" w:rsidP="00AC68B7">
      <w:pPr>
        <w:numPr>
          <w:ilvl w:val="0"/>
          <w:numId w:val="5"/>
        </w:numPr>
        <w:rPr>
          <w:lang w:bidi="ru-RU"/>
        </w:rPr>
      </w:pPr>
      <w:bookmarkStart w:id="83" w:name="bookmark82"/>
      <w:bookmarkEnd w:id="83"/>
      <w:r w:rsidRPr="00AC68B7">
        <w:rPr>
          <w:lang w:bidi="ru-RU"/>
        </w:rPr>
        <w:t>знание основных опасных и чрезвычайных ситуаций природного, техногенного и социального характера, включая экстремизм и терроризм, и их последствий для личности, общества и государства;</w:t>
      </w:r>
    </w:p>
    <w:p w:rsidR="00AC68B7" w:rsidRPr="00AC68B7" w:rsidRDefault="00AC68B7" w:rsidP="00AC68B7">
      <w:pPr>
        <w:numPr>
          <w:ilvl w:val="0"/>
          <w:numId w:val="5"/>
        </w:numPr>
        <w:rPr>
          <w:lang w:bidi="ru-RU"/>
        </w:rPr>
      </w:pPr>
      <w:bookmarkStart w:id="84" w:name="bookmark83"/>
      <w:bookmarkEnd w:id="84"/>
      <w:r w:rsidRPr="00AC68B7">
        <w:rPr>
          <w:lang w:bidi="ru-RU"/>
        </w:rPr>
        <w:t>знание и умение применять меры безопасности и правила поведения в условиях опасных и чрезвычайных ситуаций;</w:t>
      </w:r>
    </w:p>
    <w:p w:rsidR="00AC68B7" w:rsidRPr="00AC68B7" w:rsidRDefault="00AC68B7" w:rsidP="00AC68B7">
      <w:pPr>
        <w:numPr>
          <w:ilvl w:val="0"/>
          <w:numId w:val="5"/>
        </w:numPr>
        <w:rPr>
          <w:lang w:bidi="ru-RU"/>
        </w:rPr>
      </w:pPr>
      <w:bookmarkStart w:id="85" w:name="bookmark84"/>
      <w:bookmarkEnd w:id="85"/>
      <w:r w:rsidRPr="00AC68B7">
        <w:rPr>
          <w:lang w:bidi="ru-RU"/>
        </w:rPr>
        <w:t>умение оказать первую помощь пострадавшим;</w:t>
      </w:r>
    </w:p>
    <w:p w:rsidR="00AC68B7" w:rsidRPr="00AC68B7" w:rsidRDefault="00AC68B7" w:rsidP="00AC68B7">
      <w:pPr>
        <w:numPr>
          <w:ilvl w:val="0"/>
          <w:numId w:val="5"/>
        </w:numPr>
        <w:rPr>
          <w:lang w:bidi="ru-RU"/>
        </w:rPr>
      </w:pPr>
      <w:bookmarkStart w:id="86" w:name="bookmark85"/>
      <w:bookmarkEnd w:id="86"/>
      <w:r w:rsidRPr="00AC68B7">
        <w:rPr>
          <w:lang w:bidi="ru-RU"/>
        </w:rPr>
        <w:t>умение предвидеть возникновение опасных ситуаций по характерным признакам их проявления, а также на основе информации, получае</w:t>
      </w:r>
      <w:r w:rsidRPr="00AC68B7">
        <w:rPr>
          <w:lang w:bidi="ru-RU"/>
        </w:rPr>
        <w:softHyphen/>
        <w:t>мой из различных источников, готовность проявлять предосторожность в ситуациях неопределенности;</w:t>
      </w:r>
    </w:p>
    <w:p w:rsidR="00AC68B7" w:rsidRPr="00AC68B7" w:rsidRDefault="00AC68B7" w:rsidP="00AC68B7">
      <w:pPr>
        <w:numPr>
          <w:ilvl w:val="0"/>
          <w:numId w:val="5"/>
        </w:numPr>
        <w:rPr>
          <w:lang w:bidi="ru-RU"/>
        </w:rPr>
      </w:pPr>
      <w:bookmarkStart w:id="87" w:name="bookmark86"/>
      <w:bookmarkEnd w:id="87"/>
      <w:r w:rsidRPr="00AC68B7">
        <w:rPr>
          <w:lang w:bidi="ru-RU"/>
        </w:rPr>
        <w:t>умение принимать обоснованные решения в конкретной опасной ситуации с учетом реально складывающейся обстановки и индивидуаль</w:t>
      </w:r>
      <w:r w:rsidRPr="00AC68B7">
        <w:rPr>
          <w:lang w:bidi="ru-RU"/>
        </w:rPr>
        <w:softHyphen/>
        <w:t>ных возможностей;</w:t>
      </w:r>
    </w:p>
    <w:p w:rsidR="00AC68B7" w:rsidRPr="00AC68B7" w:rsidRDefault="00AC68B7" w:rsidP="00AC68B7">
      <w:pPr>
        <w:numPr>
          <w:ilvl w:val="0"/>
          <w:numId w:val="5"/>
        </w:numPr>
        <w:rPr>
          <w:lang w:bidi="ru-RU"/>
        </w:rPr>
      </w:pPr>
      <w:bookmarkStart w:id="88" w:name="bookmark87"/>
      <w:bookmarkEnd w:id="88"/>
      <w:r w:rsidRPr="00AC68B7">
        <w:rPr>
          <w:lang w:bidi="ru-RU"/>
        </w:rPr>
        <w:t>овладение основами экологического проектирования безопасной жизнедеятельности с учетом природных, техногенных и социальных рис</w:t>
      </w:r>
      <w:r w:rsidRPr="00AC68B7">
        <w:rPr>
          <w:lang w:bidi="ru-RU"/>
        </w:rPr>
        <w:softHyphen/>
        <w:t>ков на территории проживания.</w:t>
      </w:r>
    </w:p>
    <w:p w:rsidR="00AC68B7" w:rsidRPr="00AC68B7" w:rsidRDefault="00AC68B7" w:rsidP="00AC68B7">
      <w:pPr>
        <w:rPr>
          <w:lang w:bidi="ru-RU"/>
        </w:rPr>
      </w:pPr>
      <w:r w:rsidRPr="00AC68B7">
        <w:rPr>
          <w:b/>
          <w:bCs/>
          <w:lang w:bidi="ru-RU"/>
        </w:rPr>
        <w:t>Выпускник научится:</w:t>
      </w:r>
    </w:p>
    <w:p w:rsidR="00AC68B7" w:rsidRPr="00AC68B7" w:rsidRDefault="00AC68B7" w:rsidP="00AC68B7">
      <w:pPr>
        <w:numPr>
          <w:ilvl w:val="0"/>
          <w:numId w:val="2"/>
        </w:numPr>
        <w:rPr>
          <w:lang w:bidi="ru-RU"/>
        </w:rPr>
      </w:pPr>
      <w:bookmarkStart w:id="89" w:name="bookmark88"/>
      <w:bookmarkEnd w:id="89"/>
      <w:r w:rsidRPr="00AC68B7">
        <w:rPr>
          <w:lang w:bidi="ru-RU"/>
        </w:rPr>
        <w:t>классифицировать и характеризовать условия экологической безопасности;</w:t>
      </w:r>
    </w:p>
    <w:p w:rsidR="00AC68B7" w:rsidRPr="00AC68B7" w:rsidRDefault="00AC68B7" w:rsidP="00AC68B7">
      <w:pPr>
        <w:numPr>
          <w:ilvl w:val="0"/>
          <w:numId w:val="2"/>
        </w:numPr>
        <w:rPr>
          <w:lang w:bidi="ru-RU"/>
        </w:rPr>
      </w:pPr>
      <w:bookmarkStart w:id="90" w:name="bookmark89"/>
      <w:bookmarkEnd w:id="90"/>
      <w:r w:rsidRPr="00AC68B7">
        <w:rPr>
          <w:lang w:bidi="ru-RU"/>
        </w:rPr>
        <w:t>использовать знания о предельно допустимых концентрациях вредных веществ в атмосфере, воде и почве;</w:t>
      </w:r>
    </w:p>
    <w:p w:rsidR="00AC68B7" w:rsidRPr="00AC68B7" w:rsidRDefault="00AC68B7" w:rsidP="00AC68B7">
      <w:pPr>
        <w:numPr>
          <w:ilvl w:val="0"/>
          <w:numId w:val="2"/>
        </w:numPr>
        <w:rPr>
          <w:lang w:bidi="ru-RU"/>
        </w:rPr>
      </w:pPr>
      <w:bookmarkStart w:id="91" w:name="bookmark90"/>
      <w:bookmarkEnd w:id="91"/>
      <w:r w:rsidRPr="00AC68B7">
        <w:rPr>
          <w:lang w:bidi="ru-RU"/>
        </w:rPr>
        <w:t>использовать знания о способах контроля качества окружающей среды и продуктов питания с использованием бытовых прибо</w:t>
      </w:r>
      <w:r w:rsidRPr="00AC68B7">
        <w:rPr>
          <w:lang w:bidi="ru-RU"/>
        </w:rPr>
        <w:softHyphen/>
        <w:t>ров;</w:t>
      </w:r>
    </w:p>
    <w:p w:rsidR="00AC68B7" w:rsidRPr="00AC68B7" w:rsidRDefault="00AC68B7" w:rsidP="00AC68B7">
      <w:pPr>
        <w:numPr>
          <w:ilvl w:val="0"/>
          <w:numId w:val="2"/>
        </w:numPr>
        <w:rPr>
          <w:lang w:bidi="ru-RU"/>
        </w:rPr>
      </w:pPr>
      <w:bookmarkStart w:id="92" w:name="bookmark91"/>
      <w:bookmarkEnd w:id="92"/>
      <w:r w:rsidRPr="00AC68B7">
        <w:rPr>
          <w:lang w:bidi="ru-RU"/>
        </w:rPr>
        <w:t>классифицировать и характеризовать причины и последствия опасных ситуаций при использовании бытовых приборов контро</w:t>
      </w:r>
      <w:r w:rsidRPr="00AC68B7">
        <w:rPr>
          <w:lang w:bidi="ru-RU"/>
        </w:rPr>
        <w:softHyphen/>
        <w:t>ля качества окружающей среды и продуктов питания;</w:t>
      </w:r>
    </w:p>
    <w:p w:rsidR="00AC68B7" w:rsidRPr="00AC68B7" w:rsidRDefault="00AC68B7" w:rsidP="00AC68B7">
      <w:pPr>
        <w:numPr>
          <w:ilvl w:val="0"/>
          <w:numId w:val="2"/>
        </w:numPr>
        <w:rPr>
          <w:lang w:bidi="ru-RU"/>
        </w:rPr>
      </w:pPr>
      <w:bookmarkStart w:id="93" w:name="bookmark92"/>
      <w:bookmarkEnd w:id="93"/>
      <w:r w:rsidRPr="00AC68B7">
        <w:rPr>
          <w:lang w:bidi="ru-RU"/>
        </w:rPr>
        <w:t>безопасно, использовать бытовые приборы контроля качества окружающей среды и продуктов питания;</w:t>
      </w:r>
    </w:p>
    <w:p w:rsidR="00AC68B7" w:rsidRPr="00AC68B7" w:rsidRDefault="00AC68B7" w:rsidP="00AC68B7">
      <w:pPr>
        <w:numPr>
          <w:ilvl w:val="0"/>
          <w:numId w:val="2"/>
        </w:numPr>
        <w:rPr>
          <w:lang w:bidi="ru-RU"/>
        </w:rPr>
      </w:pPr>
      <w:bookmarkStart w:id="94" w:name="bookmark93"/>
      <w:bookmarkEnd w:id="94"/>
      <w:r w:rsidRPr="00AC68B7">
        <w:rPr>
          <w:lang w:bidi="ru-RU"/>
        </w:rPr>
        <w:t>безопасно использовать бытовые приборы;</w:t>
      </w:r>
    </w:p>
    <w:p w:rsidR="00AC68B7" w:rsidRPr="00AC68B7" w:rsidRDefault="00AC68B7" w:rsidP="00AC68B7">
      <w:pPr>
        <w:numPr>
          <w:ilvl w:val="0"/>
          <w:numId w:val="2"/>
        </w:numPr>
        <w:rPr>
          <w:lang w:bidi="ru-RU"/>
        </w:rPr>
      </w:pPr>
      <w:bookmarkStart w:id="95" w:name="bookmark94"/>
      <w:bookmarkEnd w:id="95"/>
      <w:r w:rsidRPr="00AC68B7">
        <w:rPr>
          <w:lang w:bidi="ru-RU"/>
        </w:rPr>
        <w:lastRenderedPageBreak/>
        <w:t>безопасно использовать средства бытовой химии;</w:t>
      </w:r>
    </w:p>
    <w:p w:rsidR="00AC68B7" w:rsidRPr="00AC68B7" w:rsidRDefault="00AC68B7" w:rsidP="00AC68B7">
      <w:pPr>
        <w:numPr>
          <w:ilvl w:val="0"/>
          <w:numId w:val="2"/>
        </w:numPr>
        <w:rPr>
          <w:lang w:bidi="ru-RU"/>
        </w:rPr>
      </w:pPr>
      <w:bookmarkStart w:id="96" w:name="bookmark95"/>
      <w:bookmarkEnd w:id="96"/>
      <w:r w:rsidRPr="00AC68B7">
        <w:rPr>
          <w:lang w:bidi="ru-RU"/>
        </w:rPr>
        <w:t>безопасно использовать средства коммуникации;</w:t>
      </w:r>
    </w:p>
    <w:p w:rsidR="00AC68B7" w:rsidRPr="00AC68B7" w:rsidRDefault="00AC68B7" w:rsidP="00AC68B7">
      <w:pPr>
        <w:numPr>
          <w:ilvl w:val="0"/>
          <w:numId w:val="2"/>
        </w:numPr>
        <w:rPr>
          <w:lang w:bidi="ru-RU"/>
        </w:rPr>
      </w:pPr>
      <w:bookmarkStart w:id="97" w:name="bookmark96"/>
      <w:bookmarkEnd w:id="97"/>
      <w:r w:rsidRPr="00AC68B7">
        <w:rPr>
          <w:lang w:bidi="ru-RU"/>
        </w:rPr>
        <w:t>классифицировать и характеризовать опасные ситуации криминогенного характера;</w:t>
      </w:r>
    </w:p>
    <w:p w:rsidR="00AC68B7" w:rsidRPr="00AC68B7" w:rsidRDefault="00AC68B7" w:rsidP="00AC68B7">
      <w:pPr>
        <w:numPr>
          <w:ilvl w:val="0"/>
          <w:numId w:val="2"/>
        </w:numPr>
        <w:rPr>
          <w:lang w:bidi="ru-RU"/>
        </w:rPr>
      </w:pPr>
      <w:bookmarkStart w:id="98" w:name="bookmark97"/>
      <w:bookmarkEnd w:id="98"/>
      <w:r w:rsidRPr="00AC68B7">
        <w:rPr>
          <w:lang w:bidi="ru-RU"/>
        </w:rPr>
        <w:t>предвидеть причины возникновения возможных опасных ситуаций криминогенного характера;</w:t>
      </w:r>
    </w:p>
    <w:p w:rsidR="00AC68B7" w:rsidRPr="00AC68B7" w:rsidRDefault="00AC68B7" w:rsidP="00AC68B7">
      <w:pPr>
        <w:numPr>
          <w:ilvl w:val="0"/>
          <w:numId w:val="2"/>
        </w:numPr>
        <w:rPr>
          <w:lang w:bidi="ru-RU"/>
        </w:rPr>
      </w:pPr>
      <w:bookmarkStart w:id="99" w:name="bookmark98"/>
      <w:bookmarkEnd w:id="99"/>
      <w:r w:rsidRPr="00AC68B7">
        <w:rPr>
          <w:lang w:bidi="ru-RU"/>
        </w:rPr>
        <w:t>безопасно вести и применять способы самозащиты в криминогенной</w:t>
      </w:r>
      <w:r w:rsidRPr="00AC68B7">
        <w:rPr>
          <w:lang w:bidi="ru-RU"/>
        </w:rPr>
        <w:tab/>
        <w:t>ситуации на улице;</w:t>
      </w:r>
    </w:p>
    <w:p w:rsidR="00AC68B7" w:rsidRPr="00AC68B7" w:rsidRDefault="00AC68B7" w:rsidP="00AC68B7">
      <w:pPr>
        <w:numPr>
          <w:ilvl w:val="0"/>
          <w:numId w:val="2"/>
        </w:numPr>
        <w:rPr>
          <w:lang w:bidi="ru-RU"/>
        </w:rPr>
      </w:pPr>
      <w:bookmarkStart w:id="100" w:name="bookmark99"/>
      <w:bookmarkEnd w:id="100"/>
      <w:r w:rsidRPr="00AC68B7">
        <w:rPr>
          <w:lang w:bidi="ru-RU"/>
        </w:rPr>
        <w:t>безопасно вести и применять способы самозащиты в криминогенной</w:t>
      </w:r>
      <w:r w:rsidRPr="00AC68B7">
        <w:rPr>
          <w:lang w:bidi="ru-RU"/>
        </w:rPr>
        <w:tab/>
        <w:t>ситуации в подъезде;</w:t>
      </w:r>
    </w:p>
    <w:p w:rsidR="00AC68B7" w:rsidRPr="00AC68B7" w:rsidRDefault="00AC68B7" w:rsidP="00AC68B7">
      <w:pPr>
        <w:numPr>
          <w:ilvl w:val="0"/>
          <w:numId w:val="2"/>
        </w:numPr>
        <w:rPr>
          <w:lang w:bidi="ru-RU"/>
        </w:rPr>
      </w:pPr>
      <w:bookmarkStart w:id="101" w:name="bookmark100"/>
      <w:bookmarkEnd w:id="101"/>
      <w:r w:rsidRPr="00AC68B7">
        <w:rPr>
          <w:lang w:bidi="ru-RU"/>
        </w:rPr>
        <w:t>безопасно вести и применять способы самозащиты в криминогенной</w:t>
      </w:r>
      <w:r w:rsidRPr="00AC68B7">
        <w:rPr>
          <w:lang w:bidi="ru-RU"/>
        </w:rPr>
        <w:tab/>
        <w:t>ситуации в лифте;</w:t>
      </w:r>
    </w:p>
    <w:p w:rsidR="00AC68B7" w:rsidRPr="00AC68B7" w:rsidRDefault="00AC68B7" w:rsidP="00AC68B7">
      <w:pPr>
        <w:numPr>
          <w:ilvl w:val="0"/>
          <w:numId w:val="2"/>
        </w:numPr>
        <w:rPr>
          <w:lang w:bidi="ru-RU"/>
        </w:rPr>
      </w:pPr>
      <w:bookmarkStart w:id="102" w:name="bookmark101"/>
      <w:bookmarkEnd w:id="102"/>
      <w:r w:rsidRPr="00AC68B7">
        <w:rPr>
          <w:lang w:bidi="ru-RU"/>
        </w:rPr>
        <w:t>безопасно вести и применять способы самозащиты в криминогенной</w:t>
      </w:r>
      <w:r w:rsidRPr="00AC68B7">
        <w:rPr>
          <w:lang w:bidi="ru-RU"/>
        </w:rPr>
        <w:tab/>
        <w:t>ситуации в квартире;</w:t>
      </w:r>
    </w:p>
    <w:p w:rsidR="00AC68B7" w:rsidRPr="00AC68B7" w:rsidRDefault="00AC68B7" w:rsidP="00AC68B7">
      <w:pPr>
        <w:numPr>
          <w:ilvl w:val="0"/>
          <w:numId w:val="2"/>
        </w:numPr>
        <w:rPr>
          <w:lang w:bidi="ru-RU"/>
        </w:rPr>
      </w:pPr>
      <w:bookmarkStart w:id="103" w:name="bookmark102"/>
      <w:bookmarkEnd w:id="103"/>
      <w:r w:rsidRPr="00AC68B7">
        <w:rPr>
          <w:lang w:bidi="ru-RU"/>
        </w:rPr>
        <w:t>безопасно вести и применять способы самозащиты при карманной краже;</w:t>
      </w:r>
    </w:p>
    <w:p w:rsidR="00AC68B7" w:rsidRPr="00AC68B7" w:rsidRDefault="00AC68B7" w:rsidP="00AC68B7">
      <w:pPr>
        <w:numPr>
          <w:ilvl w:val="0"/>
          <w:numId w:val="2"/>
        </w:numPr>
        <w:rPr>
          <w:lang w:bidi="ru-RU"/>
        </w:rPr>
      </w:pPr>
      <w:bookmarkStart w:id="104" w:name="bookmark103"/>
      <w:bookmarkEnd w:id="104"/>
      <w:r w:rsidRPr="00AC68B7">
        <w:rPr>
          <w:lang w:bidi="ru-RU"/>
        </w:rPr>
        <w:t>безопасно вести и применять способы самозащиты при попытке мошенничества;</w:t>
      </w:r>
    </w:p>
    <w:p w:rsidR="00AC68B7" w:rsidRPr="00AC68B7" w:rsidRDefault="00AC68B7" w:rsidP="00AC68B7">
      <w:pPr>
        <w:numPr>
          <w:ilvl w:val="0"/>
          <w:numId w:val="2"/>
        </w:numPr>
        <w:rPr>
          <w:lang w:bidi="ru-RU"/>
        </w:rPr>
      </w:pPr>
      <w:bookmarkStart w:id="105" w:name="bookmark104"/>
      <w:bookmarkEnd w:id="105"/>
      <w:r w:rsidRPr="00AC68B7">
        <w:rPr>
          <w:lang w:bidi="ru-RU"/>
        </w:rPr>
        <w:t>адекватно оценивать ситуацию дорожного движения;</w:t>
      </w:r>
    </w:p>
    <w:p w:rsidR="00AC68B7" w:rsidRPr="00AC68B7" w:rsidRDefault="00AC68B7" w:rsidP="00AC68B7">
      <w:pPr>
        <w:numPr>
          <w:ilvl w:val="0"/>
          <w:numId w:val="2"/>
        </w:numPr>
        <w:rPr>
          <w:lang w:bidi="ru-RU"/>
        </w:rPr>
      </w:pPr>
      <w:bookmarkStart w:id="106" w:name="bookmark105"/>
      <w:bookmarkEnd w:id="106"/>
      <w:r w:rsidRPr="00AC68B7">
        <w:rPr>
          <w:lang w:bidi="ru-RU"/>
        </w:rPr>
        <w:t>адекватно оценивать ситуацию и безопасно действовать при пожаре;</w:t>
      </w:r>
    </w:p>
    <w:p w:rsidR="00AC68B7" w:rsidRPr="00AC68B7" w:rsidRDefault="00AC68B7" w:rsidP="00AC68B7">
      <w:pPr>
        <w:numPr>
          <w:ilvl w:val="0"/>
          <w:numId w:val="2"/>
        </w:numPr>
        <w:rPr>
          <w:lang w:bidi="ru-RU"/>
        </w:rPr>
      </w:pPr>
      <w:bookmarkStart w:id="107" w:name="bookmark106"/>
      <w:bookmarkEnd w:id="107"/>
      <w:r w:rsidRPr="00AC68B7">
        <w:rPr>
          <w:lang w:bidi="ru-RU"/>
        </w:rPr>
        <w:t>безопасно использовать средства индивидуальной защиты при пожаре;</w:t>
      </w:r>
    </w:p>
    <w:p w:rsidR="00AC68B7" w:rsidRPr="00AC68B7" w:rsidRDefault="00AC68B7" w:rsidP="00AC68B7">
      <w:pPr>
        <w:numPr>
          <w:ilvl w:val="0"/>
          <w:numId w:val="2"/>
        </w:numPr>
        <w:rPr>
          <w:lang w:bidi="ru-RU"/>
        </w:rPr>
      </w:pPr>
      <w:bookmarkStart w:id="108" w:name="bookmark107"/>
      <w:bookmarkEnd w:id="108"/>
      <w:r w:rsidRPr="00AC68B7">
        <w:rPr>
          <w:lang w:bidi="ru-RU"/>
        </w:rPr>
        <w:t>безопасно применять первичные средства пожаротушения;</w:t>
      </w:r>
    </w:p>
    <w:p w:rsidR="00AC68B7" w:rsidRPr="00AC68B7" w:rsidRDefault="00AC68B7" w:rsidP="00AC68B7">
      <w:pPr>
        <w:numPr>
          <w:ilvl w:val="0"/>
          <w:numId w:val="2"/>
        </w:numPr>
        <w:rPr>
          <w:lang w:bidi="ru-RU"/>
        </w:rPr>
      </w:pPr>
      <w:bookmarkStart w:id="109" w:name="bookmark108"/>
      <w:bookmarkEnd w:id="109"/>
      <w:r w:rsidRPr="00AC68B7">
        <w:rPr>
          <w:lang w:bidi="ru-RU"/>
        </w:rPr>
        <w:t>соблюдать правила безопасности дорожного движения пешехода;</w:t>
      </w:r>
    </w:p>
    <w:p w:rsidR="00AC68B7" w:rsidRPr="00AC68B7" w:rsidRDefault="00AC68B7" w:rsidP="00AC68B7">
      <w:pPr>
        <w:numPr>
          <w:ilvl w:val="0"/>
          <w:numId w:val="2"/>
        </w:numPr>
        <w:rPr>
          <w:lang w:bidi="ru-RU"/>
        </w:rPr>
      </w:pPr>
      <w:bookmarkStart w:id="110" w:name="bookmark109"/>
      <w:bookmarkEnd w:id="110"/>
      <w:r w:rsidRPr="00AC68B7">
        <w:rPr>
          <w:lang w:bidi="ru-RU"/>
        </w:rPr>
        <w:t>соблюдать правила безопасности дорожного движения велосипедиста;</w:t>
      </w:r>
    </w:p>
    <w:p w:rsidR="00AC68B7" w:rsidRPr="00AC68B7" w:rsidRDefault="00AC68B7" w:rsidP="00AC68B7">
      <w:pPr>
        <w:numPr>
          <w:ilvl w:val="0"/>
          <w:numId w:val="2"/>
        </w:numPr>
        <w:rPr>
          <w:lang w:bidi="ru-RU"/>
        </w:rPr>
      </w:pPr>
      <w:bookmarkStart w:id="111" w:name="bookmark110"/>
      <w:bookmarkEnd w:id="111"/>
      <w:r w:rsidRPr="00AC68B7">
        <w:rPr>
          <w:lang w:bidi="ru-RU"/>
        </w:rPr>
        <w:t>соблюдать правила безопасности дорожного движения пассажира транспортного средства правила поведения на транспорте (наземном, в том числе железнодорожном, воздушном и водном);</w:t>
      </w:r>
    </w:p>
    <w:p w:rsidR="00AC68B7" w:rsidRPr="00AC68B7" w:rsidRDefault="00AC68B7" w:rsidP="00AC68B7">
      <w:pPr>
        <w:numPr>
          <w:ilvl w:val="0"/>
          <w:numId w:val="2"/>
        </w:numPr>
        <w:rPr>
          <w:lang w:bidi="ru-RU"/>
        </w:rPr>
      </w:pPr>
      <w:bookmarkStart w:id="112" w:name="bookmark111"/>
      <w:bookmarkEnd w:id="112"/>
      <w:r w:rsidRPr="00AC68B7">
        <w:rPr>
          <w:lang w:bidi="ru-RU"/>
        </w:rPr>
        <w:t>классифицировать и характеризовать причины и последствия опасных ситуаций на воде;</w:t>
      </w:r>
    </w:p>
    <w:p w:rsidR="00AC68B7" w:rsidRPr="00AC68B7" w:rsidRDefault="00AC68B7" w:rsidP="00AC68B7">
      <w:pPr>
        <w:numPr>
          <w:ilvl w:val="0"/>
          <w:numId w:val="2"/>
        </w:numPr>
        <w:rPr>
          <w:lang w:bidi="ru-RU"/>
        </w:rPr>
      </w:pPr>
      <w:bookmarkStart w:id="113" w:name="bookmark112"/>
      <w:bookmarkEnd w:id="113"/>
      <w:r w:rsidRPr="00AC68B7">
        <w:rPr>
          <w:lang w:bidi="ru-RU"/>
        </w:rPr>
        <w:t>адекватно оценивать ситуацию и безопасно вести у воды и на воде;</w:t>
      </w:r>
    </w:p>
    <w:p w:rsidR="00AC68B7" w:rsidRPr="00AC68B7" w:rsidRDefault="00AC68B7" w:rsidP="00AC68B7">
      <w:pPr>
        <w:numPr>
          <w:ilvl w:val="0"/>
          <w:numId w:val="2"/>
        </w:numPr>
        <w:rPr>
          <w:lang w:bidi="ru-RU"/>
        </w:rPr>
      </w:pPr>
      <w:bookmarkStart w:id="114" w:name="bookmark113"/>
      <w:bookmarkEnd w:id="114"/>
      <w:r w:rsidRPr="00AC68B7">
        <w:rPr>
          <w:lang w:bidi="ru-RU"/>
        </w:rPr>
        <w:t>использовать средства и способы само- и взаимопомощи на воде;</w:t>
      </w:r>
    </w:p>
    <w:p w:rsidR="00AC68B7" w:rsidRPr="00AC68B7" w:rsidRDefault="00AC68B7" w:rsidP="00AC68B7">
      <w:pPr>
        <w:numPr>
          <w:ilvl w:val="0"/>
          <w:numId w:val="2"/>
        </w:numPr>
        <w:rPr>
          <w:lang w:bidi="ru-RU"/>
        </w:rPr>
      </w:pPr>
      <w:bookmarkStart w:id="115" w:name="bookmark114"/>
      <w:bookmarkEnd w:id="115"/>
      <w:r w:rsidRPr="00AC68B7">
        <w:rPr>
          <w:lang w:bidi="ru-RU"/>
        </w:rPr>
        <w:t>классифицировать и характеризовать причины и последствия опасных ситуаций в туристических походах;</w:t>
      </w:r>
    </w:p>
    <w:p w:rsidR="00AC68B7" w:rsidRPr="00AC68B7" w:rsidRDefault="00AC68B7" w:rsidP="00AC68B7">
      <w:pPr>
        <w:numPr>
          <w:ilvl w:val="0"/>
          <w:numId w:val="2"/>
        </w:numPr>
        <w:rPr>
          <w:lang w:bidi="ru-RU"/>
        </w:rPr>
      </w:pPr>
      <w:bookmarkStart w:id="116" w:name="bookmark115"/>
      <w:bookmarkEnd w:id="116"/>
      <w:r w:rsidRPr="00AC68B7">
        <w:rPr>
          <w:lang w:bidi="ru-RU"/>
        </w:rPr>
        <w:t>готовиться к туристическим походам;</w:t>
      </w:r>
    </w:p>
    <w:p w:rsidR="00AC68B7" w:rsidRPr="00AC68B7" w:rsidRDefault="00AC68B7" w:rsidP="00AC68B7">
      <w:pPr>
        <w:numPr>
          <w:ilvl w:val="0"/>
          <w:numId w:val="2"/>
        </w:numPr>
        <w:rPr>
          <w:lang w:bidi="ru-RU"/>
        </w:rPr>
      </w:pPr>
      <w:bookmarkStart w:id="117" w:name="bookmark116"/>
      <w:bookmarkEnd w:id="117"/>
      <w:r w:rsidRPr="00AC68B7">
        <w:rPr>
          <w:lang w:bidi="ru-RU"/>
        </w:rPr>
        <w:lastRenderedPageBreak/>
        <w:t>адекватно оценивать ситуацию и безопасно вести в туристических походах;</w:t>
      </w:r>
    </w:p>
    <w:p w:rsidR="00AC68B7" w:rsidRPr="00AC68B7" w:rsidRDefault="00AC68B7" w:rsidP="00AC68B7">
      <w:pPr>
        <w:numPr>
          <w:ilvl w:val="0"/>
          <w:numId w:val="2"/>
        </w:numPr>
        <w:rPr>
          <w:lang w:bidi="ru-RU"/>
        </w:rPr>
      </w:pPr>
      <w:bookmarkStart w:id="118" w:name="bookmark117"/>
      <w:bookmarkEnd w:id="118"/>
      <w:r w:rsidRPr="00AC68B7">
        <w:rPr>
          <w:lang w:bidi="ru-RU"/>
        </w:rPr>
        <w:t>адекватно оценивать ситуацию и ориентироваться на местности;</w:t>
      </w:r>
    </w:p>
    <w:p w:rsidR="00AC68B7" w:rsidRPr="00AC68B7" w:rsidRDefault="00AC68B7" w:rsidP="00AC68B7">
      <w:pPr>
        <w:numPr>
          <w:ilvl w:val="0"/>
          <w:numId w:val="2"/>
        </w:numPr>
        <w:rPr>
          <w:lang w:bidi="ru-RU"/>
        </w:rPr>
      </w:pPr>
      <w:bookmarkStart w:id="119" w:name="bookmark118"/>
      <w:bookmarkEnd w:id="119"/>
      <w:r w:rsidRPr="00AC68B7">
        <w:rPr>
          <w:lang w:bidi="ru-RU"/>
        </w:rPr>
        <w:t>добывать и поддерживать огонь в автономных условиях;</w:t>
      </w:r>
    </w:p>
    <w:p w:rsidR="00AC68B7" w:rsidRPr="00AC68B7" w:rsidRDefault="00AC68B7" w:rsidP="00AC68B7">
      <w:pPr>
        <w:numPr>
          <w:ilvl w:val="0"/>
          <w:numId w:val="2"/>
        </w:numPr>
        <w:rPr>
          <w:lang w:bidi="ru-RU"/>
        </w:rPr>
      </w:pPr>
      <w:bookmarkStart w:id="120" w:name="bookmark119"/>
      <w:bookmarkEnd w:id="120"/>
      <w:r w:rsidRPr="00AC68B7">
        <w:rPr>
          <w:lang w:bidi="ru-RU"/>
        </w:rPr>
        <w:t>добывать и очищать воду в автономных условиях;</w:t>
      </w:r>
    </w:p>
    <w:p w:rsidR="00AC68B7" w:rsidRPr="00AC68B7" w:rsidRDefault="00AC68B7" w:rsidP="00AC68B7">
      <w:pPr>
        <w:numPr>
          <w:ilvl w:val="0"/>
          <w:numId w:val="2"/>
        </w:numPr>
        <w:rPr>
          <w:lang w:bidi="ru-RU"/>
        </w:rPr>
      </w:pPr>
      <w:bookmarkStart w:id="121" w:name="bookmark120"/>
      <w:bookmarkEnd w:id="121"/>
      <w:r w:rsidRPr="00AC68B7">
        <w:rPr>
          <w:lang w:bidi="ru-RU"/>
        </w:rPr>
        <w:t>добывать и готовить пищу в автономных условиях; сооружать (обустраивать) временное жилище в автономных условиях;</w:t>
      </w:r>
    </w:p>
    <w:p w:rsidR="00AC68B7" w:rsidRPr="00AC68B7" w:rsidRDefault="00AC68B7" w:rsidP="00AC68B7">
      <w:pPr>
        <w:numPr>
          <w:ilvl w:val="0"/>
          <w:numId w:val="2"/>
        </w:numPr>
        <w:rPr>
          <w:lang w:bidi="ru-RU"/>
        </w:rPr>
      </w:pPr>
      <w:bookmarkStart w:id="122" w:name="bookmark121"/>
      <w:bookmarkEnd w:id="122"/>
      <w:r w:rsidRPr="00AC68B7">
        <w:rPr>
          <w:lang w:bidi="ru-RU"/>
        </w:rPr>
        <w:t>подавать сигналы бедствия и отвечать на них;</w:t>
      </w:r>
    </w:p>
    <w:p w:rsidR="00AC68B7" w:rsidRPr="00AC68B7" w:rsidRDefault="00AC68B7" w:rsidP="00AC68B7">
      <w:pPr>
        <w:numPr>
          <w:ilvl w:val="0"/>
          <w:numId w:val="2"/>
        </w:numPr>
        <w:rPr>
          <w:lang w:bidi="ru-RU"/>
        </w:rPr>
      </w:pPr>
      <w:bookmarkStart w:id="123" w:name="bookmark122"/>
      <w:bookmarkEnd w:id="123"/>
      <w:r w:rsidRPr="00AC68B7">
        <w:rPr>
          <w:lang w:bidi="ru-RU"/>
        </w:rPr>
        <w:t>характеризовать причины и последствия чрезвычайных ситуаций природного характера для личности, общества и государства;</w:t>
      </w:r>
    </w:p>
    <w:p w:rsidR="00AC68B7" w:rsidRPr="00AC68B7" w:rsidRDefault="00AC68B7" w:rsidP="00AC68B7">
      <w:pPr>
        <w:numPr>
          <w:ilvl w:val="0"/>
          <w:numId w:val="2"/>
        </w:numPr>
        <w:rPr>
          <w:lang w:bidi="ru-RU"/>
        </w:rPr>
      </w:pPr>
      <w:bookmarkStart w:id="124" w:name="bookmark123"/>
      <w:bookmarkEnd w:id="124"/>
      <w:r w:rsidRPr="00AC68B7">
        <w:rPr>
          <w:lang w:bidi="ru-RU"/>
        </w:rPr>
        <w:t>предвидеть опасности и правильно действовать в случае чрезвычайных ситуаций природного характера;</w:t>
      </w:r>
    </w:p>
    <w:p w:rsidR="00AC68B7" w:rsidRPr="00AC68B7" w:rsidRDefault="00AC68B7" w:rsidP="00AC68B7">
      <w:pPr>
        <w:numPr>
          <w:ilvl w:val="0"/>
          <w:numId w:val="2"/>
        </w:numPr>
        <w:rPr>
          <w:lang w:bidi="ru-RU"/>
        </w:rPr>
      </w:pPr>
      <w:bookmarkStart w:id="125" w:name="bookmark124"/>
      <w:bookmarkEnd w:id="125"/>
      <w:r w:rsidRPr="00AC68B7">
        <w:rPr>
          <w:lang w:bidi="ru-RU"/>
        </w:rPr>
        <w:t>классифицировать мероприятия по защите населения от чрезвычайных ситуаций природного характера;</w:t>
      </w:r>
    </w:p>
    <w:p w:rsidR="00AC68B7" w:rsidRPr="00AC68B7" w:rsidRDefault="00AC68B7" w:rsidP="00AC68B7">
      <w:pPr>
        <w:numPr>
          <w:ilvl w:val="0"/>
          <w:numId w:val="2"/>
        </w:numPr>
        <w:rPr>
          <w:lang w:bidi="ru-RU"/>
        </w:rPr>
      </w:pPr>
      <w:bookmarkStart w:id="126" w:name="bookmark125"/>
      <w:bookmarkEnd w:id="126"/>
      <w:r w:rsidRPr="00AC68B7">
        <w:rPr>
          <w:lang w:bidi="ru-RU"/>
        </w:rPr>
        <w:t>безопасно использовать средства индивидуальной защиты;</w:t>
      </w:r>
    </w:p>
    <w:p w:rsidR="00AC68B7" w:rsidRPr="00AC68B7" w:rsidRDefault="00AC68B7" w:rsidP="00AC68B7">
      <w:pPr>
        <w:numPr>
          <w:ilvl w:val="0"/>
          <w:numId w:val="2"/>
        </w:numPr>
        <w:rPr>
          <w:lang w:bidi="ru-RU"/>
        </w:rPr>
      </w:pPr>
      <w:bookmarkStart w:id="127" w:name="bookmark126"/>
      <w:bookmarkEnd w:id="127"/>
      <w:r w:rsidRPr="00AC68B7">
        <w:rPr>
          <w:lang w:bidi="ru-RU"/>
        </w:rPr>
        <w:t>характеризовать причины и последствия чрезвычайных ситуаций техногенного характера для личности, общества и государст</w:t>
      </w:r>
      <w:r w:rsidRPr="00AC68B7">
        <w:rPr>
          <w:lang w:bidi="ru-RU"/>
        </w:rPr>
        <w:softHyphen/>
        <w:t>ва;</w:t>
      </w:r>
    </w:p>
    <w:p w:rsidR="00AC68B7" w:rsidRPr="00AC68B7" w:rsidRDefault="00AC68B7" w:rsidP="00AC68B7">
      <w:pPr>
        <w:numPr>
          <w:ilvl w:val="0"/>
          <w:numId w:val="2"/>
        </w:numPr>
        <w:rPr>
          <w:lang w:bidi="ru-RU"/>
        </w:rPr>
      </w:pPr>
      <w:bookmarkStart w:id="128" w:name="bookmark127"/>
      <w:bookmarkEnd w:id="128"/>
      <w:r w:rsidRPr="00AC68B7">
        <w:rPr>
          <w:lang w:bidi="ru-RU"/>
        </w:rPr>
        <w:t>предвидеть опасности и правильно действовать в чрезвычайных ситуациях техногенного характера;</w:t>
      </w:r>
    </w:p>
    <w:p w:rsidR="00AC68B7" w:rsidRPr="00AC68B7" w:rsidRDefault="00AC68B7" w:rsidP="00AC68B7">
      <w:pPr>
        <w:numPr>
          <w:ilvl w:val="0"/>
          <w:numId w:val="2"/>
        </w:numPr>
        <w:rPr>
          <w:lang w:bidi="ru-RU"/>
        </w:rPr>
      </w:pPr>
      <w:bookmarkStart w:id="129" w:name="bookmark128"/>
      <w:bookmarkEnd w:id="129"/>
      <w:r w:rsidRPr="00AC68B7">
        <w:rPr>
          <w:lang w:bidi="ru-RU"/>
        </w:rPr>
        <w:t>классифицировать мероприятия по защите населения от чрезвычайных ситуаций техногенного характера;</w:t>
      </w:r>
    </w:p>
    <w:p w:rsidR="00AC68B7" w:rsidRPr="00AC68B7" w:rsidRDefault="00AC68B7" w:rsidP="00AC68B7">
      <w:pPr>
        <w:numPr>
          <w:ilvl w:val="0"/>
          <w:numId w:val="2"/>
        </w:numPr>
        <w:rPr>
          <w:lang w:bidi="ru-RU"/>
        </w:rPr>
      </w:pPr>
      <w:bookmarkStart w:id="130" w:name="bookmark129"/>
      <w:bookmarkEnd w:id="130"/>
      <w:r w:rsidRPr="00AC68B7">
        <w:rPr>
          <w:lang w:bidi="ru-RU"/>
        </w:rPr>
        <w:t>безопасно действовать по сигналу «Внимание всем!»;</w:t>
      </w:r>
    </w:p>
    <w:p w:rsidR="00AC68B7" w:rsidRPr="00AC68B7" w:rsidRDefault="00AC68B7" w:rsidP="00AC68B7">
      <w:pPr>
        <w:numPr>
          <w:ilvl w:val="0"/>
          <w:numId w:val="2"/>
        </w:numPr>
        <w:rPr>
          <w:lang w:bidi="ru-RU"/>
        </w:rPr>
      </w:pPr>
      <w:bookmarkStart w:id="131" w:name="bookmark130"/>
      <w:bookmarkEnd w:id="131"/>
      <w:r w:rsidRPr="00AC68B7">
        <w:rPr>
          <w:lang w:bidi="ru-RU"/>
        </w:rPr>
        <w:t>безопасно использовать средства индивидуальной и коллективной защиты;</w:t>
      </w:r>
    </w:p>
    <w:p w:rsidR="00AC68B7" w:rsidRPr="00AC68B7" w:rsidRDefault="00AC68B7" w:rsidP="00AC68B7">
      <w:pPr>
        <w:numPr>
          <w:ilvl w:val="0"/>
          <w:numId w:val="2"/>
        </w:numPr>
        <w:rPr>
          <w:lang w:bidi="ru-RU"/>
        </w:rPr>
      </w:pPr>
      <w:bookmarkStart w:id="132" w:name="bookmark131"/>
      <w:bookmarkEnd w:id="132"/>
      <w:r w:rsidRPr="00AC68B7">
        <w:rPr>
          <w:lang w:bidi="ru-RU"/>
        </w:rPr>
        <w:t>комплектовать минимально необходимый набор вещей (документов, продуктов) в случае эвакуации;</w:t>
      </w:r>
    </w:p>
    <w:p w:rsidR="00AC68B7" w:rsidRPr="00AC68B7" w:rsidRDefault="00AC68B7" w:rsidP="00AC68B7">
      <w:pPr>
        <w:numPr>
          <w:ilvl w:val="0"/>
          <w:numId w:val="2"/>
        </w:numPr>
        <w:rPr>
          <w:lang w:bidi="ru-RU"/>
        </w:rPr>
      </w:pPr>
      <w:bookmarkStart w:id="133" w:name="bookmark132"/>
      <w:bookmarkEnd w:id="133"/>
      <w:r w:rsidRPr="00AC68B7">
        <w:rPr>
          <w:lang w:bidi="ru-RU"/>
        </w:rPr>
        <w:t>классифицировать и характеризовать явления терроризма, экстремизма, наркотизма и последствия данных явлений для лично</w:t>
      </w:r>
      <w:r w:rsidRPr="00AC68B7">
        <w:rPr>
          <w:lang w:bidi="ru-RU"/>
        </w:rPr>
        <w:softHyphen/>
        <w:t>сти, общества и государства;</w:t>
      </w:r>
    </w:p>
    <w:p w:rsidR="00AC68B7" w:rsidRPr="00AC68B7" w:rsidRDefault="00AC68B7" w:rsidP="00AC68B7">
      <w:pPr>
        <w:numPr>
          <w:ilvl w:val="0"/>
          <w:numId w:val="2"/>
        </w:numPr>
        <w:rPr>
          <w:lang w:bidi="ru-RU"/>
        </w:rPr>
      </w:pPr>
      <w:bookmarkStart w:id="134" w:name="bookmark133"/>
      <w:bookmarkEnd w:id="134"/>
      <w:r w:rsidRPr="00AC68B7">
        <w:rPr>
          <w:lang w:bidi="ru-RU"/>
        </w:rPr>
        <w:t>классифицировать мероприятия по защите населения от терроризма, экстремизма, наркотизма;</w:t>
      </w:r>
    </w:p>
    <w:p w:rsidR="00AC68B7" w:rsidRPr="00AC68B7" w:rsidRDefault="00AC68B7" w:rsidP="00AC68B7">
      <w:pPr>
        <w:numPr>
          <w:ilvl w:val="0"/>
          <w:numId w:val="2"/>
        </w:numPr>
        <w:rPr>
          <w:lang w:bidi="ru-RU"/>
        </w:rPr>
      </w:pPr>
      <w:bookmarkStart w:id="135" w:name="bookmark134"/>
      <w:bookmarkEnd w:id="135"/>
      <w:r w:rsidRPr="00AC68B7">
        <w:rPr>
          <w:lang w:bidi="ru-RU"/>
        </w:rPr>
        <w:t>адекватно оценивать ситуацию и безопасно действовать при обнаружении неизвестного предмета, возможной угрозе взрыва (при взрыве) взрывного устройства;</w:t>
      </w:r>
    </w:p>
    <w:p w:rsidR="00AC68B7" w:rsidRPr="00AC68B7" w:rsidRDefault="00AC68B7" w:rsidP="00AC68B7">
      <w:pPr>
        <w:numPr>
          <w:ilvl w:val="0"/>
          <w:numId w:val="2"/>
        </w:numPr>
        <w:rPr>
          <w:lang w:bidi="ru-RU"/>
        </w:rPr>
      </w:pPr>
      <w:bookmarkStart w:id="136" w:name="bookmark135"/>
      <w:bookmarkEnd w:id="136"/>
      <w:r w:rsidRPr="00AC68B7">
        <w:rPr>
          <w:lang w:bidi="ru-RU"/>
        </w:rPr>
        <w:t>адекватно оценивать ситуацию и безопасно действовать при похищении или захвате в заложники (попытки похищения) и при проведении мероприятий по освобождению заложников;</w:t>
      </w:r>
    </w:p>
    <w:p w:rsidR="00AC68B7" w:rsidRPr="00AC68B7" w:rsidRDefault="00AC68B7" w:rsidP="00AC68B7">
      <w:pPr>
        <w:numPr>
          <w:ilvl w:val="0"/>
          <w:numId w:val="2"/>
        </w:numPr>
        <w:rPr>
          <w:lang w:bidi="ru-RU"/>
        </w:rPr>
      </w:pPr>
      <w:bookmarkStart w:id="137" w:name="bookmark136"/>
      <w:bookmarkEnd w:id="137"/>
      <w:r w:rsidRPr="00AC68B7">
        <w:rPr>
          <w:lang w:bidi="ru-RU"/>
        </w:rPr>
        <w:lastRenderedPageBreak/>
        <w:t>классифицировать и характеризовать основные положения законодательных актов, регламентирующих ответственность несо</w:t>
      </w:r>
      <w:r w:rsidRPr="00AC68B7">
        <w:rPr>
          <w:lang w:bidi="ru-RU"/>
        </w:rPr>
        <w:softHyphen/>
        <w:t>вершеннолетних за правонарушения;</w:t>
      </w:r>
    </w:p>
    <w:p w:rsidR="00AC68B7" w:rsidRPr="00AC68B7" w:rsidRDefault="00AC68B7" w:rsidP="00AC68B7">
      <w:pPr>
        <w:numPr>
          <w:ilvl w:val="0"/>
          <w:numId w:val="2"/>
        </w:numPr>
        <w:rPr>
          <w:lang w:bidi="ru-RU"/>
        </w:rPr>
      </w:pPr>
      <w:bookmarkStart w:id="138" w:name="bookmark137"/>
      <w:bookmarkEnd w:id="138"/>
      <w:r w:rsidRPr="00AC68B7">
        <w:rPr>
          <w:lang w:bidi="ru-RU"/>
        </w:rPr>
        <w:t>классифицировать и характеризовать опасные ситуации в местах большого скопления людей;</w:t>
      </w:r>
    </w:p>
    <w:p w:rsidR="00AC68B7" w:rsidRPr="00AC68B7" w:rsidRDefault="00AC68B7" w:rsidP="00AC68B7">
      <w:pPr>
        <w:numPr>
          <w:ilvl w:val="0"/>
          <w:numId w:val="2"/>
        </w:numPr>
        <w:rPr>
          <w:lang w:bidi="ru-RU"/>
        </w:rPr>
      </w:pPr>
      <w:bookmarkStart w:id="139" w:name="bookmark138"/>
      <w:bookmarkEnd w:id="139"/>
      <w:r w:rsidRPr="00AC68B7">
        <w:rPr>
          <w:lang w:bidi="ru-RU"/>
        </w:rPr>
        <w:t>предвидеть причины возникновения возможных опасных ситуаций в местах большого скопления людей;</w:t>
      </w:r>
    </w:p>
    <w:p w:rsidR="00AC68B7" w:rsidRPr="00AC68B7" w:rsidRDefault="00AC68B7" w:rsidP="00AC68B7">
      <w:pPr>
        <w:numPr>
          <w:ilvl w:val="0"/>
          <w:numId w:val="2"/>
        </w:numPr>
        <w:rPr>
          <w:lang w:bidi="ru-RU"/>
        </w:rPr>
      </w:pPr>
      <w:bookmarkStart w:id="140" w:name="bookmark139"/>
      <w:bookmarkEnd w:id="140"/>
      <w:r w:rsidRPr="00AC68B7">
        <w:rPr>
          <w:lang w:bidi="ru-RU"/>
        </w:rPr>
        <w:t>адекватно оценивать ситуацию и безопасно действовать в местах массового скопления людей;</w:t>
      </w:r>
    </w:p>
    <w:p w:rsidR="00AC68B7" w:rsidRPr="00AC68B7" w:rsidRDefault="00AC68B7" w:rsidP="00AC68B7">
      <w:pPr>
        <w:numPr>
          <w:ilvl w:val="0"/>
          <w:numId w:val="2"/>
        </w:numPr>
        <w:rPr>
          <w:lang w:bidi="ru-RU"/>
        </w:rPr>
      </w:pPr>
      <w:bookmarkStart w:id="141" w:name="bookmark140"/>
      <w:bookmarkEnd w:id="141"/>
      <w:r w:rsidRPr="00AC68B7">
        <w:rPr>
          <w:lang w:bidi="ru-RU"/>
        </w:rPr>
        <w:t>оповещать (вызывать) экстренные службы при чрезвычайной ситуации;</w:t>
      </w:r>
    </w:p>
    <w:p w:rsidR="00AC68B7" w:rsidRPr="00AC68B7" w:rsidRDefault="00AC68B7" w:rsidP="00AC68B7">
      <w:pPr>
        <w:numPr>
          <w:ilvl w:val="0"/>
          <w:numId w:val="2"/>
        </w:numPr>
        <w:rPr>
          <w:lang w:bidi="ru-RU"/>
        </w:rPr>
      </w:pPr>
      <w:bookmarkStart w:id="142" w:name="bookmark141"/>
      <w:bookmarkEnd w:id="142"/>
      <w:r w:rsidRPr="00AC68B7">
        <w:rPr>
          <w:lang w:bidi="ru-RU"/>
        </w:rPr>
        <w:t>характеризовать безопасный и здоровый образ жизни, его составляющие и значение для личности, общества и государства;</w:t>
      </w:r>
    </w:p>
    <w:p w:rsidR="00AC68B7" w:rsidRPr="00AC68B7" w:rsidRDefault="00AC68B7" w:rsidP="00AC68B7">
      <w:pPr>
        <w:numPr>
          <w:ilvl w:val="0"/>
          <w:numId w:val="2"/>
        </w:numPr>
        <w:rPr>
          <w:lang w:bidi="ru-RU"/>
        </w:rPr>
      </w:pPr>
      <w:bookmarkStart w:id="143" w:name="bookmark142"/>
      <w:bookmarkEnd w:id="143"/>
      <w:r w:rsidRPr="00AC68B7">
        <w:rPr>
          <w:lang w:bidi="ru-RU"/>
        </w:rPr>
        <w:t>классифицировать мероприятия и факторы, укрепляющие и разрушающие здоровье;</w:t>
      </w:r>
    </w:p>
    <w:p w:rsidR="00AC68B7" w:rsidRPr="00AC68B7" w:rsidRDefault="00AC68B7" w:rsidP="00AC68B7">
      <w:pPr>
        <w:numPr>
          <w:ilvl w:val="0"/>
          <w:numId w:val="2"/>
        </w:numPr>
        <w:rPr>
          <w:lang w:bidi="ru-RU"/>
        </w:rPr>
      </w:pPr>
      <w:bookmarkStart w:id="144" w:name="bookmark143"/>
      <w:bookmarkEnd w:id="144"/>
      <w:r w:rsidRPr="00AC68B7">
        <w:rPr>
          <w:lang w:bidi="ru-RU"/>
        </w:rPr>
        <w:t>планировать профилактические мероприятия по сохранению и укреплению своего здоровья;</w:t>
      </w:r>
    </w:p>
    <w:p w:rsidR="00AC68B7" w:rsidRPr="00AC68B7" w:rsidRDefault="00AC68B7" w:rsidP="00AC68B7">
      <w:pPr>
        <w:numPr>
          <w:ilvl w:val="0"/>
          <w:numId w:val="2"/>
        </w:numPr>
        <w:rPr>
          <w:lang w:bidi="ru-RU"/>
        </w:rPr>
      </w:pPr>
      <w:bookmarkStart w:id="145" w:name="bookmark144"/>
      <w:bookmarkEnd w:id="145"/>
      <w:r w:rsidRPr="00AC68B7">
        <w:rPr>
          <w:lang w:bidi="ru-RU"/>
        </w:rPr>
        <w:t>адекватно оценивать нагрузку и профилактические занятия по укреплению здоровья; планировать распорядок дня с учетом на</w:t>
      </w:r>
      <w:r w:rsidRPr="00AC68B7">
        <w:rPr>
          <w:lang w:bidi="ru-RU"/>
        </w:rPr>
        <w:softHyphen/>
        <w:t>грузок;</w:t>
      </w:r>
    </w:p>
    <w:p w:rsidR="00AC68B7" w:rsidRPr="00AC68B7" w:rsidRDefault="00AC68B7" w:rsidP="00AC68B7">
      <w:pPr>
        <w:numPr>
          <w:ilvl w:val="0"/>
          <w:numId w:val="2"/>
        </w:numPr>
        <w:rPr>
          <w:lang w:bidi="ru-RU"/>
        </w:rPr>
      </w:pPr>
      <w:bookmarkStart w:id="146" w:name="bookmark145"/>
      <w:bookmarkEnd w:id="146"/>
      <w:r w:rsidRPr="00AC68B7">
        <w:rPr>
          <w:lang w:bidi="ru-RU"/>
        </w:rPr>
        <w:t>выявлять мероприятия и факторы, потенциально опасные для здоровья;</w:t>
      </w:r>
    </w:p>
    <w:p w:rsidR="00AC68B7" w:rsidRPr="00AC68B7" w:rsidRDefault="00AC68B7" w:rsidP="00AC68B7">
      <w:pPr>
        <w:numPr>
          <w:ilvl w:val="0"/>
          <w:numId w:val="2"/>
        </w:numPr>
        <w:rPr>
          <w:lang w:bidi="ru-RU"/>
        </w:rPr>
      </w:pPr>
      <w:bookmarkStart w:id="147" w:name="bookmark146"/>
      <w:bookmarkEnd w:id="147"/>
      <w:r w:rsidRPr="00AC68B7">
        <w:rPr>
          <w:lang w:bidi="ru-RU"/>
        </w:rPr>
        <w:t>безопасно использовать ресурсы интернета;</w:t>
      </w:r>
    </w:p>
    <w:p w:rsidR="00AC68B7" w:rsidRPr="00AC68B7" w:rsidRDefault="00AC68B7" w:rsidP="00AC68B7">
      <w:pPr>
        <w:numPr>
          <w:ilvl w:val="0"/>
          <w:numId w:val="2"/>
        </w:numPr>
        <w:rPr>
          <w:lang w:bidi="ru-RU"/>
        </w:rPr>
      </w:pPr>
      <w:bookmarkStart w:id="148" w:name="bookmark147"/>
      <w:bookmarkEnd w:id="148"/>
      <w:r w:rsidRPr="00AC68B7">
        <w:rPr>
          <w:lang w:bidi="ru-RU"/>
        </w:rPr>
        <w:t>анализировать состояние своего здоровья;</w:t>
      </w:r>
    </w:p>
    <w:p w:rsidR="00AC68B7" w:rsidRPr="00AC68B7" w:rsidRDefault="00AC68B7" w:rsidP="00AC68B7">
      <w:pPr>
        <w:numPr>
          <w:ilvl w:val="0"/>
          <w:numId w:val="2"/>
        </w:numPr>
        <w:rPr>
          <w:lang w:bidi="ru-RU"/>
        </w:rPr>
      </w:pPr>
      <w:bookmarkStart w:id="149" w:name="bookmark148"/>
      <w:bookmarkEnd w:id="149"/>
      <w:r w:rsidRPr="00AC68B7">
        <w:rPr>
          <w:lang w:bidi="ru-RU"/>
        </w:rPr>
        <w:t>определять состояния оказания неотложной помощи;</w:t>
      </w:r>
    </w:p>
    <w:p w:rsidR="00AC68B7" w:rsidRPr="00AC68B7" w:rsidRDefault="00AC68B7" w:rsidP="00AC68B7">
      <w:pPr>
        <w:numPr>
          <w:ilvl w:val="0"/>
          <w:numId w:val="2"/>
        </w:numPr>
        <w:rPr>
          <w:lang w:bidi="ru-RU"/>
        </w:rPr>
      </w:pPr>
      <w:bookmarkStart w:id="150" w:name="bookmark149"/>
      <w:bookmarkEnd w:id="150"/>
      <w:r w:rsidRPr="00AC68B7">
        <w:rPr>
          <w:lang w:bidi="ru-RU"/>
        </w:rPr>
        <w:t>использовать алгоритм действий по оказанию первой помощи;</w:t>
      </w:r>
    </w:p>
    <w:p w:rsidR="00AC68B7" w:rsidRPr="00AC68B7" w:rsidRDefault="00AC68B7" w:rsidP="00AC68B7">
      <w:pPr>
        <w:numPr>
          <w:ilvl w:val="0"/>
          <w:numId w:val="2"/>
        </w:numPr>
        <w:rPr>
          <w:lang w:bidi="ru-RU"/>
        </w:rPr>
      </w:pPr>
      <w:bookmarkStart w:id="151" w:name="bookmark150"/>
      <w:bookmarkEnd w:id="151"/>
      <w:r w:rsidRPr="00AC68B7">
        <w:rPr>
          <w:lang w:bidi="ru-RU"/>
        </w:rPr>
        <w:t>классифицировать средства оказания первой помощи;</w:t>
      </w:r>
    </w:p>
    <w:p w:rsidR="00AC68B7" w:rsidRPr="00AC68B7" w:rsidRDefault="00AC68B7" w:rsidP="00AC68B7">
      <w:pPr>
        <w:numPr>
          <w:ilvl w:val="0"/>
          <w:numId w:val="2"/>
        </w:numPr>
        <w:rPr>
          <w:lang w:bidi="ru-RU"/>
        </w:rPr>
      </w:pPr>
      <w:bookmarkStart w:id="152" w:name="bookmark151"/>
      <w:bookmarkEnd w:id="152"/>
      <w:r w:rsidRPr="00AC68B7">
        <w:rPr>
          <w:lang w:bidi="ru-RU"/>
        </w:rPr>
        <w:t>оказывать первую помощь при наружном и внутреннем кровотечении;</w:t>
      </w:r>
    </w:p>
    <w:p w:rsidR="00AC68B7" w:rsidRPr="00AC68B7" w:rsidRDefault="00AC68B7" w:rsidP="00AC68B7">
      <w:pPr>
        <w:numPr>
          <w:ilvl w:val="0"/>
          <w:numId w:val="2"/>
        </w:numPr>
        <w:rPr>
          <w:lang w:bidi="ru-RU"/>
        </w:rPr>
      </w:pPr>
      <w:bookmarkStart w:id="153" w:name="bookmark152"/>
      <w:bookmarkEnd w:id="153"/>
      <w:r w:rsidRPr="00AC68B7">
        <w:rPr>
          <w:lang w:bidi="ru-RU"/>
        </w:rPr>
        <w:t>извлекать инородное тело из верхних дыхательных путей;</w:t>
      </w:r>
    </w:p>
    <w:p w:rsidR="00AC68B7" w:rsidRPr="00AC68B7" w:rsidRDefault="00AC68B7" w:rsidP="00AC68B7">
      <w:pPr>
        <w:numPr>
          <w:ilvl w:val="0"/>
          <w:numId w:val="2"/>
        </w:numPr>
        <w:rPr>
          <w:lang w:bidi="ru-RU"/>
        </w:rPr>
      </w:pPr>
      <w:bookmarkStart w:id="154" w:name="bookmark153"/>
      <w:bookmarkEnd w:id="154"/>
      <w:r w:rsidRPr="00AC68B7">
        <w:rPr>
          <w:lang w:bidi="ru-RU"/>
        </w:rPr>
        <w:t>оказывать</w:t>
      </w:r>
      <w:r w:rsidRPr="00AC68B7">
        <w:rPr>
          <w:lang w:bidi="ru-RU"/>
        </w:rPr>
        <w:tab/>
        <w:t>первую помощь при ушибах;</w:t>
      </w:r>
    </w:p>
    <w:p w:rsidR="00AC68B7" w:rsidRPr="00AC68B7" w:rsidRDefault="00AC68B7" w:rsidP="00AC68B7">
      <w:pPr>
        <w:numPr>
          <w:ilvl w:val="0"/>
          <w:numId w:val="2"/>
        </w:numPr>
        <w:rPr>
          <w:lang w:bidi="ru-RU"/>
        </w:rPr>
      </w:pPr>
      <w:bookmarkStart w:id="155" w:name="bookmark154"/>
      <w:bookmarkEnd w:id="155"/>
      <w:r w:rsidRPr="00AC68B7">
        <w:rPr>
          <w:lang w:bidi="ru-RU"/>
        </w:rPr>
        <w:t>оказывать</w:t>
      </w:r>
      <w:r w:rsidRPr="00AC68B7">
        <w:rPr>
          <w:lang w:bidi="ru-RU"/>
        </w:rPr>
        <w:tab/>
        <w:t>первую помощь при растяжениях;</w:t>
      </w:r>
    </w:p>
    <w:p w:rsidR="00AC68B7" w:rsidRPr="00AC68B7" w:rsidRDefault="00AC68B7" w:rsidP="00AC68B7">
      <w:pPr>
        <w:numPr>
          <w:ilvl w:val="0"/>
          <w:numId w:val="2"/>
        </w:numPr>
        <w:rPr>
          <w:lang w:bidi="ru-RU"/>
        </w:rPr>
      </w:pPr>
      <w:bookmarkStart w:id="156" w:name="bookmark155"/>
      <w:bookmarkEnd w:id="156"/>
      <w:r w:rsidRPr="00AC68B7">
        <w:rPr>
          <w:lang w:bidi="ru-RU"/>
        </w:rPr>
        <w:t>оказывать</w:t>
      </w:r>
      <w:r w:rsidRPr="00AC68B7">
        <w:rPr>
          <w:lang w:bidi="ru-RU"/>
        </w:rPr>
        <w:tab/>
        <w:t>первую помощь при вывихах;</w:t>
      </w:r>
    </w:p>
    <w:p w:rsidR="00AC68B7" w:rsidRPr="00AC68B7" w:rsidRDefault="00AC68B7" w:rsidP="00AC68B7">
      <w:pPr>
        <w:numPr>
          <w:ilvl w:val="0"/>
          <w:numId w:val="2"/>
        </w:numPr>
        <w:rPr>
          <w:lang w:bidi="ru-RU"/>
        </w:rPr>
      </w:pPr>
      <w:bookmarkStart w:id="157" w:name="bookmark156"/>
      <w:bookmarkEnd w:id="157"/>
      <w:r w:rsidRPr="00AC68B7">
        <w:rPr>
          <w:lang w:bidi="ru-RU"/>
        </w:rPr>
        <w:t>оказывать</w:t>
      </w:r>
      <w:r w:rsidRPr="00AC68B7">
        <w:rPr>
          <w:lang w:bidi="ru-RU"/>
        </w:rPr>
        <w:tab/>
        <w:t>первую помощь при переломах;</w:t>
      </w:r>
    </w:p>
    <w:p w:rsidR="00AC68B7" w:rsidRPr="00AC68B7" w:rsidRDefault="00AC68B7" w:rsidP="00AC68B7">
      <w:pPr>
        <w:numPr>
          <w:ilvl w:val="0"/>
          <w:numId w:val="2"/>
        </w:numPr>
        <w:rPr>
          <w:lang w:bidi="ru-RU"/>
        </w:rPr>
      </w:pPr>
      <w:bookmarkStart w:id="158" w:name="bookmark157"/>
      <w:bookmarkEnd w:id="158"/>
      <w:r w:rsidRPr="00AC68B7">
        <w:rPr>
          <w:lang w:bidi="ru-RU"/>
        </w:rPr>
        <w:t>оказывать</w:t>
      </w:r>
      <w:r w:rsidRPr="00AC68B7">
        <w:rPr>
          <w:lang w:bidi="ru-RU"/>
        </w:rPr>
        <w:tab/>
        <w:t>первую помощь при ожогах;</w:t>
      </w:r>
    </w:p>
    <w:p w:rsidR="00AC68B7" w:rsidRPr="00AC68B7" w:rsidRDefault="00AC68B7" w:rsidP="00AC68B7">
      <w:pPr>
        <w:numPr>
          <w:ilvl w:val="0"/>
          <w:numId w:val="2"/>
        </w:numPr>
        <w:rPr>
          <w:lang w:bidi="ru-RU"/>
        </w:rPr>
      </w:pPr>
      <w:bookmarkStart w:id="159" w:name="bookmark158"/>
      <w:bookmarkEnd w:id="159"/>
      <w:r w:rsidRPr="00AC68B7">
        <w:rPr>
          <w:lang w:bidi="ru-RU"/>
        </w:rPr>
        <w:lastRenderedPageBreak/>
        <w:t>оказывать</w:t>
      </w:r>
      <w:r w:rsidRPr="00AC68B7">
        <w:rPr>
          <w:lang w:bidi="ru-RU"/>
        </w:rPr>
        <w:tab/>
        <w:t>первую помощь при отморожениях и общем переохлаждении;</w:t>
      </w:r>
    </w:p>
    <w:p w:rsidR="00AC68B7" w:rsidRPr="00AC68B7" w:rsidRDefault="00AC68B7" w:rsidP="00AC68B7">
      <w:pPr>
        <w:numPr>
          <w:ilvl w:val="0"/>
          <w:numId w:val="2"/>
        </w:numPr>
        <w:rPr>
          <w:lang w:bidi="ru-RU"/>
        </w:rPr>
      </w:pPr>
      <w:bookmarkStart w:id="160" w:name="bookmark159"/>
      <w:bookmarkEnd w:id="160"/>
      <w:r w:rsidRPr="00AC68B7">
        <w:rPr>
          <w:lang w:bidi="ru-RU"/>
        </w:rPr>
        <w:t>оказывать</w:t>
      </w:r>
      <w:r w:rsidRPr="00AC68B7">
        <w:rPr>
          <w:lang w:bidi="ru-RU"/>
        </w:rPr>
        <w:tab/>
        <w:t>первую помощь при отравлениях;</w:t>
      </w:r>
    </w:p>
    <w:p w:rsidR="00AC68B7" w:rsidRPr="00AC68B7" w:rsidRDefault="00AC68B7" w:rsidP="00AC68B7">
      <w:pPr>
        <w:numPr>
          <w:ilvl w:val="0"/>
          <w:numId w:val="2"/>
        </w:numPr>
        <w:rPr>
          <w:lang w:bidi="ru-RU"/>
        </w:rPr>
      </w:pPr>
      <w:bookmarkStart w:id="161" w:name="bookmark160"/>
      <w:bookmarkEnd w:id="161"/>
      <w:r w:rsidRPr="00AC68B7">
        <w:rPr>
          <w:lang w:bidi="ru-RU"/>
        </w:rPr>
        <w:t>оказывать</w:t>
      </w:r>
      <w:r w:rsidRPr="00AC68B7">
        <w:rPr>
          <w:lang w:bidi="ru-RU"/>
        </w:rPr>
        <w:tab/>
        <w:t>первую помощь при тепловом (солнечном) ударе;</w:t>
      </w:r>
    </w:p>
    <w:p w:rsidR="00AC68B7" w:rsidRPr="00AC68B7" w:rsidRDefault="00AC68B7" w:rsidP="00AC68B7">
      <w:pPr>
        <w:numPr>
          <w:ilvl w:val="0"/>
          <w:numId w:val="2"/>
        </w:numPr>
        <w:rPr>
          <w:lang w:bidi="ru-RU"/>
        </w:rPr>
      </w:pPr>
      <w:bookmarkStart w:id="162" w:name="bookmark161"/>
      <w:bookmarkEnd w:id="162"/>
      <w:r w:rsidRPr="00AC68B7">
        <w:rPr>
          <w:lang w:bidi="ru-RU"/>
        </w:rPr>
        <w:t>оказывать первую помощь при укусе насекомых и змей.</w:t>
      </w:r>
    </w:p>
    <w:p w:rsidR="00AC68B7" w:rsidRPr="00AC68B7" w:rsidRDefault="00AC68B7" w:rsidP="00AC68B7">
      <w:pPr>
        <w:rPr>
          <w:lang w:bidi="ru-RU"/>
        </w:rPr>
      </w:pPr>
      <w:r w:rsidRPr="00AC68B7">
        <w:rPr>
          <w:b/>
          <w:bCs/>
          <w:lang w:bidi="ru-RU"/>
        </w:rPr>
        <w:t>Выпускник получит возможность научиться:</w:t>
      </w:r>
    </w:p>
    <w:p w:rsidR="00AC68B7" w:rsidRPr="00AC68B7" w:rsidRDefault="00AC68B7" w:rsidP="00AC68B7">
      <w:pPr>
        <w:numPr>
          <w:ilvl w:val="0"/>
          <w:numId w:val="2"/>
        </w:numPr>
        <w:rPr>
          <w:lang w:bidi="ru-RU"/>
        </w:rPr>
      </w:pPr>
      <w:bookmarkStart w:id="163" w:name="bookmark162"/>
      <w:bookmarkEnd w:id="163"/>
      <w:r w:rsidRPr="00AC68B7">
        <w:rPr>
          <w:i/>
          <w:iCs/>
          <w:lang w:bidi="ru-RU"/>
        </w:rPr>
        <w:t>безопасно использовать средства индивидуальной защиты велосипедиста;</w:t>
      </w:r>
    </w:p>
    <w:p w:rsidR="00AC68B7" w:rsidRPr="00AC68B7" w:rsidRDefault="00AC68B7" w:rsidP="00AC68B7">
      <w:pPr>
        <w:numPr>
          <w:ilvl w:val="0"/>
          <w:numId w:val="2"/>
        </w:numPr>
        <w:rPr>
          <w:lang w:bidi="ru-RU"/>
        </w:rPr>
      </w:pPr>
      <w:bookmarkStart w:id="164" w:name="bookmark163"/>
      <w:bookmarkEnd w:id="164"/>
      <w:r w:rsidRPr="00AC68B7">
        <w:rPr>
          <w:i/>
          <w:iCs/>
          <w:lang w:bidi="ru-RU"/>
        </w:rPr>
        <w:t>классифицировать и характеризовать причины и последствия опасных ситуаций в туристических поездках;</w:t>
      </w:r>
    </w:p>
    <w:p w:rsidR="00AC68B7" w:rsidRPr="00AC68B7" w:rsidRDefault="00AC68B7" w:rsidP="00AC68B7">
      <w:pPr>
        <w:numPr>
          <w:ilvl w:val="0"/>
          <w:numId w:val="2"/>
        </w:numPr>
        <w:rPr>
          <w:lang w:bidi="ru-RU"/>
        </w:rPr>
      </w:pPr>
      <w:bookmarkStart w:id="165" w:name="bookmark164"/>
      <w:bookmarkEnd w:id="165"/>
      <w:r w:rsidRPr="00AC68B7">
        <w:rPr>
          <w:i/>
          <w:iCs/>
          <w:lang w:bidi="ru-RU"/>
        </w:rPr>
        <w:t>готовиться к туристическим поездкам;</w:t>
      </w:r>
    </w:p>
    <w:p w:rsidR="00AC68B7" w:rsidRPr="00AC68B7" w:rsidRDefault="00AC68B7" w:rsidP="00AC68B7">
      <w:pPr>
        <w:numPr>
          <w:ilvl w:val="0"/>
          <w:numId w:val="2"/>
        </w:numPr>
        <w:rPr>
          <w:lang w:bidi="ru-RU"/>
        </w:rPr>
      </w:pPr>
      <w:bookmarkStart w:id="166" w:name="bookmark165"/>
      <w:bookmarkEnd w:id="166"/>
      <w:r w:rsidRPr="00AC68B7">
        <w:rPr>
          <w:i/>
          <w:iCs/>
          <w:lang w:bidi="ru-RU"/>
        </w:rPr>
        <w:t>адекватно оценивать ситуацию и безопасно вести в туристических поездках;</w:t>
      </w:r>
    </w:p>
    <w:p w:rsidR="00AC68B7" w:rsidRPr="00AC68B7" w:rsidRDefault="00AC68B7" w:rsidP="00AC68B7">
      <w:pPr>
        <w:numPr>
          <w:ilvl w:val="0"/>
          <w:numId w:val="2"/>
        </w:numPr>
        <w:rPr>
          <w:lang w:bidi="ru-RU"/>
        </w:rPr>
      </w:pPr>
      <w:bookmarkStart w:id="167" w:name="bookmark166"/>
      <w:bookmarkEnd w:id="167"/>
      <w:r w:rsidRPr="00AC68B7">
        <w:rPr>
          <w:i/>
          <w:iCs/>
          <w:lang w:bidi="ru-RU"/>
        </w:rPr>
        <w:t>анализировать последствия возможных опасных ситуаций в местах большого скопления людей;</w:t>
      </w:r>
    </w:p>
    <w:p w:rsidR="00AC68B7" w:rsidRPr="00AC68B7" w:rsidRDefault="00AC68B7" w:rsidP="00AC68B7">
      <w:pPr>
        <w:numPr>
          <w:ilvl w:val="0"/>
          <w:numId w:val="2"/>
        </w:numPr>
        <w:rPr>
          <w:lang w:bidi="ru-RU"/>
        </w:rPr>
      </w:pPr>
      <w:bookmarkStart w:id="168" w:name="bookmark167"/>
      <w:bookmarkEnd w:id="168"/>
      <w:r w:rsidRPr="00AC68B7">
        <w:rPr>
          <w:i/>
          <w:iCs/>
          <w:lang w:bidi="ru-RU"/>
        </w:rPr>
        <w:t>анализировать последствия возможных опасных ситуаций криминогенного характера;</w:t>
      </w:r>
    </w:p>
    <w:p w:rsidR="00AC68B7" w:rsidRPr="00AC68B7" w:rsidRDefault="00AC68B7" w:rsidP="00AC68B7">
      <w:pPr>
        <w:numPr>
          <w:ilvl w:val="0"/>
          <w:numId w:val="2"/>
        </w:numPr>
        <w:rPr>
          <w:lang w:bidi="ru-RU"/>
        </w:rPr>
      </w:pPr>
      <w:bookmarkStart w:id="169" w:name="bookmark168"/>
      <w:bookmarkEnd w:id="169"/>
      <w:r w:rsidRPr="00AC68B7">
        <w:rPr>
          <w:i/>
          <w:iCs/>
          <w:lang w:bidi="ru-RU"/>
        </w:rPr>
        <w:t>безопасно вести и применять права покупателя;</w:t>
      </w:r>
    </w:p>
    <w:p w:rsidR="00AC68B7" w:rsidRPr="00AC68B7" w:rsidRDefault="00AC68B7" w:rsidP="00AC68B7">
      <w:pPr>
        <w:numPr>
          <w:ilvl w:val="0"/>
          <w:numId w:val="2"/>
        </w:numPr>
        <w:rPr>
          <w:lang w:bidi="ru-RU"/>
        </w:rPr>
      </w:pPr>
      <w:bookmarkStart w:id="170" w:name="bookmark169"/>
      <w:bookmarkEnd w:id="170"/>
      <w:r w:rsidRPr="00AC68B7">
        <w:rPr>
          <w:i/>
          <w:iCs/>
          <w:lang w:bidi="ru-RU"/>
        </w:rPr>
        <w:t>анализировать последствия проявления терроризма, экстремизма, наркотизма;</w:t>
      </w:r>
    </w:p>
    <w:p w:rsidR="00AC68B7" w:rsidRPr="00AC68B7" w:rsidRDefault="00AC68B7" w:rsidP="00AC68B7">
      <w:pPr>
        <w:numPr>
          <w:ilvl w:val="0"/>
          <w:numId w:val="2"/>
        </w:numPr>
        <w:rPr>
          <w:lang w:bidi="ru-RU"/>
        </w:rPr>
      </w:pPr>
      <w:bookmarkStart w:id="171" w:name="bookmark170"/>
      <w:bookmarkEnd w:id="171"/>
      <w:r w:rsidRPr="00AC68B7">
        <w:rPr>
          <w:i/>
          <w:iCs/>
          <w:lang w:bidi="ru-RU"/>
        </w:rPr>
        <w:t>предвидеть пути и средства возможного вовлечения в террористическую, экстремистскую и наркотическую деятельность; анализировать влияние вредных привычек и факторов и на состояние своего здоровья;</w:t>
      </w:r>
    </w:p>
    <w:p w:rsidR="00AC68B7" w:rsidRPr="00AC68B7" w:rsidRDefault="00AC68B7" w:rsidP="00AC68B7">
      <w:pPr>
        <w:numPr>
          <w:ilvl w:val="0"/>
          <w:numId w:val="2"/>
        </w:numPr>
        <w:rPr>
          <w:lang w:bidi="ru-RU"/>
        </w:rPr>
      </w:pPr>
      <w:bookmarkStart w:id="172" w:name="bookmark171"/>
      <w:bookmarkEnd w:id="172"/>
      <w:r w:rsidRPr="00AC68B7">
        <w:rPr>
          <w:i/>
          <w:iCs/>
          <w:lang w:bidi="ru-RU"/>
        </w:rPr>
        <w:t>характеризовать роль семьи в жизни личности и общества и ее влияние на здоровье человека;</w:t>
      </w:r>
    </w:p>
    <w:p w:rsidR="00AC68B7" w:rsidRPr="00AC68B7" w:rsidRDefault="00AC68B7" w:rsidP="00AC68B7">
      <w:pPr>
        <w:numPr>
          <w:ilvl w:val="0"/>
          <w:numId w:val="2"/>
        </w:numPr>
        <w:rPr>
          <w:lang w:bidi="ru-RU"/>
        </w:rPr>
      </w:pPr>
      <w:bookmarkStart w:id="173" w:name="bookmark172"/>
      <w:bookmarkEnd w:id="173"/>
      <w:r w:rsidRPr="00AC68B7">
        <w:rPr>
          <w:i/>
          <w:iCs/>
          <w:lang w:bidi="ru-RU"/>
        </w:rPr>
        <w:t>классифицировать и характеризовать основные положения законодательных актов, регулирующих права и обязанности суп</w:t>
      </w:r>
      <w:r w:rsidRPr="00AC68B7">
        <w:rPr>
          <w:i/>
          <w:iCs/>
          <w:lang w:bidi="ru-RU"/>
        </w:rPr>
        <w:softHyphen/>
        <w:t>ругов, и защищающих права ребенка;</w:t>
      </w:r>
    </w:p>
    <w:p w:rsidR="00AC68B7" w:rsidRPr="00AC68B7" w:rsidRDefault="00AC68B7" w:rsidP="00AC68B7">
      <w:pPr>
        <w:numPr>
          <w:ilvl w:val="0"/>
          <w:numId w:val="2"/>
        </w:numPr>
        <w:rPr>
          <w:lang w:bidi="ru-RU"/>
        </w:rPr>
      </w:pPr>
      <w:bookmarkStart w:id="174" w:name="bookmark173"/>
      <w:bookmarkEnd w:id="174"/>
      <w:r w:rsidRPr="00AC68B7">
        <w:rPr>
          <w:i/>
          <w:iCs/>
          <w:lang w:bidi="ru-RU"/>
        </w:rPr>
        <w:t>владеть основами самоконтроля, самооценки, принятия решений и осуществления осознанного выбора в учебной и познава</w:t>
      </w:r>
      <w:r w:rsidRPr="00AC68B7">
        <w:rPr>
          <w:i/>
          <w:iCs/>
          <w:lang w:bidi="ru-RU"/>
        </w:rPr>
        <w:softHyphen/>
        <w:t>тельной деятельности при формировании современной культуры безопасности жизнедеятельности;</w:t>
      </w:r>
    </w:p>
    <w:p w:rsidR="00AC68B7" w:rsidRPr="00AC68B7" w:rsidRDefault="00AC68B7" w:rsidP="00AC68B7">
      <w:pPr>
        <w:numPr>
          <w:ilvl w:val="0"/>
          <w:numId w:val="2"/>
        </w:numPr>
        <w:rPr>
          <w:lang w:bidi="ru-RU"/>
        </w:rPr>
      </w:pPr>
      <w:bookmarkStart w:id="175" w:name="bookmark174"/>
      <w:bookmarkEnd w:id="175"/>
      <w:r w:rsidRPr="00AC68B7">
        <w:rPr>
          <w:i/>
          <w:iCs/>
          <w:lang w:bidi="ru-RU"/>
        </w:rPr>
        <w:t>классифицировать основные правовые аспекты оказания первой помощи;</w:t>
      </w:r>
    </w:p>
    <w:p w:rsidR="00AC68B7" w:rsidRPr="00AC68B7" w:rsidRDefault="00AC68B7" w:rsidP="00AC68B7">
      <w:pPr>
        <w:numPr>
          <w:ilvl w:val="0"/>
          <w:numId w:val="2"/>
        </w:numPr>
        <w:rPr>
          <w:lang w:bidi="ru-RU"/>
        </w:rPr>
      </w:pPr>
      <w:bookmarkStart w:id="176" w:name="bookmark175"/>
      <w:bookmarkEnd w:id="176"/>
      <w:r w:rsidRPr="00AC68B7">
        <w:rPr>
          <w:i/>
          <w:iCs/>
          <w:lang w:bidi="ru-RU"/>
        </w:rPr>
        <w:t>оказывать первую помощь при не инфекционных заболеваниях;</w:t>
      </w:r>
    </w:p>
    <w:p w:rsidR="00AC68B7" w:rsidRPr="00AC68B7" w:rsidRDefault="00AC68B7" w:rsidP="00AC68B7">
      <w:pPr>
        <w:numPr>
          <w:ilvl w:val="0"/>
          <w:numId w:val="2"/>
        </w:numPr>
        <w:rPr>
          <w:lang w:bidi="ru-RU"/>
        </w:rPr>
      </w:pPr>
      <w:bookmarkStart w:id="177" w:name="bookmark176"/>
      <w:bookmarkEnd w:id="177"/>
      <w:r w:rsidRPr="00AC68B7">
        <w:rPr>
          <w:i/>
          <w:iCs/>
          <w:lang w:bidi="ru-RU"/>
        </w:rPr>
        <w:t>оказывать первую помощь при инфекционных заболеваниях;</w:t>
      </w:r>
    </w:p>
    <w:p w:rsidR="00AC68B7" w:rsidRPr="00AC68B7" w:rsidRDefault="00AC68B7" w:rsidP="00AC68B7">
      <w:pPr>
        <w:numPr>
          <w:ilvl w:val="0"/>
          <w:numId w:val="2"/>
        </w:numPr>
        <w:rPr>
          <w:lang w:bidi="ru-RU"/>
        </w:rPr>
      </w:pPr>
      <w:bookmarkStart w:id="178" w:name="bookmark177"/>
      <w:bookmarkEnd w:id="178"/>
      <w:r w:rsidRPr="00AC68B7">
        <w:rPr>
          <w:i/>
          <w:iCs/>
          <w:lang w:bidi="ru-RU"/>
        </w:rPr>
        <w:t>оказывать первую помощь при остановке сердечной деятельности;</w:t>
      </w:r>
    </w:p>
    <w:p w:rsidR="00AC68B7" w:rsidRPr="00AC68B7" w:rsidRDefault="00AC68B7" w:rsidP="00AC68B7">
      <w:pPr>
        <w:numPr>
          <w:ilvl w:val="0"/>
          <w:numId w:val="2"/>
        </w:numPr>
        <w:rPr>
          <w:lang w:bidi="ru-RU"/>
        </w:rPr>
      </w:pPr>
      <w:bookmarkStart w:id="179" w:name="bookmark178"/>
      <w:bookmarkEnd w:id="179"/>
      <w:r w:rsidRPr="00AC68B7">
        <w:rPr>
          <w:i/>
          <w:iCs/>
          <w:lang w:bidi="ru-RU"/>
        </w:rPr>
        <w:lastRenderedPageBreak/>
        <w:t>оказывать первую помощь при коме;</w:t>
      </w:r>
    </w:p>
    <w:p w:rsidR="00AC68B7" w:rsidRPr="00AC68B7" w:rsidRDefault="00AC68B7" w:rsidP="00AC68B7">
      <w:pPr>
        <w:numPr>
          <w:ilvl w:val="0"/>
          <w:numId w:val="2"/>
        </w:numPr>
        <w:rPr>
          <w:lang w:bidi="ru-RU"/>
        </w:rPr>
      </w:pPr>
      <w:bookmarkStart w:id="180" w:name="bookmark179"/>
      <w:bookmarkEnd w:id="180"/>
      <w:r w:rsidRPr="00AC68B7">
        <w:rPr>
          <w:i/>
          <w:iCs/>
          <w:lang w:bidi="ru-RU"/>
        </w:rPr>
        <w:t>оказывать первую помощь при поражении электрическим током;</w:t>
      </w:r>
    </w:p>
    <w:p w:rsidR="00AC68B7" w:rsidRPr="00AC68B7" w:rsidRDefault="00AC68B7" w:rsidP="00AC68B7">
      <w:pPr>
        <w:numPr>
          <w:ilvl w:val="0"/>
          <w:numId w:val="2"/>
        </w:numPr>
        <w:rPr>
          <w:lang w:bidi="ru-RU"/>
        </w:rPr>
      </w:pPr>
      <w:bookmarkStart w:id="181" w:name="bookmark180"/>
      <w:bookmarkEnd w:id="181"/>
      <w:r w:rsidRPr="00AC68B7">
        <w:rPr>
          <w:i/>
          <w:iCs/>
          <w:lang w:bidi="ru-RU"/>
        </w:rPr>
        <w:t>использовать для решения коммуникативных задач в области безопасности жизнедеятельности различные источники инфор</w:t>
      </w:r>
      <w:r w:rsidRPr="00AC68B7">
        <w:rPr>
          <w:i/>
          <w:iCs/>
          <w:lang w:bidi="ru-RU"/>
        </w:rPr>
        <w:softHyphen/>
        <w:t>мации, включая Интернет-ресурсы и другие базы данных;</w:t>
      </w:r>
    </w:p>
    <w:p w:rsidR="00AC68B7" w:rsidRPr="00AC68B7" w:rsidRDefault="00AC68B7" w:rsidP="00AC68B7">
      <w:pPr>
        <w:numPr>
          <w:ilvl w:val="0"/>
          <w:numId w:val="2"/>
        </w:numPr>
        <w:rPr>
          <w:lang w:bidi="ru-RU"/>
        </w:rPr>
      </w:pPr>
      <w:bookmarkStart w:id="182" w:name="bookmark181"/>
      <w:bookmarkEnd w:id="182"/>
      <w:r w:rsidRPr="00AC68B7">
        <w:rPr>
          <w:i/>
          <w:iCs/>
          <w:lang w:bidi="ru-RU"/>
        </w:rPr>
        <w:t>усваивать приемы действий в различных опасных и чрезвычайных ситуациях;</w:t>
      </w:r>
    </w:p>
    <w:p w:rsidR="00AC68B7" w:rsidRPr="00AC68B7" w:rsidRDefault="00AC68B7" w:rsidP="00AC68B7">
      <w:pPr>
        <w:numPr>
          <w:ilvl w:val="0"/>
          <w:numId w:val="2"/>
        </w:numPr>
        <w:rPr>
          <w:lang w:bidi="ru-RU"/>
        </w:rPr>
      </w:pPr>
      <w:bookmarkStart w:id="183" w:name="bookmark182"/>
      <w:bookmarkEnd w:id="183"/>
      <w:r w:rsidRPr="00AC68B7">
        <w:rPr>
          <w:i/>
          <w:iCs/>
          <w:lang w:bidi="ru-RU"/>
        </w:rPr>
        <w:t>исследовать различные ситуации в повседневной жизнедеятельности, опасные и чрезвычайные ситуации, выдвигать предпо</w:t>
      </w:r>
      <w:r w:rsidRPr="00AC68B7">
        <w:rPr>
          <w:i/>
          <w:iCs/>
          <w:lang w:bidi="ru-RU"/>
        </w:rPr>
        <w:softHyphen/>
        <w:t>ложения и проводить несложные эксперименты для доказательства предположений обеспечения личной безопасности;</w:t>
      </w:r>
    </w:p>
    <w:p w:rsidR="00AC68B7" w:rsidRPr="00AC68B7" w:rsidRDefault="00AC68B7" w:rsidP="00AC68B7">
      <w:pPr>
        <w:numPr>
          <w:ilvl w:val="0"/>
          <w:numId w:val="2"/>
        </w:numPr>
        <w:rPr>
          <w:lang w:bidi="ru-RU"/>
        </w:rPr>
        <w:sectPr w:rsidR="00AC68B7" w:rsidRPr="00AC68B7">
          <w:pgSz w:w="16840" w:h="11900" w:orient="landscape"/>
          <w:pgMar w:top="706" w:right="710" w:bottom="703" w:left="703" w:header="278" w:footer="275" w:gutter="0"/>
          <w:cols w:space="720"/>
          <w:noEndnote/>
          <w:docGrid w:linePitch="360"/>
        </w:sectPr>
      </w:pPr>
      <w:bookmarkStart w:id="184" w:name="bookmark183"/>
      <w:bookmarkEnd w:id="184"/>
      <w:r w:rsidRPr="00AC68B7">
        <w:rPr>
          <w:i/>
          <w:iCs/>
          <w:lang w:bidi="ru-RU"/>
        </w:rPr>
        <w:t>творчески решать моделируемые ситуации и практические задачи в области безопасности жизнедеятельности.</w:t>
      </w:r>
    </w:p>
    <w:p w:rsidR="00AC68B7" w:rsidRPr="00AC68B7" w:rsidRDefault="002B361E" w:rsidP="00AC68B7">
      <w:pPr>
        <w:rPr>
          <w:b/>
          <w:bCs/>
          <w:lang w:bidi="ru-RU"/>
        </w:rPr>
      </w:pPr>
      <w:bookmarkStart w:id="185" w:name="bookmark184"/>
      <w:bookmarkStart w:id="186" w:name="bookmark185"/>
      <w:bookmarkStart w:id="187" w:name="bookmark186"/>
      <w:r>
        <w:rPr>
          <w:b/>
          <w:bCs/>
          <w:lang w:bidi="ru-RU"/>
        </w:rPr>
        <w:lastRenderedPageBreak/>
        <w:t>3.</w:t>
      </w:r>
      <w:r w:rsidR="00AC68B7" w:rsidRPr="00AC68B7">
        <w:rPr>
          <w:b/>
          <w:bCs/>
          <w:lang w:bidi="ru-RU"/>
        </w:rPr>
        <w:t>СОДЕРЖАНИЕ КУРСА</w:t>
      </w:r>
      <w:bookmarkEnd w:id="185"/>
      <w:bookmarkEnd w:id="186"/>
      <w:bookmarkEnd w:id="187"/>
    </w:p>
    <w:p w:rsidR="00AC68B7" w:rsidRPr="00AC68B7" w:rsidRDefault="00AC68B7" w:rsidP="00AC68B7">
      <w:pPr>
        <w:rPr>
          <w:b/>
          <w:bCs/>
          <w:lang w:bidi="ru-RU"/>
        </w:rPr>
      </w:pPr>
      <w:bookmarkStart w:id="188" w:name="bookmark189"/>
      <w:r w:rsidRPr="00AC68B7">
        <w:rPr>
          <w:b/>
          <w:bCs/>
          <w:lang w:bidi="ru-RU"/>
        </w:rPr>
        <w:t>Основы безопасности личности, общества и государства</w:t>
      </w:r>
      <w:bookmarkEnd w:id="188"/>
    </w:p>
    <w:p w:rsidR="00AC68B7" w:rsidRPr="00AC68B7" w:rsidRDefault="00AC68B7" w:rsidP="00AC68B7">
      <w:pPr>
        <w:rPr>
          <w:b/>
          <w:bCs/>
          <w:lang w:bidi="ru-RU"/>
        </w:rPr>
      </w:pPr>
      <w:bookmarkStart w:id="189" w:name="bookmark187"/>
      <w:bookmarkStart w:id="190" w:name="bookmark188"/>
      <w:bookmarkStart w:id="191" w:name="bookmark190"/>
      <w:r w:rsidRPr="00AC68B7">
        <w:rPr>
          <w:b/>
          <w:bCs/>
          <w:lang w:bidi="ru-RU"/>
        </w:rPr>
        <w:t>Основы комплексной безопасности</w:t>
      </w:r>
      <w:bookmarkEnd w:id="189"/>
      <w:bookmarkEnd w:id="190"/>
      <w:bookmarkEnd w:id="191"/>
    </w:p>
    <w:p w:rsidR="00AC68B7" w:rsidRPr="00AC68B7" w:rsidRDefault="00AC68B7" w:rsidP="00AC68B7">
      <w:pPr>
        <w:rPr>
          <w:lang w:bidi="ru-RU"/>
        </w:rPr>
      </w:pPr>
      <w:r w:rsidRPr="00AC68B7">
        <w:rPr>
          <w:lang w:bidi="ru-RU"/>
        </w:rPr>
        <w:t>Человек и окружающая среда. Мероприятия по защите населения в местах с неблагоприятной экологической обстановкой, предельно допус</w:t>
      </w:r>
      <w:r w:rsidRPr="00AC68B7">
        <w:rPr>
          <w:lang w:bidi="ru-RU"/>
        </w:rPr>
        <w:softHyphen/>
        <w:t>тимые концентрации вредных веществ в атмосфере, воде, почве. Бытовые приборы контроля качества окружающей среды и продуктов питания. Ос</w:t>
      </w:r>
      <w:r w:rsidRPr="00AC68B7">
        <w:rPr>
          <w:lang w:bidi="ru-RU"/>
        </w:rPr>
        <w:softHyphen/>
        <w:t xml:space="preserve">новные правила пользования бытовыми приборами и инструментами, средствами бытовой химии, персональными компьютерами и др. Безопасность на дорогах. Правила безопасного поведения пешехода, пассажира и велосипедиста. </w:t>
      </w:r>
      <w:r w:rsidRPr="00AC68B7">
        <w:rPr>
          <w:i/>
          <w:iCs/>
          <w:lang w:bidi="ru-RU"/>
        </w:rPr>
        <w:t>Средства индивидуальной защиты велосипедиста.</w:t>
      </w:r>
      <w:r w:rsidRPr="00AC68B7">
        <w:rPr>
          <w:lang w:bidi="ru-RU"/>
        </w:rPr>
        <w:t xml:space="preserve"> Пожар его причины и последствия. Правила поведения при пожаре при пожаре. Первичные средства пожаротушения. Средства индивидуальной защиты. Во</w:t>
      </w:r>
      <w:r w:rsidRPr="00AC68B7">
        <w:rPr>
          <w:lang w:bidi="ru-RU"/>
        </w:rPr>
        <w:softHyphen/>
        <w:t xml:space="preserve">доемы. Правила поведения у воды и оказания помощи на воде. Правила безопасности в туристических походах </w:t>
      </w:r>
      <w:r w:rsidRPr="00AC68B7">
        <w:rPr>
          <w:i/>
          <w:iCs/>
          <w:lang w:bidi="ru-RU"/>
        </w:rPr>
        <w:t>и поездках.</w:t>
      </w:r>
      <w:r w:rsidRPr="00AC68B7">
        <w:rPr>
          <w:lang w:bidi="ru-RU"/>
        </w:rPr>
        <w:t xml:space="preserve"> Правила поведения в ав</w:t>
      </w:r>
      <w:r w:rsidRPr="00AC68B7">
        <w:rPr>
          <w:lang w:bidi="ru-RU"/>
        </w:rPr>
        <w:softHyphen/>
        <w:t>тономных условиях. Сигналы бедствия, способы их подачи и ответы на них. Правила безопасности в ситуациях криминогенного характера (кварти</w:t>
      </w:r>
      <w:r w:rsidRPr="00AC68B7">
        <w:rPr>
          <w:lang w:bidi="ru-RU"/>
        </w:rPr>
        <w:softHyphen/>
        <w:t xml:space="preserve">ра, улица, подъезд, лифт, карманная кража, мошенничество, </w:t>
      </w:r>
      <w:r w:rsidRPr="00AC68B7">
        <w:rPr>
          <w:i/>
          <w:iCs/>
          <w:lang w:bidi="ru-RU"/>
        </w:rPr>
        <w:t>самозащита покупателя).</w:t>
      </w:r>
      <w:r w:rsidRPr="00AC68B7">
        <w:rPr>
          <w:lang w:bidi="ru-RU"/>
        </w:rPr>
        <w:t xml:space="preserve"> Элементарные способы самозащиты. </w:t>
      </w:r>
      <w:r w:rsidRPr="00AC68B7">
        <w:rPr>
          <w:i/>
          <w:iCs/>
          <w:lang w:bidi="ru-RU"/>
        </w:rPr>
        <w:t>Информационная безо</w:t>
      </w:r>
      <w:r w:rsidRPr="00AC68B7">
        <w:rPr>
          <w:i/>
          <w:iCs/>
          <w:lang w:bidi="ru-RU"/>
        </w:rPr>
        <w:softHyphen/>
        <w:t>пасность подростка.</w:t>
      </w:r>
    </w:p>
    <w:p w:rsidR="00AC68B7" w:rsidRPr="00AC68B7" w:rsidRDefault="00AC68B7" w:rsidP="00AC68B7">
      <w:pPr>
        <w:rPr>
          <w:lang w:bidi="ru-RU"/>
        </w:rPr>
      </w:pPr>
      <w:r w:rsidRPr="00AC68B7">
        <w:rPr>
          <w:b/>
          <w:bCs/>
          <w:lang w:bidi="ru-RU"/>
        </w:rPr>
        <w:t>Защита населения Российской Федерации от чрезвычайных ситуаций</w:t>
      </w:r>
    </w:p>
    <w:p w:rsidR="00AC68B7" w:rsidRPr="00AC68B7" w:rsidRDefault="00AC68B7" w:rsidP="00AC68B7">
      <w:pPr>
        <w:rPr>
          <w:lang w:bidi="ru-RU"/>
        </w:rPr>
      </w:pPr>
      <w:r w:rsidRPr="00AC68B7">
        <w:rPr>
          <w:lang w:bidi="ru-RU"/>
        </w:rPr>
        <w:t>Чрезвычайные ситуации природного характера и защита населения от них (землетрясения, извержения вулканов, оползни, обвалы, лавины, ураганы, бури, смерчи, сильный дождь (ливень), крупный град, гроза, сильный снегопад, сильный гололед, метели, снежные заносы, наводнения, половодье, сели, цунами, лесные, торфяные и степные пожары, эпидемии, эпизоотии и эпифитотии). Рекомендации по безопасному поведению. Средства индивидуальной защиты. Чрезвычайные ситуации техногенного характера и защита населения от них (аварии на радиационно-опасных, химически опасных, пожароопасных и взрывоопасных, объектах экономики, транспорте, гидротехнических сооружениях). Рекомендации по безо</w:t>
      </w:r>
      <w:r w:rsidRPr="00AC68B7">
        <w:rPr>
          <w:lang w:bidi="ru-RU"/>
        </w:rPr>
        <w:softHyphen/>
        <w:t>пасному поведению. Средства индивидуальной и коллективной защиты. Правила пользования ими. Действия по сигналу «Внимание всем!». Эва</w:t>
      </w:r>
      <w:r w:rsidRPr="00AC68B7">
        <w:rPr>
          <w:lang w:bidi="ru-RU"/>
        </w:rPr>
        <w:softHyphen/>
        <w:t>куация населения и правила поведения при эвакуации.</w:t>
      </w:r>
    </w:p>
    <w:p w:rsidR="00AC68B7" w:rsidRPr="00AC68B7" w:rsidRDefault="00AC68B7" w:rsidP="00AC68B7">
      <w:pPr>
        <w:rPr>
          <w:b/>
          <w:bCs/>
          <w:lang w:bidi="ru-RU"/>
        </w:rPr>
      </w:pPr>
      <w:bookmarkStart w:id="192" w:name="bookmark191"/>
      <w:bookmarkStart w:id="193" w:name="bookmark192"/>
      <w:bookmarkStart w:id="194" w:name="bookmark193"/>
      <w:r w:rsidRPr="00AC68B7">
        <w:rPr>
          <w:b/>
          <w:bCs/>
          <w:lang w:bidi="ru-RU"/>
        </w:rPr>
        <w:t>Основы противодействия терроризму, экстремизму и наркотизму в Российской Федерации</w:t>
      </w:r>
      <w:bookmarkEnd w:id="192"/>
      <w:bookmarkEnd w:id="193"/>
      <w:bookmarkEnd w:id="194"/>
    </w:p>
    <w:p w:rsidR="00AC68B7" w:rsidRPr="00AC68B7" w:rsidRDefault="00AC68B7" w:rsidP="00AC68B7">
      <w:pPr>
        <w:rPr>
          <w:lang w:bidi="ru-RU"/>
        </w:rPr>
      </w:pPr>
      <w:r w:rsidRPr="00AC68B7">
        <w:rPr>
          <w:lang w:bidi="ru-RU"/>
        </w:rPr>
        <w:t xml:space="preserve">Терроризм, экстремизм, наркотизм - сущность и угрозы безопасности личности и общества. </w:t>
      </w:r>
      <w:r w:rsidRPr="00AC68B7">
        <w:rPr>
          <w:i/>
          <w:iCs/>
          <w:lang w:bidi="ru-RU"/>
        </w:rPr>
        <w:t>Пути и средства вовлечения подростка в терро</w:t>
      </w:r>
      <w:r w:rsidRPr="00AC68B7">
        <w:rPr>
          <w:i/>
          <w:iCs/>
          <w:lang w:bidi="ru-RU"/>
        </w:rPr>
        <w:softHyphen/>
        <w:t>ристическую, экстремистскую и наркотическую деятельность. Ответственность несовершеннолетних за правонарушения.</w:t>
      </w:r>
      <w:r w:rsidRPr="00AC68B7">
        <w:rPr>
          <w:lang w:bidi="ru-RU"/>
        </w:rPr>
        <w:t xml:space="preserve"> Личная безопасность при террористических актах и при обнаружении неизвестного предмета, возможной угрозе взрыва (при взрыве). Личная безопасность при похище</w:t>
      </w:r>
      <w:r w:rsidRPr="00AC68B7">
        <w:rPr>
          <w:lang w:bidi="ru-RU"/>
        </w:rPr>
        <w:softHyphen/>
        <w:t>нии или захвате в заложники (попытке похищения) и при проведении мероприятий по освобождению заложников. Личная безопасность при посе</w:t>
      </w:r>
      <w:r w:rsidRPr="00AC68B7">
        <w:rPr>
          <w:lang w:bidi="ru-RU"/>
        </w:rPr>
        <w:softHyphen/>
        <w:t>щении массовых мероприятий.</w:t>
      </w:r>
    </w:p>
    <w:p w:rsidR="00AC68B7" w:rsidRPr="00AC68B7" w:rsidRDefault="00AC68B7" w:rsidP="00AC68B7">
      <w:pPr>
        <w:rPr>
          <w:lang w:bidi="ru-RU"/>
        </w:rPr>
      </w:pPr>
      <w:r w:rsidRPr="00AC68B7">
        <w:rPr>
          <w:b/>
          <w:bCs/>
          <w:lang w:bidi="ru-RU"/>
        </w:rPr>
        <w:t>Основы медицинских знаний и здорового образа жизни</w:t>
      </w:r>
    </w:p>
    <w:p w:rsidR="00AC68B7" w:rsidRPr="00AC68B7" w:rsidRDefault="00AC68B7" w:rsidP="00AC68B7">
      <w:pPr>
        <w:rPr>
          <w:lang w:bidi="ru-RU"/>
        </w:rPr>
      </w:pPr>
      <w:r w:rsidRPr="00AC68B7">
        <w:rPr>
          <w:b/>
          <w:bCs/>
          <w:lang w:bidi="ru-RU"/>
        </w:rPr>
        <w:t>Основы здорового образа жизни</w:t>
      </w:r>
    </w:p>
    <w:p w:rsidR="00AC68B7" w:rsidRPr="00AC68B7" w:rsidRDefault="00AC68B7" w:rsidP="00AC68B7">
      <w:pPr>
        <w:rPr>
          <w:lang w:bidi="ru-RU"/>
        </w:rPr>
      </w:pPr>
      <w:r w:rsidRPr="00AC68B7">
        <w:rPr>
          <w:lang w:bidi="ru-RU"/>
        </w:rPr>
        <w:lastRenderedPageBreak/>
        <w:t xml:space="preserve">Основные понятия о здоровье и здоровом образе жизни. Составляющие и факторы здорового образа жизни (физическая активность, питание, режим дня, гигиена). Вредные привычки и их факторы (навязчивые действия, игромания употребление алкоголя и наркотических веществ, курение табака и курительных смесей), их влияние на здоровье. Профилактика вредных привычек и их факторов. </w:t>
      </w:r>
      <w:r w:rsidRPr="00AC68B7">
        <w:rPr>
          <w:i/>
          <w:iCs/>
          <w:lang w:bidi="ru-RU"/>
        </w:rPr>
        <w:t>Семья в современном обществе. Права и обязанности супругов. Защита прав ребенка.</w:t>
      </w:r>
    </w:p>
    <w:p w:rsidR="00AC68B7" w:rsidRPr="00AC68B7" w:rsidRDefault="00AC68B7" w:rsidP="00AC68B7">
      <w:pPr>
        <w:rPr>
          <w:lang w:bidi="ru-RU"/>
        </w:rPr>
      </w:pPr>
      <w:r w:rsidRPr="00AC68B7">
        <w:rPr>
          <w:b/>
          <w:bCs/>
          <w:lang w:bidi="ru-RU"/>
        </w:rPr>
        <w:t>Основы медицинских знаний и оказание первой помощи</w:t>
      </w:r>
    </w:p>
    <w:p w:rsidR="00AC68B7" w:rsidRPr="00AC68B7" w:rsidRDefault="00AC68B7" w:rsidP="00AC68B7">
      <w:pPr>
        <w:rPr>
          <w:lang w:bidi="ru-RU"/>
        </w:rPr>
        <w:sectPr w:rsidR="00AC68B7" w:rsidRPr="00AC68B7">
          <w:pgSz w:w="16840" w:h="11900" w:orient="landscape"/>
          <w:pgMar w:top="704" w:right="703" w:bottom="725" w:left="686" w:header="276" w:footer="297" w:gutter="0"/>
          <w:cols w:space="720"/>
          <w:noEndnote/>
          <w:docGrid w:linePitch="360"/>
        </w:sectPr>
      </w:pPr>
      <w:r w:rsidRPr="00AC68B7">
        <w:rPr>
          <w:lang w:bidi="ru-RU"/>
        </w:rPr>
        <w:t>Основы оказания первой помощи. Первая помощь при наружном и внутреннем кровотечении. Извлечение инородного тела из верхних дыха</w:t>
      </w:r>
      <w:r w:rsidRPr="00AC68B7">
        <w:rPr>
          <w:lang w:bidi="ru-RU"/>
        </w:rPr>
        <w:softHyphen/>
        <w:t>тельных путей. Первая помощь при ушибах и растяжениях, вывихах и переломах. Первая помощь при ожогах, отморожениях и общем переохлаж</w:t>
      </w:r>
      <w:r w:rsidRPr="00AC68B7">
        <w:rPr>
          <w:lang w:bidi="ru-RU"/>
        </w:rPr>
        <w:softHyphen/>
        <w:t xml:space="preserve">дении. </w:t>
      </w:r>
      <w:r w:rsidRPr="00AC68B7">
        <w:rPr>
          <w:i/>
          <w:iCs/>
          <w:lang w:bidi="ru-RU"/>
        </w:rPr>
        <w:t>Основные неинфекционные и инфекционные заболевания,их профилактика.</w:t>
      </w:r>
      <w:r w:rsidRPr="00AC68B7">
        <w:rPr>
          <w:lang w:bidi="ru-RU"/>
        </w:rPr>
        <w:t xml:space="preserve"> Первая помощь при отравлениях. Первая помощь при тепловом (солнечном) ударе. Первая помощь при укусе насекомых и змей. </w:t>
      </w:r>
      <w:r w:rsidRPr="00AC68B7">
        <w:rPr>
          <w:i/>
          <w:iCs/>
          <w:lang w:bidi="ru-RU"/>
        </w:rPr>
        <w:t>Первая помощь при остановке сердечной деятельности. Первая помощь при коме. Особенности оказания первой помощи при поражении электрическим током.</w:t>
      </w:r>
    </w:p>
    <w:p w:rsidR="00AC68B7" w:rsidRPr="00AC68B7" w:rsidRDefault="002B361E" w:rsidP="00AC68B7">
      <w:pPr>
        <w:rPr>
          <w:b/>
          <w:bCs/>
          <w:lang w:bidi="ru-RU"/>
        </w:rPr>
      </w:pPr>
      <w:bookmarkStart w:id="195" w:name="bookmark194"/>
      <w:bookmarkStart w:id="196" w:name="bookmark195"/>
      <w:bookmarkStart w:id="197" w:name="bookmark196"/>
      <w:r>
        <w:rPr>
          <w:b/>
          <w:bCs/>
          <w:lang w:bidi="ru-RU"/>
        </w:rPr>
        <w:lastRenderedPageBreak/>
        <w:t>4.</w:t>
      </w:r>
      <w:r w:rsidR="00AC68B7" w:rsidRPr="00AC68B7">
        <w:rPr>
          <w:b/>
          <w:bCs/>
          <w:lang w:bidi="ru-RU"/>
        </w:rPr>
        <w:t>ТЕМАТИЧЕСКОЕ ПЛАНИРОВАНИЕ КУРСА ОБЖ</w:t>
      </w:r>
      <w:bookmarkEnd w:id="195"/>
      <w:bookmarkEnd w:id="196"/>
      <w:bookmarkEnd w:id="197"/>
    </w:p>
    <w:p w:rsidR="00AC68B7" w:rsidRPr="00AC68B7" w:rsidRDefault="00AC68B7" w:rsidP="00AC68B7">
      <w:pPr>
        <w:numPr>
          <w:ilvl w:val="0"/>
          <w:numId w:val="6"/>
        </w:numPr>
        <w:rPr>
          <w:b/>
          <w:bCs/>
          <w:lang w:bidi="ru-RU"/>
        </w:rPr>
      </w:pPr>
      <w:bookmarkStart w:id="198" w:name="bookmark199"/>
      <w:bookmarkStart w:id="199" w:name="bookmark197"/>
      <w:bookmarkStart w:id="200" w:name="bookmark198"/>
      <w:bookmarkStart w:id="201" w:name="bookmark200"/>
      <w:bookmarkEnd w:id="198"/>
      <w:r w:rsidRPr="00AC68B7">
        <w:rPr>
          <w:b/>
          <w:bCs/>
          <w:lang w:bidi="ru-RU"/>
        </w:rPr>
        <w:t>Перечень обязательных оценочных процедур</w:t>
      </w:r>
      <w:bookmarkEnd w:id="199"/>
      <w:bookmarkEnd w:id="200"/>
      <w:bookmarkEnd w:id="201"/>
    </w:p>
    <w:p w:rsidR="00AC68B7" w:rsidRPr="00AC68B7" w:rsidRDefault="00AC68B7" w:rsidP="00AC68B7">
      <w:pPr>
        <w:rPr>
          <w:lang w:bidi="ru-RU"/>
        </w:rPr>
      </w:pPr>
      <w:r w:rsidRPr="00AC68B7">
        <w:rPr>
          <w:lang w:bidi="ru-RU"/>
        </w:rPr>
        <w:t>В разделе приведен перечень обязательных оценочных процедур (ООП), позволяющих определить уровень освоения программы основного общего образования по ОБЖ. Контрольно-измерительные материалы, входящие в перечень ООП, с описанием критериев оценки утверждаются на заседании методического объединения учителей обществоведческих дисциплин ежегодно.</w:t>
      </w:r>
    </w:p>
    <w:tbl>
      <w:tblPr>
        <w:tblOverlap w:val="never"/>
        <w:tblW w:w="15600" w:type="dxa"/>
        <w:jc w:val="center"/>
        <w:tblLayout w:type="fixed"/>
        <w:tblCellMar>
          <w:left w:w="10" w:type="dxa"/>
          <w:right w:w="10" w:type="dxa"/>
        </w:tblCellMar>
        <w:tblLook w:val="04A0" w:firstRow="1" w:lastRow="0" w:firstColumn="1" w:lastColumn="0" w:noHBand="0" w:noVBand="1"/>
      </w:tblPr>
      <w:tblGrid>
        <w:gridCol w:w="868"/>
        <w:gridCol w:w="3216"/>
        <w:gridCol w:w="2976"/>
        <w:gridCol w:w="5535"/>
        <w:gridCol w:w="3005"/>
      </w:tblGrid>
      <w:tr w:rsidR="00AC68B7" w:rsidRPr="00AC68B7" w:rsidTr="00BF4F0A">
        <w:trPr>
          <w:trHeight w:hRule="exact" w:val="293"/>
          <w:jc w:val="center"/>
        </w:trPr>
        <w:tc>
          <w:tcPr>
            <w:tcW w:w="868" w:type="dxa"/>
            <w:tcBorders>
              <w:top w:val="single" w:sz="4" w:space="0" w:color="auto"/>
              <w:left w:val="single" w:sz="4" w:space="0" w:color="auto"/>
            </w:tcBorders>
            <w:shd w:val="clear" w:color="auto" w:fill="FFFFFF"/>
            <w:vAlign w:val="bottom"/>
          </w:tcPr>
          <w:p w:rsidR="00AC68B7" w:rsidRPr="00AC68B7" w:rsidRDefault="00AC68B7" w:rsidP="00AC68B7">
            <w:pPr>
              <w:rPr>
                <w:lang w:bidi="ru-RU"/>
              </w:rPr>
            </w:pPr>
            <w:r w:rsidRPr="00AC68B7">
              <w:rPr>
                <w:b/>
                <w:bCs/>
                <w:lang w:bidi="ru-RU"/>
              </w:rPr>
              <w:t>Класс</w:t>
            </w:r>
          </w:p>
        </w:tc>
        <w:tc>
          <w:tcPr>
            <w:tcW w:w="3216" w:type="dxa"/>
            <w:tcBorders>
              <w:top w:val="single" w:sz="4" w:space="0" w:color="auto"/>
              <w:left w:val="single" w:sz="4" w:space="0" w:color="auto"/>
            </w:tcBorders>
            <w:shd w:val="clear" w:color="auto" w:fill="FFFFFF"/>
            <w:vAlign w:val="bottom"/>
          </w:tcPr>
          <w:p w:rsidR="00AC68B7" w:rsidRPr="00AC68B7" w:rsidRDefault="00AC68B7" w:rsidP="00AC68B7">
            <w:pPr>
              <w:rPr>
                <w:lang w:bidi="ru-RU"/>
              </w:rPr>
            </w:pPr>
            <w:r w:rsidRPr="00AC68B7">
              <w:rPr>
                <w:b/>
                <w:bCs/>
                <w:lang w:bidi="ru-RU"/>
              </w:rPr>
              <w:t>Количество часов в неделю</w:t>
            </w:r>
          </w:p>
        </w:tc>
        <w:tc>
          <w:tcPr>
            <w:tcW w:w="2976" w:type="dxa"/>
            <w:tcBorders>
              <w:top w:val="single" w:sz="4" w:space="0" w:color="auto"/>
              <w:left w:val="single" w:sz="4" w:space="0" w:color="auto"/>
            </w:tcBorders>
            <w:shd w:val="clear" w:color="auto" w:fill="FFFFFF"/>
            <w:vAlign w:val="bottom"/>
          </w:tcPr>
          <w:p w:rsidR="00AC68B7" w:rsidRPr="00AC68B7" w:rsidRDefault="00AC68B7" w:rsidP="00AC68B7">
            <w:pPr>
              <w:rPr>
                <w:lang w:bidi="ru-RU"/>
              </w:rPr>
            </w:pPr>
            <w:r w:rsidRPr="00AC68B7">
              <w:rPr>
                <w:b/>
                <w:bCs/>
                <w:lang w:bidi="ru-RU"/>
              </w:rPr>
              <w:t>Количество часов за год</w:t>
            </w:r>
          </w:p>
        </w:tc>
        <w:tc>
          <w:tcPr>
            <w:tcW w:w="5535" w:type="dxa"/>
            <w:tcBorders>
              <w:top w:val="single" w:sz="4" w:space="0" w:color="auto"/>
              <w:left w:val="single" w:sz="4" w:space="0" w:color="auto"/>
            </w:tcBorders>
            <w:shd w:val="clear" w:color="auto" w:fill="FFFFFF"/>
            <w:vAlign w:val="bottom"/>
          </w:tcPr>
          <w:p w:rsidR="00AC68B7" w:rsidRPr="00AC68B7" w:rsidRDefault="00AC68B7" w:rsidP="00AC68B7">
            <w:pPr>
              <w:rPr>
                <w:lang w:bidi="ru-RU"/>
              </w:rPr>
            </w:pPr>
            <w:r w:rsidRPr="00AC68B7">
              <w:rPr>
                <w:b/>
                <w:bCs/>
                <w:lang w:bidi="ru-RU"/>
              </w:rPr>
              <w:t>Наименование оценочной процедуры</w:t>
            </w:r>
          </w:p>
        </w:tc>
        <w:tc>
          <w:tcPr>
            <w:tcW w:w="3005" w:type="dxa"/>
            <w:tcBorders>
              <w:top w:val="single" w:sz="4" w:space="0" w:color="auto"/>
              <w:left w:val="single" w:sz="4" w:space="0" w:color="auto"/>
              <w:right w:val="single" w:sz="4" w:space="0" w:color="auto"/>
            </w:tcBorders>
            <w:shd w:val="clear" w:color="auto" w:fill="FFFFFF"/>
            <w:vAlign w:val="bottom"/>
          </w:tcPr>
          <w:p w:rsidR="00AC68B7" w:rsidRPr="00AC68B7" w:rsidRDefault="00AC68B7" w:rsidP="00AC68B7">
            <w:pPr>
              <w:rPr>
                <w:lang w:bidi="ru-RU"/>
              </w:rPr>
            </w:pPr>
            <w:r w:rsidRPr="00AC68B7">
              <w:rPr>
                <w:b/>
                <w:bCs/>
                <w:lang w:bidi="ru-RU"/>
              </w:rPr>
              <w:t>Форма контроля</w:t>
            </w:r>
          </w:p>
        </w:tc>
      </w:tr>
      <w:tr w:rsidR="00AC68B7" w:rsidRPr="00AC68B7" w:rsidTr="00BF4F0A">
        <w:trPr>
          <w:trHeight w:val="435"/>
          <w:jc w:val="center"/>
        </w:trPr>
        <w:tc>
          <w:tcPr>
            <w:tcW w:w="868" w:type="dxa"/>
            <w:tcBorders>
              <w:top w:val="single" w:sz="4" w:space="0" w:color="auto"/>
              <w:left w:val="single" w:sz="4" w:space="0" w:color="auto"/>
              <w:bottom w:val="single" w:sz="4" w:space="0" w:color="auto"/>
            </w:tcBorders>
            <w:shd w:val="clear" w:color="auto" w:fill="FFFFFF"/>
          </w:tcPr>
          <w:p w:rsidR="00AC68B7" w:rsidRPr="00AC68B7" w:rsidRDefault="00AC68B7" w:rsidP="00AC68B7">
            <w:pPr>
              <w:rPr>
                <w:lang w:bidi="ru-RU"/>
              </w:rPr>
            </w:pPr>
            <w:r w:rsidRPr="00AC68B7">
              <w:rPr>
                <w:lang w:bidi="ru-RU"/>
              </w:rPr>
              <w:t>8</w:t>
            </w:r>
          </w:p>
        </w:tc>
        <w:tc>
          <w:tcPr>
            <w:tcW w:w="3216" w:type="dxa"/>
            <w:tcBorders>
              <w:top w:val="single" w:sz="4" w:space="0" w:color="auto"/>
              <w:left w:val="single" w:sz="4" w:space="0" w:color="auto"/>
              <w:bottom w:val="single" w:sz="4" w:space="0" w:color="auto"/>
            </w:tcBorders>
            <w:shd w:val="clear" w:color="auto" w:fill="FFFFFF"/>
          </w:tcPr>
          <w:p w:rsidR="00AC68B7" w:rsidRPr="00AC68B7" w:rsidRDefault="00AC68B7" w:rsidP="00AC68B7">
            <w:pPr>
              <w:rPr>
                <w:lang w:bidi="ru-RU"/>
              </w:rPr>
            </w:pPr>
            <w:r w:rsidRPr="00AC68B7">
              <w:rPr>
                <w:lang w:bidi="ru-RU"/>
              </w:rPr>
              <w:t>1</w:t>
            </w:r>
          </w:p>
        </w:tc>
        <w:tc>
          <w:tcPr>
            <w:tcW w:w="2976" w:type="dxa"/>
            <w:tcBorders>
              <w:top w:val="single" w:sz="4" w:space="0" w:color="auto"/>
              <w:left w:val="single" w:sz="4" w:space="0" w:color="auto"/>
              <w:bottom w:val="single" w:sz="4" w:space="0" w:color="auto"/>
            </w:tcBorders>
            <w:shd w:val="clear" w:color="auto" w:fill="FFFFFF"/>
          </w:tcPr>
          <w:p w:rsidR="00AC68B7" w:rsidRPr="00AC68B7" w:rsidRDefault="00AC68B7" w:rsidP="00AC68B7">
            <w:pPr>
              <w:rPr>
                <w:lang w:bidi="ru-RU"/>
              </w:rPr>
            </w:pPr>
            <w:r w:rsidRPr="00AC68B7">
              <w:rPr>
                <w:lang w:bidi="ru-RU"/>
              </w:rPr>
              <w:t>34</w:t>
            </w:r>
          </w:p>
        </w:tc>
        <w:tc>
          <w:tcPr>
            <w:tcW w:w="5535" w:type="dxa"/>
            <w:tcBorders>
              <w:top w:val="single" w:sz="4" w:space="0" w:color="auto"/>
              <w:left w:val="single" w:sz="4" w:space="0" w:color="auto"/>
              <w:bottom w:val="single" w:sz="4" w:space="0" w:color="auto"/>
            </w:tcBorders>
            <w:shd w:val="clear" w:color="auto" w:fill="FFFFFF"/>
            <w:vAlign w:val="bottom"/>
          </w:tcPr>
          <w:p w:rsidR="00AC68B7" w:rsidRPr="00AC68B7" w:rsidRDefault="00AC68B7" w:rsidP="00AC68B7">
            <w:pPr>
              <w:rPr>
                <w:lang w:bidi="ru-RU"/>
              </w:rPr>
            </w:pPr>
            <w:r w:rsidRPr="00AC68B7">
              <w:rPr>
                <w:lang w:bidi="ru-RU"/>
              </w:rPr>
              <w:t>Промежуточная аттестация</w:t>
            </w:r>
          </w:p>
        </w:tc>
        <w:tc>
          <w:tcPr>
            <w:tcW w:w="3005" w:type="dxa"/>
            <w:tcBorders>
              <w:top w:val="single" w:sz="4" w:space="0" w:color="auto"/>
              <w:left w:val="single" w:sz="4" w:space="0" w:color="auto"/>
              <w:right w:val="single" w:sz="4" w:space="0" w:color="auto"/>
            </w:tcBorders>
            <w:shd w:val="clear" w:color="auto" w:fill="FFFFFF"/>
            <w:vAlign w:val="bottom"/>
          </w:tcPr>
          <w:p w:rsidR="00AC68B7" w:rsidRPr="00AC68B7" w:rsidRDefault="00AC68B7" w:rsidP="00AC68B7">
            <w:pPr>
              <w:rPr>
                <w:lang w:bidi="ru-RU"/>
              </w:rPr>
            </w:pPr>
            <w:r w:rsidRPr="00AC68B7">
              <w:rPr>
                <w:lang w:bidi="ru-RU"/>
              </w:rPr>
              <w:t>Контрольнаяработа</w:t>
            </w:r>
          </w:p>
        </w:tc>
      </w:tr>
      <w:tr w:rsidR="00AC68B7" w:rsidRPr="00AC68B7" w:rsidTr="00BF4F0A">
        <w:trPr>
          <w:trHeight w:val="365"/>
          <w:jc w:val="center"/>
        </w:trPr>
        <w:tc>
          <w:tcPr>
            <w:tcW w:w="868" w:type="dxa"/>
            <w:tcBorders>
              <w:top w:val="single" w:sz="4" w:space="0" w:color="auto"/>
              <w:left w:val="single" w:sz="4" w:space="0" w:color="auto"/>
              <w:bottom w:val="single" w:sz="4" w:space="0" w:color="auto"/>
            </w:tcBorders>
            <w:shd w:val="clear" w:color="auto" w:fill="FFFFFF"/>
          </w:tcPr>
          <w:p w:rsidR="00AC68B7" w:rsidRPr="00AC68B7" w:rsidRDefault="00AC68B7" w:rsidP="00AC68B7">
            <w:pPr>
              <w:rPr>
                <w:lang w:bidi="ru-RU"/>
              </w:rPr>
            </w:pPr>
          </w:p>
        </w:tc>
        <w:tc>
          <w:tcPr>
            <w:tcW w:w="3216" w:type="dxa"/>
            <w:tcBorders>
              <w:top w:val="single" w:sz="4" w:space="0" w:color="auto"/>
              <w:left w:val="single" w:sz="4" w:space="0" w:color="auto"/>
              <w:bottom w:val="single" w:sz="4" w:space="0" w:color="auto"/>
            </w:tcBorders>
            <w:shd w:val="clear" w:color="auto" w:fill="FFFFFF"/>
          </w:tcPr>
          <w:p w:rsidR="00AC68B7" w:rsidRPr="00AC68B7" w:rsidRDefault="00AC68B7" w:rsidP="00AC68B7">
            <w:pPr>
              <w:rPr>
                <w:lang w:bidi="ru-RU"/>
              </w:rPr>
            </w:pPr>
          </w:p>
        </w:tc>
        <w:tc>
          <w:tcPr>
            <w:tcW w:w="2976" w:type="dxa"/>
            <w:tcBorders>
              <w:top w:val="single" w:sz="4" w:space="0" w:color="auto"/>
              <w:left w:val="single" w:sz="4" w:space="0" w:color="auto"/>
              <w:bottom w:val="single" w:sz="4" w:space="0" w:color="auto"/>
            </w:tcBorders>
            <w:shd w:val="clear" w:color="auto" w:fill="FFFFFF"/>
          </w:tcPr>
          <w:p w:rsidR="00AC68B7" w:rsidRPr="00AC68B7" w:rsidRDefault="00AC68B7" w:rsidP="00AC68B7">
            <w:pPr>
              <w:rPr>
                <w:lang w:bidi="ru-RU"/>
              </w:rPr>
            </w:pPr>
          </w:p>
        </w:tc>
        <w:tc>
          <w:tcPr>
            <w:tcW w:w="5535" w:type="dxa"/>
            <w:tcBorders>
              <w:top w:val="single" w:sz="4" w:space="0" w:color="auto"/>
              <w:left w:val="single" w:sz="4" w:space="0" w:color="auto"/>
            </w:tcBorders>
            <w:shd w:val="clear" w:color="auto" w:fill="FFFFFF"/>
            <w:vAlign w:val="bottom"/>
          </w:tcPr>
          <w:p w:rsidR="00AC68B7" w:rsidRPr="00AC68B7" w:rsidRDefault="00AC68B7" w:rsidP="00AC68B7">
            <w:pPr>
              <w:rPr>
                <w:lang w:bidi="ru-RU"/>
              </w:rPr>
            </w:pPr>
            <w:r w:rsidRPr="00AC68B7">
              <w:rPr>
                <w:lang w:bidi="ru-RU"/>
              </w:rPr>
              <w:t>Итоговая аттестация</w:t>
            </w:r>
          </w:p>
        </w:tc>
        <w:tc>
          <w:tcPr>
            <w:tcW w:w="3005" w:type="dxa"/>
            <w:tcBorders>
              <w:top w:val="single" w:sz="4" w:space="0" w:color="auto"/>
              <w:left w:val="single" w:sz="4" w:space="0" w:color="auto"/>
              <w:right w:val="single" w:sz="4" w:space="0" w:color="auto"/>
            </w:tcBorders>
            <w:shd w:val="clear" w:color="auto" w:fill="FFFFFF"/>
            <w:vAlign w:val="bottom"/>
          </w:tcPr>
          <w:p w:rsidR="00AC68B7" w:rsidRPr="00AC68B7" w:rsidRDefault="00AC68B7" w:rsidP="00AC68B7">
            <w:pPr>
              <w:rPr>
                <w:lang w:bidi="ru-RU"/>
              </w:rPr>
            </w:pPr>
            <w:r w:rsidRPr="00AC68B7">
              <w:rPr>
                <w:lang w:bidi="ru-RU"/>
              </w:rPr>
              <w:t>Контрольнаяработа</w:t>
            </w:r>
          </w:p>
        </w:tc>
      </w:tr>
      <w:tr w:rsidR="00AC68B7" w:rsidRPr="00AC68B7" w:rsidTr="00BF4F0A">
        <w:trPr>
          <w:trHeight w:hRule="exact" w:val="283"/>
          <w:jc w:val="center"/>
        </w:trPr>
        <w:tc>
          <w:tcPr>
            <w:tcW w:w="868" w:type="dxa"/>
            <w:vMerge w:val="restart"/>
            <w:tcBorders>
              <w:top w:val="single" w:sz="4" w:space="0" w:color="auto"/>
              <w:left w:val="single" w:sz="4" w:space="0" w:color="auto"/>
            </w:tcBorders>
            <w:shd w:val="clear" w:color="auto" w:fill="FFFFFF"/>
          </w:tcPr>
          <w:p w:rsidR="00AC68B7" w:rsidRPr="00AC68B7" w:rsidRDefault="00AC68B7" w:rsidP="00AC68B7">
            <w:pPr>
              <w:rPr>
                <w:lang w:bidi="ru-RU"/>
              </w:rPr>
            </w:pPr>
            <w:r w:rsidRPr="00AC68B7">
              <w:rPr>
                <w:lang w:bidi="ru-RU"/>
              </w:rPr>
              <w:t>9</w:t>
            </w:r>
          </w:p>
        </w:tc>
        <w:tc>
          <w:tcPr>
            <w:tcW w:w="3216" w:type="dxa"/>
            <w:vMerge w:val="restart"/>
            <w:tcBorders>
              <w:top w:val="single" w:sz="4" w:space="0" w:color="auto"/>
              <w:left w:val="single" w:sz="4" w:space="0" w:color="auto"/>
            </w:tcBorders>
            <w:shd w:val="clear" w:color="auto" w:fill="FFFFFF"/>
          </w:tcPr>
          <w:p w:rsidR="00AC68B7" w:rsidRPr="00AC68B7" w:rsidRDefault="00AC68B7" w:rsidP="00AC68B7">
            <w:pPr>
              <w:rPr>
                <w:lang w:bidi="ru-RU"/>
              </w:rPr>
            </w:pPr>
            <w:r w:rsidRPr="00AC68B7">
              <w:rPr>
                <w:lang w:bidi="ru-RU"/>
              </w:rPr>
              <w:t>1</w:t>
            </w:r>
          </w:p>
        </w:tc>
        <w:tc>
          <w:tcPr>
            <w:tcW w:w="2976" w:type="dxa"/>
            <w:vMerge w:val="restart"/>
            <w:tcBorders>
              <w:top w:val="single" w:sz="4" w:space="0" w:color="auto"/>
              <w:left w:val="single" w:sz="4" w:space="0" w:color="auto"/>
            </w:tcBorders>
            <w:shd w:val="clear" w:color="auto" w:fill="FFFFFF"/>
          </w:tcPr>
          <w:p w:rsidR="00AC68B7" w:rsidRPr="00AC68B7" w:rsidRDefault="00AC68B7" w:rsidP="00AC68B7">
            <w:pPr>
              <w:rPr>
                <w:lang w:bidi="ru-RU"/>
              </w:rPr>
            </w:pPr>
            <w:r w:rsidRPr="00AC68B7">
              <w:rPr>
                <w:lang w:bidi="ru-RU"/>
              </w:rPr>
              <w:t>33</w:t>
            </w:r>
          </w:p>
        </w:tc>
        <w:tc>
          <w:tcPr>
            <w:tcW w:w="5535" w:type="dxa"/>
            <w:tcBorders>
              <w:top w:val="single" w:sz="4" w:space="0" w:color="auto"/>
              <w:left w:val="single" w:sz="4" w:space="0" w:color="auto"/>
            </w:tcBorders>
            <w:shd w:val="clear" w:color="auto" w:fill="FFFFFF"/>
            <w:vAlign w:val="bottom"/>
          </w:tcPr>
          <w:p w:rsidR="00AC68B7" w:rsidRPr="00AC68B7" w:rsidRDefault="00AC68B7" w:rsidP="00AC68B7">
            <w:pPr>
              <w:rPr>
                <w:lang w:bidi="ru-RU"/>
              </w:rPr>
            </w:pPr>
          </w:p>
        </w:tc>
        <w:tc>
          <w:tcPr>
            <w:tcW w:w="3005" w:type="dxa"/>
            <w:tcBorders>
              <w:top w:val="single" w:sz="4" w:space="0" w:color="auto"/>
              <w:left w:val="single" w:sz="4" w:space="0" w:color="auto"/>
              <w:right w:val="single" w:sz="4" w:space="0" w:color="auto"/>
            </w:tcBorders>
            <w:shd w:val="clear" w:color="auto" w:fill="FFFFFF"/>
            <w:vAlign w:val="bottom"/>
          </w:tcPr>
          <w:p w:rsidR="00AC68B7" w:rsidRPr="00AC68B7" w:rsidRDefault="00AC68B7" w:rsidP="00AC68B7">
            <w:pPr>
              <w:rPr>
                <w:lang w:bidi="ru-RU"/>
              </w:rPr>
            </w:pPr>
          </w:p>
        </w:tc>
      </w:tr>
      <w:tr w:rsidR="00AC68B7" w:rsidRPr="00AC68B7" w:rsidTr="00BF4F0A">
        <w:trPr>
          <w:trHeight w:hRule="exact" w:val="562"/>
          <w:jc w:val="center"/>
        </w:trPr>
        <w:tc>
          <w:tcPr>
            <w:tcW w:w="868" w:type="dxa"/>
            <w:vMerge/>
            <w:tcBorders>
              <w:left w:val="single" w:sz="4" w:space="0" w:color="auto"/>
            </w:tcBorders>
            <w:shd w:val="clear" w:color="auto" w:fill="FFFFFF"/>
          </w:tcPr>
          <w:p w:rsidR="00AC68B7" w:rsidRPr="00AC68B7" w:rsidRDefault="00AC68B7" w:rsidP="00AC68B7">
            <w:pPr>
              <w:rPr>
                <w:lang w:bidi="ru-RU"/>
              </w:rPr>
            </w:pPr>
          </w:p>
        </w:tc>
        <w:tc>
          <w:tcPr>
            <w:tcW w:w="3216" w:type="dxa"/>
            <w:vMerge/>
            <w:tcBorders>
              <w:left w:val="single" w:sz="4" w:space="0" w:color="auto"/>
            </w:tcBorders>
            <w:shd w:val="clear" w:color="auto" w:fill="FFFFFF"/>
          </w:tcPr>
          <w:p w:rsidR="00AC68B7" w:rsidRPr="00AC68B7" w:rsidRDefault="00AC68B7" w:rsidP="00AC68B7">
            <w:pPr>
              <w:rPr>
                <w:lang w:bidi="ru-RU"/>
              </w:rPr>
            </w:pPr>
          </w:p>
        </w:tc>
        <w:tc>
          <w:tcPr>
            <w:tcW w:w="2976" w:type="dxa"/>
            <w:vMerge/>
            <w:tcBorders>
              <w:left w:val="single" w:sz="4" w:space="0" w:color="auto"/>
            </w:tcBorders>
            <w:shd w:val="clear" w:color="auto" w:fill="FFFFFF"/>
          </w:tcPr>
          <w:p w:rsidR="00AC68B7" w:rsidRPr="00AC68B7" w:rsidRDefault="00AC68B7" w:rsidP="00AC68B7">
            <w:pPr>
              <w:rPr>
                <w:lang w:bidi="ru-RU"/>
              </w:rPr>
            </w:pPr>
          </w:p>
        </w:tc>
        <w:tc>
          <w:tcPr>
            <w:tcW w:w="5535" w:type="dxa"/>
            <w:tcBorders>
              <w:top w:val="single" w:sz="4" w:space="0" w:color="auto"/>
              <w:left w:val="single" w:sz="4" w:space="0" w:color="auto"/>
            </w:tcBorders>
            <w:shd w:val="clear" w:color="auto" w:fill="FFFFFF"/>
            <w:vAlign w:val="bottom"/>
          </w:tcPr>
          <w:p w:rsidR="00AC68B7" w:rsidRPr="00AC68B7" w:rsidRDefault="00AC68B7" w:rsidP="00AC68B7">
            <w:pPr>
              <w:rPr>
                <w:lang w:bidi="ru-RU"/>
              </w:rPr>
            </w:pPr>
            <w:r w:rsidRPr="00AC68B7">
              <w:rPr>
                <w:lang w:bidi="ru-RU"/>
              </w:rPr>
              <w:t>Токсикомания - страшная зависимость.                     Промежу</w:t>
            </w:r>
            <w:r w:rsidRPr="00AC68B7">
              <w:rPr>
                <w:lang w:bidi="ru-RU"/>
              </w:rPr>
              <w:softHyphen/>
              <w:t>точная аттестация</w:t>
            </w:r>
          </w:p>
        </w:tc>
        <w:tc>
          <w:tcPr>
            <w:tcW w:w="3005" w:type="dxa"/>
            <w:tcBorders>
              <w:top w:val="single" w:sz="4" w:space="0" w:color="auto"/>
              <w:left w:val="single" w:sz="4" w:space="0" w:color="auto"/>
              <w:right w:val="single" w:sz="4" w:space="0" w:color="auto"/>
            </w:tcBorders>
            <w:shd w:val="clear" w:color="auto" w:fill="FFFFFF"/>
          </w:tcPr>
          <w:p w:rsidR="00AC68B7" w:rsidRPr="00AC68B7" w:rsidRDefault="00AC68B7" w:rsidP="00AC68B7">
            <w:pPr>
              <w:rPr>
                <w:lang w:bidi="ru-RU"/>
              </w:rPr>
            </w:pPr>
            <w:r w:rsidRPr="00AC68B7">
              <w:rPr>
                <w:lang w:bidi="ru-RU"/>
              </w:rPr>
              <w:t>Контрольнаяработа</w:t>
            </w:r>
          </w:p>
        </w:tc>
      </w:tr>
      <w:tr w:rsidR="00AC68B7" w:rsidRPr="00AC68B7" w:rsidTr="00BF4F0A">
        <w:trPr>
          <w:trHeight w:hRule="exact" w:val="298"/>
          <w:jc w:val="center"/>
        </w:trPr>
        <w:tc>
          <w:tcPr>
            <w:tcW w:w="868" w:type="dxa"/>
            <w:vMerge/>
            <w:tcBorders>
              <w:left w:val="single" w:sz="4" w:space="0" w:color="auto"/>
              <w:bottom w:val="single" w:sz="4" w:space="0" w:color="auto"/>
            </w:tcBorders>
            <w:shd w:val="clear" w:color="auto" w:fill="FFFFFF"/>
          </w:tcPr>
          <w:p w:rsidR="00AC68B7" w:rsidRPr="00AC68B7" w:rsidRDefault="00AC68B7" w:rsidP="00AC68B7">
            <w:pPr>
              <w:rPr>
                <w:lang w:bidi="ru-RU"/>
              </w:rPr>
            </w:pPr>
          </w:p>
        </w:tc>
        <w:tc>
          <w:tcPr>
            <w:tcW w:w="3216" w:type="dxa"/>
            <w:vMerge/>
            <w:tcBorders>
              <w:left w:val="single" w:sz="4" w:space="0" w:color="auto"/>
              <w:bottom w:val="single" w:sz="4" w:space="0" w:color="auto"/>
            </w:tcBorders>
            <w:shd w:val="clear" w:color="auto" w:fill="FFFFFF"/>
          </w:tcPr>
          <w:p w:rsidR="00AC68B7" w:rsidRPr="00AC68B7" w:rsidRDefault="00AC68B7" w:rsidP="00AC68B7">
            <w:pPr>
              <w:rPr>
                <w:lang w:bidi="ru-RU"/>
              </w:rPr>
            </w:pPr>
          </w:p>
        </w:tc>
        <w:tc>
          <w:tcPr>
            <w:tcW w:w="2976" w:type="dxa"/>
            <w:vMerge/>
            <w:tcBorders>
              <w:left w:val="single" w:sz="4" w:space="0" w:color="auto"/>
              <w:bottom w:val="single" w:sz="4" w:space="0" w:color="auto"/>
            </w:tcBorders>
            <w:shd w:val="clear" w:color="auto" w:fill="FFFFFF"/>
          </w:tcPr>
          <w:p w:rsidR="00AC68B7" w:rsidRPr="00AC68B7" w:rsidRDefault="00AC68B7" w:rsidP="00AC68B7">
            <w:pPr>
              <w:rPr>
                <w:lang w:bidi="ru-RU"/>
              </w:rPr>
            </w:pPr>
          </w:p>
        </w:tc>
        <w:tc>
          <w:tcPr>
            <w:tcW w:w="5535" w:type="dxa"/>
            <w:tcBorders>
              <w:top w:val="single" w:sz="4" w:space="0" w:color="auto"/>
              <w:left w:val="single" w:sz="4" w:space="0" w:color="auto"/>
              <w:bottom w:val="single" w:sz="4" w:space="0" w:color="auto"/>
            </w:tcBorders>
            <w:shd w:val="clear" w:color="auto" w:fill="FFFFFF"/>
            <w:vAlign w:val="bottom"/>
          </w:tcPr>
          <w:p w:rsidR="00AC68B7" w:rsidRPr="00AC68B7" w:rsidRDefault="00AC68B7" w:rsidP="00AC68B7">
            <w:pPr>
              <w:rPr>
                <w:lang w:bidi="ru-RU"/>
              </w:rPr>
            </w:pPr>
            <w:r w:rsidRPr="00AC68B7">
              <w:rPr>
                <w:lang w:bidi="ru-RU"/>
              </w:rPr>
              <w:t>Урок обобщения</w:t>
            </w:r>
          </w:p>
        </w:tc>
        <w:tc>
          <w:tcPr>
            <w:tcW w:w="3005" w:type="dxa"/>
            <w:tcBorders>
              <w:top w:val="single" w:sz="4" w:space="0" w:color="auto"/>
              <w:left w:val="single" w:sz="4" w:space="0" w:color="auto"/>
              <w:bottom w:val="single" w:sz="4" w:space="0" w:color="auto"/>
              <w:right w:val="single" w:sz="4" w:space="0" w:color="auto"/>
            </w:tcBorders>
            <w:shd w:val="clear" w:color="auto" w:fill="FFFFFF"/>
            <w:vAlign w:val="bottom"/>
          </w:tcPr>
          <w:p w:rsidR="00AC68B7" w:rsidRPr="00AC68B7" w:rsidRDefault="00AC68B7" w:rsidP="00AC68B7">
            <w:pPr>
              <w:rPr>
                <w:lang w:bidi="ru-RU"/>
              </w:rPr>
            </w:pPr>
            <w:r w:rsidRPr="00AC68B7">
              <w:rPr>
                <w:lang w:bidi="ru-RU"/>
              </w:rPr>
              <w:t>Контрольнаяработа</w:t>
            </w:r>
          </w:p>
        </w:tc>
      </w:tr>
    </w:tbl>
    <w:p w:rsidR="00AC68B7" w:rsidRPr="00AC68B7" w:rsidRDefault="00AC68B7" w:rsidP="00AC68B7">
      <w:pPr>
        <w:rPr>
          <w:lang w:bidi="ru-RU"/>
        </w:rPr>
      </w:pPr>
    </w:p>
    <w:p w:rsidR="00AC68B7" w:rsidRPr="00AC68B7" w:rsidRDefault="00AC68B7" w:rsidP="00AC68B7">
      <w:pPr>
        <w:rPr>
          <w:lang w:bidi="ru-RU"/>
        </w:rPr>
      </w:pPr>
      <w:r w:rsidRPr="00AC68B7">
        <w:rPr>
          <w:b/>
          <w:bCs/>
          <w:lang w:bidi="ru-RU"/>
        </w:rPr>
        <w:t xml:space="preserve">2. Тематическое планирование по ОБЖ для 8-9 классов </w:t>
      </w:r>
      <w:r w:rsidRPr="00AC68B7">
        <w:rPr>
          <w:lang w:bidi="ru-RU"/>
        </w:rPr>
        <w:t>составлено с учетом рабочей программы воспитания. Воспитательный потенциал дан</w:t>
      </w:r>
      <w:r w:rsidRPr="00AC68B7">
        <w:rPr>
          <w:lang w:bidi="ru-RU"/>
        </w:rPr>
        <w:softHyphen/>
        <w:t>ного учебного предмета обеспечивает реализацию следующих целевых приоритетов воспитания обучающихся ООО:</w:t>
      </w:r>
    </w:p>
    <w:p w:rsidR="00AC68B7" w:rsidRPr="00AC68B7" w:rsidRDefault="00AC68B7" w:rsidP="00AC68B7">
      <w:pPr>
        <w:numPr>
          <w:ilvl w:val="0"/>
          <w:numId w:val="7"/>
        </w:numPr>
        <w:rPr>
          <w:lang w:bidi="ru-RU"/>
        </w:rPr>
      </w:pPr>
      <w:bookmarkStart w:id="202" w:name="bookmark201"/>
      <w:bookmarkEnd w:id="202"/>
      <w:r w:rsidRPr="00AC68B7">
        <w:rPr>
          <w:lang w:bidi="ru-RU"/>
        </w:rPr>
        <w:t>Развитие ценностного отношения к знаниям как интеллектуальному ресурсу, обеспечивающему будущее человека, как результату кропотливого, но увлекательного учебного труда;</w:t>
      </w:r>
    </w:p>
    <w:p w:rsidR="00AC68B7" w:rsidRPr="00AC68B7" w:rsidRDefault="00AC68B7" w:rsidP="00AC68B7">
      <w:pPr>
        <w:numPr>
          <w:ilvl w:val="0"/>
          <w:numId w:val="7"/>
        </w:numPr>
        <w:rPr>
          <w:lang w:bidi="ru-RU"/>
        </w:rPr>
      </w:pPr>
      <w:bookmarkStart w:id="203" w:name="bookmark202"/>
      <w:bookmarkEnd w:id="203"/>
      <w:r w:rsidRPr="00AC68B7">
        <w:rPr>
          <w:lang w:bidi="ru-RU"/>
        </w:rPr>
        <w:t>Развитие ценностного отношенияк здоровью как залогу долгой и активной жизни человека, его хорошего настроения и оптимистичного взгляда на мир.</w:t>
      </w:r>
      <w:r w:rsidRPr="00AC68B7">
        <w:rPr>
          <w:lang w:bidi="ru-RU"/>
        </w:rPr>
        <w:br w:type="page"/>
      </w:r>
    </w:p>
    <w:p w:rsidR="00AC68B7" w:rsidRPr="00AC68B7" w:rsidRDefault="002B361E" w:rsidP="00AC68B7">
      <w:pPr>
        <w:rPr>
          <w:b/>
          <w:bCs/>
          <w:lang w:bidi="ru-RU"/>
        </w:rPr>
      </w:pPr>
      <w:r>
        <w:rPr>
          <w:b/>
          <w:bCs/>
          <w:lang w:bidi="ru-RU"/>
        </w:rPr>
        <w:lastRenderedPageBreak/>
        <w:t>Календарно-т</w:t>
      </w:r>
      <w:r w:rsidR="00AC68B7" w:rsidRPr="00AC68B7">
        <w:rPr>
          <w:b/>
          <w:bCs/>
          <w:lang w:bidi="ru-RU"/>
        </w:rPr>
        <w:t>ематическое планирование курса ОБЖ в 8 классе (34 часа)</w:t>
      </w:r>
    </w:p>
    <w:p w:rsidR="00AC68B7" w:rsidRPr="00AC68B7" w:rsidRDefault="00AC68B7" w:rsidP="00AC68B7">
      <w:pPr>
        <w:rPr>
          <w:b/>
          <w:bCs/>
          <w:lang w:bidi="ru-RU"/>
        </w:rPr>
      </w:pPr>
    </w:p>
    <w:tbl>
      <w:tblPr>
        <w:tblStyle w:val="a3"/>
        <w:tblW w:w="13514" w:type="dxa"/>
        <w:tblInd w:w="-5" w:type="dxa"/>
        <w:tblLook w:val="04A0" w:firstRow="1" w:lastRow="0" w:firstColumn="1" w:lastColumn="0" w:noHBand="0" w:noVBand="1"/>
      </w:tblPr>
      <w:tblGrid>
        <w:gridCol w:w="848"/>
        <w:gridCol w:w="3980"/>
        <w:gridCol w:w="1499"/>
        <w:gridCol w:w="868"/>
        <w:gridCol w:w="879"/>
        <w:gridCol w:w="10"/>
        <w:gridCol w:w="860"/>
        <w:gridCol w:w="894"/>
        <w:gridCol w:w="893"/>
        <w:gridCol w:w="895"/>
        <w:gridCol w:w="1888"/>
      </w:tblGrid>
      <w:tr w:rsidR="00AC68B7" w:rsidRPr="00AC68B7" w:rsidTr="00BF4F0A">
        <w:trPr>
          <w:trHeight w:val="180"/>
        </w:trPr>
        <w:tc>
          <w:tcPr>
            <w:tcW w:w="796" w:type="dxa"/>
            <w:vMerge w:val="restart"/>
          </w:tcPr>
          <w:p w:rsidR="00AC68B7" w:rsidRPr="00AC68B7" w:rsidRDefault="00AC68B7" w:rsidP="00AC68B7">
            <w:pPr>
              <w:spacing w:after="160" w:line="259" w:lineRule="auto"/>
              <w:rPr>
                <w:b/>
              </w:rPr>
            </w:pPr>
            <w:r w:rsidRPr="00AC68B7">
              <w:rPr>
                <w:b/>
              </w:rPr>
              <w:t>№ урока</w:t>
            </w:r>
          </w:p>
        </w:tc>
        <w:tc>
          <w:tcPr>
            <w:tcW w:w="4216" w:type="dxa"/>
            <w:vMerge w:val="restart"/>
          </w:tcPr>
          <w:p w:rsidR="00AC68B7" w:rsidRPr="00AC68B7" w:rsidRDefault="00AC68B7" w:rsidP="00AC68B7">
            <w:pPr>
              <w:spacing w:after="160" w:line="259" w:lineRule="auto"/>
              <w:rPr>
                <w:b/>
              </w:rPr>
            </w:pPr>
            <w:r w:rsidRPr="00AC68B7">
              <w:rPr>
                <w:b/>
              </w:rPr>
              <w:t>Тема урока</w:t>
            </w:r>
          </w:p>
        </w:tc>
        <w:tc>
          <w:tcPr>
            <w:tcW w:w="1392" w:type="dxa"/>
            <w:vMerge w:val="restart"/>
          </w:tcPr>
          <w:p w:rsidR="00AC68B7" w:rsidRPr="00AC68B7" w:rsidRDefault="00AC68B7" w:rsidP="00AC68B7">
            <w:pPr>
              <w:spacing w:after="160" w:line="259" w:lineRule="auto"/>
              <w:rPr>
                <w:b/>
              </w:rPr>
            </w:pPr>
            <w:r w:rsidRPr="00AC68B7">
              <w:rPr>
                <w:b/>
              </w:rPr>
              <w:t>Количество</w:t>
            </w:r>
          </w:p>
          <w:p w:rsidR="00AC68B7" w:rsidRPr="00AC68B7" w:rsidRDefault="00AC68B7" w:rsidP="00AC68B7">
            <w:pPr>
              <w:spacing w:after="160" w:line="259" w:lineRule="auto"/>
              <w:rPr>
                <w:b/>
              </w:rPr>
            </w:pPr>
            <w:r w:rsidRPr="00AC68B7">
              <w:rPr>
                <w:b/>
              </w:rPr>
              <w:t>часов</w:t>
            </w:r>
          </w:p>
        </w:tc>
        <w:tc>
          <w:tcPr>
            <w:tcW w:w="1648" w:type="dxa"/>
            <w:gridSpan w:val="2"/>
          </w:tcPr>
          <w:p w:rsidR="00AC68B7" w:rsidRPr="00AC68B7" w:rsidRDefault="00AC68B7" w:rsidP="00AC68B7">
            <w:pPr>
              <w:spacing w:after="160" w:line="259" w:lineRule="auto"/>
              <w:rPr>
                <w:b/>
              </w:rPr>
            </w:pPr>
            <w:r w:rsidRPr="00AC68B7">
              <w:rPr>
                <w:b/>
              </w:rPr>
              <w:t>8а</w:t>
            </w:r>
          </w:p>
        </w:tc>
        <w:tc>
          <w:tcPr>
            <w:tcW w:w="1709" w:type="dxa"/>
            <w:gridSpan w:val="3"/>
          </w:tcPr>
          <w:p w:rsidR="00AC68B7" w:rsidRPr="00AC68B7" w:rsidRDefault="00AC68B7" w:rsidP="00AC68B7">
            <w:pPr>
              <w:spacing w:after="160" w:line="259" w:lineRule="auto"/>
              <w:rPr>
                <w:b/>
              </w:rPr>
            </w:pPr>
            <w:r w:rsidRPr="00AC68B7">
              <w:rPr>
                <w:b/>
              </w:rPr>
              <w:t>8б</w:t>
            </w:r>
          </w:p>
        </w:tc>
        <w:tc>
          <w:tcPr>
            <w:tcW w:w="1793" w:type="dxa"/>
            <w:gridSpan w:val="2"/>
          </w:tcPr>
          <w:p w:rsidR="00AC68B7" w:rsidRPr="00AC68B7" w:rsidRDefault="00AC68B7" w:rsidP="00AC68B7">
            <w:pPr>
              <w:spacing w:after="160" w:line="259" w:lineRule="auto"/>
              <w:rPr>
                <w:b/>
              </w:rPr>
            </w:pPr>
            <w:r w:rsidRPr="00AC68B7">
              <w:rPr>
                <w:b/>
              </w:rPr>
              <w:t>8в</w:t>
            </w:r>
          </w:p>
        </w:tc>
        <w:tc>
          <w:tcPr>
            <w:tcW w:w="1960" w:type="dxa"/>
            <w:vMerge w:val="restart"/>
          </w:tcPr>
          <w:p w:rsidR="00AC68B7" w:rsidRPr="00AC68B7" w:rsidRDefault="00AC68B7" w:rsidP="00AC68B7">
            <w:pPr>
              <w:spacing w:after="160" w:line="259" w:lineRule="auto"/>
              <w:rPr>
                <w:b/>
              </w:rPr>
            </w:pPr>
            <w:r w:rsidRPr="00AC68B7">
              <w:rPr>
                <w:b/>
              </w:rPr>
              <w:t>Домашнее задание</w:t>
            </w:r>
          </w:p>
        </w:tc>
      </w:tr>
      <w:tr w:rsidR="00AC68B7" w:rsidRPr="00AC68B7" w:rsidTr="00BF4F0A">
        <w:trPr>
          <w:trHeight w:val="345"/>
        </w:trPr>
        <w:tc>
          <w:tcPr>
            <w:tcW w:w="796" w:type="dxa"/>
            <w:vMerge/>
          </w:tcPr>
          <w:p w:rsidR="00AC68B7" w:rsidRPr="00AC68B7" w:rsidRDefault="00AC68B7" w:rsidP="00AC68B7">
            <w:pPr>
              <w:spacing w:after="160" w:line="259" w:lineRule="auto"/>
              <w:rPr>
                <w:b/>
              </w:rPr>
            </w:pPr>
          </w:p>
        </w:tc>
        <w:tc>
          <w:tcPr>
            <w:tcW w:w="4216" w:type="dxa"/>
            <w:vMerge/>
          </w:tcPr>
          <w:p w:rsidR="00AC68B7" w:rsidRPr="00AC68B7" w:rsidRDefault="00AC68B7" w:rsidP="00AC68B7">
            <w:pPr>
              <w:spacing w:after="160" w:line="259" w:lineRule="auto"/>
              <w:rPr>
                <w:b/>
              </w:rPr>
            </w:pPr>
          </w:p>
        </w:tc>
        <w:tc>
          <w:tcPr>
            <w:tcW w:w="1392" w:type="dxa"/>
            <w:vMerge/>
          </w:tcPr>
          <w:p w:rsidR="00AC68B7" w:rsidRPr="00AC68B7" w:rsidRDefault="00AC68B7" w:rsidP="00AC68B7">
            <w:pPr>
              <w:spacing w:after="160" w:line="259" w:lineRule="auto"/>
              <w:rPr>
                <w:b/>
              </w:rPr>
            </w:pPr>
          </w:p>
        </w:tc>
        <w:tc>
          <w:tcPr>
            <w:tcW w:w="824" w:type="dxa"/>
          </w:tcPr>
          <w:p w:rsidR="00AC68B7" w:rsidRPr="00AC68B7" w:rsidRDefault="00AC68B7" w:rsidP="00AC68B7">
            <w:pPr>
              <w:spacing w:after="160" w:line="259" w:lineRule="auto"/>
              <w:rPr>
                <w:b/>
              </w:rPr>
            </w:pPr>
            <w:r w:rsidRPr="00AC68B7">
              <w:rPr>
                <w:b/>
              </w:rPr>
              <w:t xml:space="preserve">По плану </w:t>
            </w:r>
          </w:p>
        </w:tc>
        <w:tc>
          <w:tcPr>
            <w:tcW w:w="824" w:type="dxa"/>
          </w:tcPr>
          <w:p w:rsidR="00AC68B7" w:rsidRPr="00AC68B7" w:rsidRDefault="00AC68B7" w:rsidP="00AC68B7">
            <w:pPr>
              <w:spacing w:after="160" w:line="259" w:lineRule="auto"/>
              <w:rPr>
                <w:b/>
              </w:rPr>
            </w:pPr>
            <w:r w:rsidRPr="00AC68B7">
              <w:rPr>
                <w:b/>
              </w:rPr>
              <w:t xml:space="preserve">По факту </w:t>
            </w:r>
          </w:p>
        </w:tc>
        <w:tc>
          <w:tcPr>
            <w:tcW w:w="813" w:type="dxa"/>
            <w:gridSpan w:val="2"/>
          </w:tcPr>
          <w:p w:rsidR="00AC68B7" w:rsidRPr="00AC68B7" w:rsidRDefault="00AC68B7" w:rsidP="00AC68B7">
            <w:pPr>
              <w:spacing w:after="160" w:line="259" w:lineRule="auto"/>
              <w:rPr>
                <w:b/>
              </w:rPr>
            </w:pPr>
            <w:r w:rsidRPr="00AC68B7">
              <w:rPr>
                <w:b/>
              </w:rPr>
              <w:t xml:space="preserve">По плану </w:t>
            </w:r>
          </w:p>
        </w:tc>
        <w:tc>
          <w:tcPr>
            <w:tcW w:w="896" w:type="dxa"/>
          </w:tcPr>
          <w:p w:rsidR="00AC68B7" w:rsidRPr="00AC68B7" w:rsidRDefault="00AC68B7" w:rsidP="00AC68B7">
            <w:pPr>
              <w:spacing w:after="160" w:line="259" w:lineRule="auto"/>
              <w:rPr>
                <w:b/>
              </w:rPr>
            </w:pPr>
            <w:r w:rsidRPr="00AC68B7">
              <w:rPr>
                <w:b/>
              </w:rPr>
              <w:t xml:space="preserve">По факту </w:t>
            </w:r>
          </w:p>
        </w:tc>
        <w:tc>
          <w:tcPr>
            <w:tcW w:w="896" w:type="dxa"/>
          </w:tcPr>
          <w:p w:rsidR="00AC68B7" w:rsidRPr="00AC68B7" w:rsidRDefault="00AC68B7" w:rsidP="00AC68B7">
            <w:pPr>
              <w:spacing w:after="160" w:line="259" w:lineRule="auto"/>
              <w:rPr>
                <w:b/>
              </w:rPr>
            </w:pPr>
            <w:r w:rsidRPr="00AC68B7">
              <w:rPr>
                <w:b/>
              </w:rPr>
              <w:t xml:space="preserve">По плану </w:t>
            </w:r>
          </w:p>
        </w:tc>
        <w:tc>
          <w:tcPr>
            <w:tcW w:w="897" w:type="dxa"/>
          </w:tcPr>
          <w:p w:rsidR="00AC68B7" w:rsidRPr="00AC68B7" w:rsidRDefault="00AC68B7" w:rsidP="00AC68B7">
            <w:pPr>
              <w:spacing w:after="160" w:line="259" w:lineRule="auto"/>
              <w:rPr>
                <w:b/>
              </w:rPr>
            </w:pPr>
            <w:r w:rsidRPr="00AC68B7">
              <w:rPr>
                <w:b/>
              </w:rPr>
              <w:t xml:space="preserve">По факту </w:t>
            </w:r>
          </w:p>
        </w:tc>
        <w:tc>
          <w:tcPr>
            <w:tcW w:w="1960" w:type="dxa"/>
            <w:vMerge/>
          </w:tcPr>
          <w:p w:rsidR="00AC68B7" w:rsidRPr="00AC68B7" w:rsidRDefault="00AC68B7" w:rsidP="00AC68B7">
            <w:pPr>
              <w:spacing w:after="160" w:line="259" w:lineRule="auto"/>
            </w:pPr>
          </w:p>
        </w:tc>
      </w:tr>
      <w:tr w:rsidR="00AC68B7" w:rsidRPr="00AC68B7" w:rsidTr="00BF4F0A">
        <w:tc>
          <w:tcPr>
            <w:tcW w:w="796" w:type="dxa"/>
          </w:tcPr>
          <w:p w:rsidR="00AC68B7" w:rsidRPr="00AC68B7" w:rsidRDefault="00AC68B7" w:rsidP="00AC68B7">
            <w:pPr>
              <w:spacing w:after="160" w:line="259" w:lineRule="auto"/>
            </w:pPr>
            <w:r w:rsidRPr="00AC68B7">
              <w:t>1</w:t>
            </w:r>
          </w:p>
        </w:tc>
        <w:tc>
          <w:tcPr>
            <w:tcW w:w="4216" w:type="dxa"/>
          </w:tcPr>
          <w:p w:rsidR="00AC68B7" w:rsidRPr="00AC68B7" w:rsidRDefault="00AC68B7" w:rsidP="00AC68B7">
            <w:pPr>
              <w:spacing w:after="160" w:line="259" w:lineRule="auto"/>
            </w:pPr>
            <w:r w:rsidRPr="00AC68B7">
              <w:t xml:space="preserve">Немного истории </w:t>
            </w:r>
          </w:p>
        </w:tc>
        <w:tc>
          <w:tcPr>
            <w:tcW w:w="1392" w:type="dxa"/>
          </w:tcPr>
          <w:p w:rsidR="00AC68B7" w:rsidRPr="00AC68B7" w:rsidRDefault="00AC68B7" w:rsidP="00AC68B7">
            <w:pPr>
              <w:spacing w:after="160" w:line="259" w:lineRule="auto"/>
            </w:pPr>
            <w:r w:rsidRPr="00AC68B7">
              <w:t>1</w:t>
            </w:r>
          </w:p>
        </w:tc>
        <w:tc>
          <w:tcPr>
            <w:tcW w:w="824" w:type="dxa"/>
          </w:tcPr>
          <w:p w:rsidR="00AC68B7" w:rsidRPr="00AC68B7" w:rsidRDefault="00AC68B7" w:rsidP="00AC68B7">
            <w:pPr>
              <w:spacing w:after="160" w:line="259" w:lineRule="auto"/>
            </w:pPr>
            <w:r w:rsidRPr="00AC68B7">
              <w:t>02.09</w:t>
            </w:r>
          </w:p>
        </w:tc>
        <w:tc>
          <w:tcPr>
            <w:tcW w:w="824" w:type="dxa"/>
          </w:tcPr>
          <w:p w:rsidR="00AC68B7" w:rsidRPr="00AC68B7" w:rsidRDefault="00AC68B7" w:rsidP="00AC68B7">
            <w:pPr>
              <w:spacing w:after="160" w:line="259" w:lineRule="auto"/>
            </w:pPr>
          </w:p>
        </w:tc>
        <w:tc>
          <w:tcPr>
            <w:tcW w:w="813" w:type="dxa"/>
            <w:gridSpan w:val="2"/>
          </w:tcPr>
          <w:p w:rsidR="00AC68B7" w:rsidRPr="00AC68B7" w:rsidRDefault="00AC68B7" w:rsidP="00AC68B7">
            <w:pPr>
              <w:spacing w:after="160" w:line="259" w:lineRule="auto"/>
            </w:pPr>
            <w:r w:rsidRPr="00AC68B7">
              <w:t>01.09</w:t>
            </w:r>
          </w:p>
        </w:tc>
        <w:tc>
          <w:tcPr>
            <w:tcW w:w="896" w:type="dxa"/>
          </w:tcPr>
          <w:p w:rsidR="00AC68B7" w:rsidRPr="00AC68B7" w:rsidRDefault="00AC68B7" w:rsidP="00AC68B7">
            <w:pPr>
              <w:spacing w:after="160" w:line="259" w:lineRule="auto"/>
            </w:pPr>
          </w:p>
        </w:tc>
        <w:tc>
          <w:tcPr>
            <w:tcW w:w="896" w:type="dxa"/>
          </w:tcPr>
          <w:p w:rsidR="00AC68B7" w:rsidRPr="00AC68B7" w:rsidRDefault="00AC68B7" w:rsidP="00AC68B7">
            <w:pPr>
              <w:spacing w:after="160" w:line="259" w:lineRule="auto"/>
            </w:pPr>
            <w:r w:rsidRPr="00AC68B7">
              <w:t>02.09</w:t>
            </w:r>
          </w:p>
        </w:tc>
        <w:tc>
          <w:tcPr>
            <w:tcW w:w="897" w:type="dxa"/>
          </w:tcPr>
          <w:p w:rsidR="00AC68B7" w:rsidRPr="00AC68B7" w:rsidRDefault="00AC68B7" w:rsidP="00AC68B7">
            <w:pPr>
              <w:spacing w:after="160" w:line="259" w:lineRule="auto"/>
            </w:pPr>
          </w:p>
        </w:tc>
        <w:tc>
          <w:tcPr>
            <w:tcW w:w="1960" w:type="dxa"/>
            <w:tcBorders>
              <w:top w:val="nil"/>
              <w:bottom w:val="nil"/>
            </w:tcBorders>
            <w:shd w:val="clear" w:color="auto" w:fill="auto"/>
          </w:tcPr>
          <w:p w:rsidR="00AC68B7" w:rsidRPr="00AC68B7" w:rsidRDefault="00AC68B7" w:rsidP="00AC68B7">
            <w:pPr>
              <w:spacing w:after="160" w:line="259" w:lineRule="auto"/>
            </w:pPr>
            <w:r w:rsidRPr="00AC68B7">
              <w:t>Стр 3</w:t>
            </w:r>
          </w:p>
        </w:tc>
      </w:tr>
      <w:tr w:rsidR="00AC68B7" w:rsidRPr="00AC68B7" w:rsidTr="00BF4F0A">
        <w:trPr>
          <w:trHeight w:val="315"/>
        </w:trPr>
        <w:tc>
          <w:tcPr>
            <w:tcW w:w="796" w:type="dxa"/>
          </w:tcPr>
          <w:p w:rsidR="00AC68B7" w:rsidRPr="00AC68B7" w:rsidRDefault="00AC68B7" w:rsidP="00AC68B7">
            <w:pPr>
              <w:spacing w:after="160" w:line="259" w:lineRule="auto"/>
            </w:pPr>
            <w:r w:rsidRPr="00AC68B7">
              <w:t>2</w:t>
            </w:r>
          </w:p>
        </w:tc>
        <w:tc>
          <w:tcPr>
            <w:tcW w:w="4216" w:type="dxa"/>
          </w:tcPr>
          <w:p w:rsidR="00AC68B7" w:rsidRPr="00AC68B7" w:rsidRDefault="00AC68B7" w:rsidP="00AC68B7">
            <w:pPr>
              <w:spacing w:after="160" w:line="259" w:lineRule="auto"/>
            </w:pPr>
            <w:r w:rsidRPr="00AC68B7">
              <w:rPr>
                <w:lang w:bidi="ru-RU"/>
              </w:rPr>
              <w:t>Окружающая среда и безопасность.</w:t>
            </w:r>
            <w:r w:rsidRPr="00AC68B7">
              <w:t xml:space="preserve">              </w:t>
            </w:r>
          </w:p>
        </w:tc>
        <w:tc>
          <w:tcPr>
            <w:tcW w:w="1392" w:type="dxa"/>
          </w:tcPr>
          <w:p w:rsidR="00AC68B7" w:rsidRPr="00AC68B7" w:rsidRDefault="00AC68B7" w:rsidP="00AC68B7">
            <w:pPr>
              <w:spacing w:after="160" w:line="259" w:lineRule="auto"/>
            </w:pPr>
            <w:r w:rsidRPr="00AC68B7">
              <w:t>1</w:t>
            </w:r>
          </w:p>
        </w:tc>
        <w:tc>
          <w:tcPr>
            <w:tcW w:w="824" w:type="dxa"/>
          </w:tcPr>
          <w:p w:rsidR="00AC68B7" w:rsidRPr="00AC68B7" w:rsidRDefault="00AC68B7" w:rsidP="00AC68B7">
            <w:pPr>
              <w:spacing w:after="160" w:line="259" w:lineRule="auto"/>
            </w:pPr>
            <w:r w:rsidRPr="00AC68B7">
              <w:t>09.09</w:t>
            </w:r>
          </w:p>
        </w:tc>
        <w:tc>
          <w:tcPr>
            <w:tcW w:w="824" w:type="dxa"/>
          </w:tcPr>
          <w:p w:rsidR="00AC68B7" w:rsidRPr="00AC68B7" w:rsidRDefault="00AC68B7" w:rsidP="00AC68B7">
            <w:pPr>
              <w:spacing w:after="160" w:line="259" w:lineRule="auto"/>
            </w:pPr>
          </w:p>
        </w:tc>
        <w:tc>
          <w:tcPr>
            <w:tcW w:w="813" w:type="dxa"/>
            <w:gridSpan w:val="2"/>
          </w:tcPr>
          <w:p w:rsidR="00AC68B7" w:rsidRPr="00AC68B7" w:rsidRDefault="00AC68B7" w:rsidP="00AC68B7">
            <w:pPr>
              <w:spacing w:after="160" w:line="259" w:lineRule="auto"/>
            </w:pPr>
            <w:r w:rsidRPr="00AC68B7">
              <w:t>08.09</w:t>
            </w:r>
          </w:p>
        </w:tc>
        <w:tc>
          <w:tcPr>
            <w:tcW w:w="896" w:type="dxa"/>
          </w:tcPr>
          <w:p w:rsidR="00AC68B7" w:rsidRPr="00AC68B7" w:rsidRDefault="00AC68B7" w:rsidP="00AC68B7">
            <w:pPr>
              <w:spacing w:after="160" w:line="259" w:lineRule="auto"/>
            </w:pPr>
          </w:p>
        </w:tc>
        <w:tc>
          <w:tcPr>
            <w:tcW w:w="896" w:type="dxa"/>
          </w:tcPr>
          <w:p w:rsidR="00AC68B7" w:rsidRPr="00AC68B7" w:rsidRDefault="00AC68B7" w:rsidP="00AC68B7">
            <w:pPr>
              <w:spacing w:after="160" w:line="259" w:lineRule="auto"/>
            </w:pPr>
            <w:r w:rsidRPr="00AC68B7">
              <w:t>09.09</w:t>
            </w:r>
          </w:p>
        </w:tc>
        <w:tc>
          <w:tcPr>
            <w:tcW w:w="897" w:type="dxa"/>
          </w:tcPr>
          <w:p w:rsidR="00AC68B7" w:rsidRPr="00AC68B7" w:rsidRDefault="00AC68B7" w:rsidP="00AC68B7">
            <w:pPr>
              <w:spacing w:after="160" w:line="259" w:lineRule="auto"/>
            </w:pPr>
          </w:p>
        </w:tc>
        <w:tc>
          <w:tcPr>
            <w:tcW w:w="1960" w:type="dxa"/>
          </w:tcPr>
          <w:p w:rsidR="00AC68B7" w:rsidRPr="00AC68B7" w:rsidRDefault="00AC68B7" w:rsidP="00AC68B7">
            <w:pPr>
              <w:spacing w:after="160" w:line="259" w:lineRule="auto"/>
            </w:pPr>
            <w:r w:rsidRPr="00AC68B7">
              <w:t>Стр 4-9</w:t>
            </w:r>
          </w:p>
        </w:tc>
      </w:tr>
      <w:tr w:rsidR="00AC68B7" w:rsidRPr="00AC68B7" w:rsidTr="00BF4F0A">
        <w:trPr>
          <w:trHeight w:val="495"/>
        </w:trPr>
        <w:tc>
          <w:tcPr>
            <w:tcW w:w="796" w:type="dxa"/>
          </w:tcPr>
          <w:p w:rsidR="00AC68B7" w:rsidRPr="00AC68B7" w:rsidRDefault="00AC68B7" w:rsidP="00AC68B7">
            <w:pPr>
              <w:spacing w:after="160" w:line="259" w:lineRule="auto"/>
            </w:pPr>
            <w:r w:rsidRPr="00AC68B7">
              <w:t>3</w:t>
            </w:r>
          </w:p>
        </w:tc>
        <w:tc>
          <w:tcPr>
            <w:tcW w:w="4216" w:type="dxa"/>
          </w:tcPr>
          <w:p w:rsidR="00AC68B7" w:rsidRPr="00AC68B7" w:rsidRDefault="00AC68B7" w:rsidP="00AC68B7">
            <w:pPr>
              <w:spacing w:after="160" w:line="259" w:lineRule="auto"/>
            </w:pPr>
            <w:r w:rsidRPr="00AC68B7">
              <w:rPr>
                <w:lang w:bidi="ru-RU"/>
              </w:rPr>
              <w:t xml:space="preserve"> </w:t>
            </w:r>
            <w:r w:rsidRPr="00AC68B7">
              <w:t>Какие з</w:t>
            </w:r>
            <w:r w:rsidRPr="00AC68B7">
              <w:rPr>
                <w:lang w:bidi="ru-RU"/>
              </w:rPr>
              <w:t xml:space="preserve">нания и умения </w:t>
            </w:r>
            <w:r w:rsidRPr="00AC68B7">
              <w:t>вы получите изучая  предмет</w:t>
            </w:r>
            <w:r w:rsidRPr="00AC68B7">
              <w:rPr>
                <w:lang w:bidi="ru-RU"/>
              </w:rPr>
              <w:t xml:space="preserve"> ОБЖ. </w:t>
            </w:r>
          </w:p>
        </w:tc>
        <w:tc>
          <w:tcPr>
            <w:tcW w:w="1392" w:type="dxa"/>
          </w:tcPr>
          <w:p w:rsidR="00AC68B7" w:rsidRPr="00AC68B7" w:rsidRDefault="00AC68B7" w:rsidP="00AC68B7">
            <w:pPr>
              <w:spacing w:after="160" w:line="259" w:lineRule="auto"/>
            </w:pPr>
            <w:r w:rsidRPr="00AC68B7">
              <w:t>1</w:t>
            </w:r>
          </w:p>
        </w:tc>
        <w:tc>
          <w:tcPr>
            <w:tcW w:w="824" w:type="dxa"/>
          </w:tcPr>
          <w:p w:rsidR="00AC68B7" w:rsidRPr="00AC68B7" w:rsidRDefault="00AC68B7" w:rsidP="00AC68B7">
            <w:pPr>
              <w:spacing w:after="160" w:line="259" w:lineRule="auto"/>
            </w:pPr>
            <w:r w:rsidRPr="00AC68B7">
              <w:t>16.09</w:t>
            </w:r>
          </w:p>
        </w:tc>
        <w:tc>
          <w:tcPr>
            <w:tcW w:w="824" w:type="dxa"/>
          </w:tcPr>
          <w:p w:rsidR="00AC68B7" w:rsidRPr="00AC68B7" w:rsidRDefault="00AC68B7" w:rsidP="00AC68B7">
            <w:pPr>
              <w:spacing w:after="160" w:line="259" w:lineRule="auto"/>
            </w:pPr>
          </w:p>
        </w:tc>
        <w:tc>
          <w:tcPr>
            <w:tcW w:w="813" w:type="dxa"/>
            <w:gridSpan w:val="2"/>
          </w:tcPr>
          <w:p w:rsidR="00AC68B7" w:rsidRPr="00AC68B7" w:rsidRDefault="00AC68B7" w:rsidP="00AC68B7">
            <w:pPr>
              <w:spacing w:after="160" w:line="259" w:lineRule="auto"/>
            </w:pPr>
            <w:r w:rsidRPr="00AC68B7">
              <w:t>15.09</w:t>
            </w:r>
          </w:p>
        </w:tc>
        <w:tc>
          <w:tcPr>
            <w:tcW w:w="896" w:type="dxa"/>
          </w:tcPr>
          <w:p w:rsidR="00AC68B7" w:rsidRPr="00AC68B7" w:rsidRDefault="00AC68B7" w:rsidP="00AC68B7">
            <w:pPr>
              <w:spacing w:after="160" w:line="259" w:lineRule="auto"/>
            </w:pPr>
          </w:p>
        </w:tc>
        <w:tc>
          <w:tcPr>
            <w:tcW w:w="896" w:type="dxa"/>
          </w:tcPr>
          <w:p w:rsidR="00AC68B7" w:rsidRPr="00AC68B7" w:rsidRDefault="00AC68B7" w:rsidP="00AC68B7">
            <w:pPr>
              <w:spacing w:after="160" w:line="259" w:lineRule="auto"/>
            </w:pPr>
            <w:r w:rsidRPr="00AC68B7">
              <w:t>16.09</w:t>
            </w:r>
          </w:p>
        </w:tc>
        <w:tc>
          <w:tcPr>
            <w:tcW w:w="897" w:type="dxa"/>
          </w:tcPr>
          <w:p w:rsidR="00AC68B7" w:rsidRPr="00AC68B7" w:rsidRDefault="00AC68B7" w:rsidP="00AC68B7">
            <w:pPr>
              <w:spacing w:after="160" w:line="259" w:lineRule="auto"/>
            </w:pPr>
          </w:p>
        </w:tc>
        <w:tc>
          <w:tcPr>
            <w:tcW w:w="1960" w:type="dxa"/>
          </w:tcPr>
          <w:p w:rsidR="00AC68B7" w:rsidRPr="00AC68B7" w:rsidRDefault="00AC68B7" w:rsidP="00AC68B7">
            <w:pPr>
              <w:spacing w:after="160" w:line="259" w:lineRule="auto"/>
            </w:pPr>
            <w:r w:rsidRPr="00AC68B7">
              <w:t>Стр 10</w:t>
            </w:r>
          </w:p>
        </w:tc>
      </w:tr>
      <w:tr w:rsidR="00AC68B7" w:rsidRPr="00AC68B7" w:rsidTr="00BF4F0A">
        <w:tc>
          <w:tcPr>
            <w:tcW w:w="796" w:type="dxa"/>
          </w:tcPr>
          <w:p w:rsidR="00AC68B7" w:rsidRPr="00AC68B7" w:rsidRDefault="00AC68B7" w:rsidP="00AC68B7">
            <w:pPr>
              <w:spacing w:after="160" w:line="259" w:lineRule="auto"/>
            </w:pPr>
            <w:r w:rsidRPr="00AC68B7">
              <w:t>4</w:t>
            </w:r>
          </w:p>
        </w:tc>
        <w:tc>
          <w:tcPr>
            <w:tcW w:w="4216" w:type="dxa"/>
            <w:tcBorders>
              <w:top w:val="single" w:sz="4" w:space="0" w:color="auto"/>
              <w:left w:val="single" w:sz="4" w:space="0" w:color="auto"/>
            </w:tcBorders>
            <w:shd w:val="clear" w:color="auto" w:fill="FFFFFF"/>
            <w:vAlign w:val="bottom"/>
          </w:tcPr>
          <w:p w:rsidR="00AC68B7" w:rsidRPr="00AC68B7" w:rsidRDefault="00AC68B7" w:rsidP="00AC68B7">
            <w:pPr>
              <w:spacing w:after="160" w:line="259" w:lineRule="auto"/>
            </w:pPr>
            <w:r w:rsidRPr="00AC68B7">
              <w:t>Зависит ли здоровье от образа жизни.</w:t>
            </w:r>
          </w:p>
        </w:tc>
        <w:tc>
          <w:tcPr>
            <w:tcW w:w="1392" w:type="dxa"/>
          </w:tcPr>
          <w:p w:rsidR="00AC68B7" w:rsidRPr="00AC68B7" w:rsidRDefault="00AC68B7" w:rsidP="00AC68B7">
            <w:pPr>
              <w:spacing w:after="160" w:line="259" w:lineRule="auto"/>
            </w:pPr>
            <w:r w:rsidRPr="00AC68B7">
              <w:t>1</w:t>
            </w:r>
          </w:p>
        </w:tc>
        <w:tc>
          <w:tcPr>
            <w:tcW w:w="824" w:type="dxa"/>
          </w:tcPr>
          <w:p w:rsidR="00AC68B7" w:rsidRPr="00AC68B7" w:rsidRDefault="00AC68B7" w:rsidP="00AC68B7">
            <w:pPr>
              <w:spacing w:after="160" w:line="259" w:lineRule="auto"/>
            </w:pPr>
            <w:r w:rsidRPr="00AC68B7">
              <w:t>23.09</w:t>
            </w:r>
          </w:p>
        </w:tc>
        <w:tc>
          <w:tcPr>
            <w:tcW w:w="824" w:type="dxa"/>
          </w:tcPr>
          <w:p w:rsidR="00AC68B7" w:rsidRPr="00AC68B7" w:rsidRDefault="00AC68B7" w:rsidP="00AC68B7">
            <w:pPr>
              <w:spacing w:after="160" w:line="259" w:lineRule="auto"/>
            </w:pPr>
          </w:p>
        </w:tc>
        <w:tc>
          <w:tcPr>
            <w:tcW w:w="813" w:type="dxa"/>
            <w:gridSpan w:val="2"/>
          </w:tcPr>
          <w:p w:rsidR="00AC68B7" w:rsidRPr="00AC68B7" w:rsidRDefault="00AC68B7" w:rsidP="00AC68B7">
            <w:pPr>
              <w:spacing w:after="160" w:line="259" w:lineRule="auto"/>
            </w:pPr>
            <w:r w:rsidRPr="00AC68B7">
              <w:t>22.09</w:t>
            </w:r>
          </w:p>
        </w:tc>
        <w:tc>
          <w:tcPr>
            <w:tcW w:w="896" w:type="dxa"/>
          </w:tcPr>
          <w:p w:rsidR="00AC68B7" w:rsidRPr="00AC68B7" w:rsidRDefault="00AC68B7" w:rsidP="00AC68B7">
            <w:pPr>
              <w:spacing w:after="160" w:line="259" w:lineRule="auto"/>
            </w:pPr>
          </w:p>
        </w:tc>
        <w:tc>
          <w:tcPr>
            <w:tcW w:w="896" w:type="dxa"/>
          </w:tcPr>
          <w:p w:rsidR="00AC68B7" w:rsidRPr="00AC68B7" w:rsidRDefault="00AC68B7" w:rsidP="00AC68B7">
            <w:pPr>
              <w:spacing w:after="160" w:line="259" w:lineRule="auto"/>
            </w:pPr>
            <w:r w:rsidRPr="00AC68B7">
              <w:t>23.09</w:t>
            </w:r>
          </w:p>
        </w:tc>
        <w:tc>
          <w:tcPr>
            <w:tcW w:w="897" w:type="dxa"/>
          </w:tcPr>
          <w:p w:rsidR="00AC68B7" w:rsidRPr="00AC68B7" w:rsidRDefault="00AC68B7" w:rsidP="00AC68B7">
            <w:pPr>
              <w:spacing w:after="160" w:line="259" w:lineRule="auto"/>
            </w:pPr>
          </w:p>
        </w:tc>
        <w:tc>
          <w:tcPr>
            <w:tcW w:w="1960" w:type="dxa"/>
          </w:tcPr>
          <w:p w:rsidR="00AC68B7" w:rsidRPr="00AC68B7" w:rsidRDefault="00AC68B7" w:rsidP="00AC68B7">
            <w:pPr>
              <w:spacing w:after="160" w:line="259" w:lineRule="auto"/>
            </w:pPr>
            <w:r w:rsidRPr="00AC68B7">
              <w:t>Стр 11-13</w:t>
            </w:r>
          </w:p>
        </w:tc>
      </w:tr>
      <w:tr w:rsidR="00AC68B7" w:rsidRPr="00AC68B7" w:rsidTr="00BF4F0A">
        <w:tc>
          <w:tcPr>
            <w:tcW w:w="796" w:type="dxa"/>
          </w:tcPr>
          <w:p w:rsidR="00AC68B7" w:rsidRPr="00AC68B7" w:rsidRDefault="00AC68B7" w:rsidP="00AC68B7">
            <w:pPr>
              <w:spacing w:after="160" w:line="259" w:lineRule="auto"/>
            </w:pPr>
            <w:r w:rsidRPr="00AC68B7">
              <w:t>5</w:t>
            </w:r>
          </w:p>
        </w:tc>
        <w:tc>
          <w:tcPr>
            <w:tcW w:w="4216" w:type="dxa"/>
            <w:tcBorders>
              <w:top w:val="single" w:sz="4" w:space="0" w:color="auto"/>
              <w:left w:val="single" w:sz="4" w:space="0" w:color="auto"/>
            </w:tcBorders>
            <w:shd w:val="clear" w:color="auto" w:fill="FFFFFF"/>
            <w:vAlign w:val="bottom"/>
          </w:tcPr>
          <w:p w:rsidR="00AC68B7" w:rsidRPr="00AC68B7" w:rsidRDefault="00AC68B7" w:rsidP="00AC68B7">
            <w:pPr>
              <w:spacing w:after="160" w:line="259" w:lineRule="auto"/>
            </w:pPr>
            <w:r w:rsidRPr="00AC68B7">
              <w:t>Физическое здоровье человека.</w:t>
            </w:r>
          </w:p>
        </w:tc>
        <w:tc>
          <w:tcPr>
            <w:tcW w:w="1392" w:type="dxa"/>
          </w:tcPr>
          <w:p w:rsidR="00AC68B7" w:rsidRPr="00AC68B7" w:rsidRDefault="00AC68B7" w:rsidP="00AC68B7">
            <w:pPr>
              <w:spacing w:after="160" w:line="259" w:lineRule="auto"/>
            </w:pPr>
            <w:r w:rsidRPr="00AC68B7">
              <w:t>1</w:t>
            </w:r>
          </w:p>
        </w:tc>
        <w:tc>
          <w:tcPr>
            <w:tcW w:w="824" w:type="dxa"/>
          </w:tcPr>
          <w:p w:rsidR="00AC68B7" w:rsidRPr="00AC68B7" w:rsidRDefault="00AC68B7" w:rsidP="00AC68B7">
            <w:pPr>
              <w:spacing w:after="160" w:line="259" w:lineRule="auto"/>
            </w:pPr>
            <w:r w:rsidRPr="00AC68B7">
              <w:t>30.09</w:t>
            </w:r>
          </w:p>
        </w:tc>
        <w:tc>
          <w:tcPr>
            <w:tcW w:w="824" w:type="dxa"/>
          </w:tcPr>
          <w:p w:rsidR="00AC68B7" w:rsidRPr="00AC68B7" w:rsidRDefault="00AC68B7" w:rsidP="00AC68B7">
            <w:pPr>
              <w:spacing w:after="160" w:line="259" w:lineRule="auto"/>
            </w:pPr>
          </w:p>
        </w:tc>
        <w:tc>
          <w:tcPr>
            <w:tcW w:w="813" w:type="dxa"/>
            <w:gridSpan w:val="2"/>
          </w:tcPr>
          <w:p w:rsidR="00AC68B7" w:rsidRPr="00AC68B7" w:rsidRDefault="00AC68B7" w:rsidP="00AC68B7">
            <w:pPr>
              <w:spacing w:after="160" w:line="259" w:lineRule="auto"/>
            </w:pPr>
            <w:r w:rsidRPr="00AC68B7">
              <w:t>29.09</w:t>
            </w:r>
          </w:p>
        </w:tc>
        <w:tc>
          <w:tcPr>
            <w:tcW w:w="896" w:type="dxa"/>
          </w:tcPr>
          <w:p w:rsidR="00AC68B7" w:rsidRPr="00AC68B7" w:rsidRDefault="00AC68B7" w:rsidP="00AC68B7">
            <w:pPr>
              <w:spacing w:after="160" w:line="259" w:lineRule="auto"/>
            </w:pPr>
          </w:p>
        </w:tc>
        <w:tc>
          <w:tcPr>
            <w:tcW w:w="896" w:type="dxa"/>
          </w:tcPr>
          <w:p w:rsidR="00AC68B7" w:rsidRPr="00AC68B7" w:rsidRDefault="00AC68B7" w:rsidP="00AC68B7">
            <w:pPr>
              <w:spacing w:after="160" w:line="259" w:lineRule="auto"/>
            </w:pPr>
            <w:r w:rsidRPr="00AC68B7">
              <w:t>30.09</w:t>
            </w:r>
          </w:p>
        </w:tc>
        <w:tc>
          <w:tcPr>
            <w:tcW w:w="897" w:type="dxa"/>
          </w:tcPr>
          <w:p w:rsidR="00AC68B7" w:rsidRPr="00AC68B7" w:rsidRDefault="00AC68B7" w:rsidP="00AC68B7">
            <w:pPr>
              <w:spacing w:after="160" w:line="259" w:lineRule="auto"/>
            </w:pPr>
          </w:p>
        </w:tc>
        <w:tc>
          <w:tcPr>
            <w:tcW w:w="1960" w:type="dxa"/>
          </w:tcPr>
          <w:p w:rsidR="00AC68B7" w:rsidRPr="00AC68B7" w:rsidRDefault="00AC68B7" w:rsidP="00AC68B7">
            <w:pPr>
              <w:spacing w:after="160" w:line="259" w:lineRule="auto"/>
            </w:pPr>
            <w:r w:rsidRPr="00AC68B7">
              <w:t>Стр 15-18</w:t>
            </w:r>
          </w:p>
        </w:tc>
      </w:tr>
      <w:tr w:rsidR="00AC68B7" w:rsidRPr="00AC68B7" w:rsidTr="00BF4F0A">
        <w:tc>
          <w:tcPr>
            <w:tcW w:w="796" w:type="dxa"/>
          </w:tcPr>
          <w:p w:rsidR="00AC68B7" w:rsidRPr="00AC68B7" w:rsidRDefault="00AC68B7" w:rsidP="00AC68B7">
            <w:pPr>
              <w:spacing w:after="160" w:line="259" w:lineRule="auto"/>
            </w:pPr>
            <w:r w:rsidRPr="00AC68B7">
              <w:t>6-7</w:t>
            </w:r>
          </w:p>
        </w:tc>
        <w:tc>
          <w:tcPr>
            <w:tcW w:w="4216" w:type="dxa"/>
            <w:tcBorders>
              <w:top w:val="single" w:sz="4" w:space="0" w:color="auto"/>
              <w:left w:val="single" w:sz="4" w:space="0" w:color="auto"/>
            </w:tcBorders>
            <w:shd w:val="clear" w:color="auto" w:fill="FFFFFF"/>
            <w:vAlign w:val="bottom"/>
          </w:tcPr>
          <w:p w:rsidR="00AC68B7" w:rsidRPr="00AC68B7" w:rsidRDefault="00AC68B7" w:rsidP="00AC68B7">
            <w:pPr>
              <w:spacing w:after="160" w:line="259" w:lineRule="auto"/>
            </w:pPr>
            <w:r w:rsidRPr="00AC68B7">
              <w:t>Правильное питание.</w:t>
            </w:r>
          </w:p>
        </w:tc>
        <w:tc>
          <w:tcPr>
            <w:tcW w:w="1392" w:type="dxa"/>
          </w:tcPr>
          <w:p w:rsidR="00AC68B7" w:rsidRPr="00AC68B7" w:rsidRDefault="00AC68B7" w:rsidP="00AC68B7">
            <w:pPr>
              <w:spacing w:after="160" w:line="259" w:lineRule="auto"/>
            </w:pPr>
            <w:r w:rsidRPr="00AC68B7">
              <w:t>2</w:t>
            </w:r>
          </w:p>
        </w:tc>
        <w:tc>
          <w:tcPr>
            <w:tcW w:w="824" w:type="dxa"/>
          </w:tcPr>
          <w:p w:rsidR="00AC68B7" w:rsidRPr="00AC68B7" w:rsidRDefault="00AC68B7" w:rsidP="00AC68B7">
            <w:pPr>
              <w:spacing w:after="160" w:line="259" w:lineRule="auto"/>
            </w:pPr>
            <w:r w:rsidRPr="00AC68B7">
              <w:t>07.10</w:t>
            </w:r>
          </w:p>
          <w:p w:rsidR="00AC68B7" w:rsidRPr="00AC68B7" w:rsidRDefault="00AC68B7" w:rsidP="00AC68B7">
            <w:pPr>
              <w:spacing w:after="160" w:line="259" w:lineRule="auto"/>
            </w:pPr>
            <w:r w:rsidRPr="00AC68B7">
              <w:t>14.10</w:t>
            </w:r>
          </w:p>
        </w:tc>
        <w:tc>
          <w:tcPr>
            <w:tcW w:w="824" w:type="dxa"/>
          </w:tcPr>
          <w:p w:rsidR="00AC68B7" w:rsidRPr="00AC68B7" w:rsidRDefault="00AC68B7" w:rsidP="00AC68B7">
            <w:pPr>
              <w:spacing w:after="160" w:line="259" w:lineRule="auto"/>
            </w:pPr>
          </w:p>
        </w:tc>
        <w:tc>
          <w:tcPr>
            <w:tcW w:w="813" w:type="dxa"/>
            <w:gridSpan w:val="2"/>
          </w:tcPr>
          <w:p w:rsidR="00AC68B7" w:rsidRPr="00AC68B7" w:rsidRDefault="00AC68B7" w:rsidP="00AC68B7">
            <w:pPr>
              <w:spacing w:after="160" w:line="259" w:lineRule="auto"/>
            </w:pPr>
            <w:r w:rsidRPr="00AC68B7">
              <w:t>06.10</w:t>
            </w:r>
          </w:p>
          <w:p w:rsidR="00AC68B7" w:rsidRPr="00AC68B7" w:rsidRDefault="00AC68B7" w:rsidP="00AC68B7">
            <w:pPr>
              <w:spacing w:after="160" w:line="259" w:lineRule="auto"/>
            </w:pPr>
            <w:r w:rsidRPr="00AC68B7">
              <w:t>13.10</w:t>
            </w:r>
          </w:p>
        </w:tc>
        <w:tc>
          <w:tcPr>
            <w:tcW w:w="896" w:type="dxa"/>
          </w:tcPr>
          <w:p w:rsidR="00AC68B7" w:rsidRPr="00AC68B7" w:rsidRDefault="00AC68B7" w:rsidP="00AC68B7">
            <w:pPr>
              <w:spacing w:after="160" w:line="259" w:lineRule="auto"/>
            </w:pPr>
          </w:p>
        </w:tc>
        <w:tc>
          <w:tcPr>
            <w:tcW w:w="896" w:type="dxa"/>
          </w:tcPr>
          <w:p w:rsidR="00AC68B7" w:rsidRPr="00AC68B7" w:rsidRDefault="00AC68B7" w:rsidP="00AC68B7">
            <w:pPr>
              <w:spacing w:after="160" w:line="259" w:lineRule="auto"/>
            </w:pPr>
            <w:r w:rsidRPr="00AC68B7">
              <w:t>07.10</w:t>
            </w:r>
          </w:p>
          <w:p w:rsidR="00AC68B7" w:rsidRPr="00AC68B7" w:rsidRDefault="00AC68B7" w:rsidP="00AC68B7">
            <w:pPr>
              <w:spacing w:after="160" w:line="259" w:lineRule="auto"/>
            </w:pPr>
            <w:r w:rsidRPr="00AC68B7">
              <w:t>14.10</w:t>
            </w:r>
          </w:p>
        </w:tc>
        <w:tc>
          <w:tcPr>
            <w:tcW w:w="897" w:type="dxa"/>
          </w:tcPr>
          <w:p w:rsidR="00AC68B7" w:rsidRPr="00AC68B7" w:rsidRDefault="00AC68B7" w:rsidP="00AC68B7">
            <w:pPr>
              <w:spacing w:after="160" w:line="259" w:lineRule="auto"/>
            </w:pPr>
          </w:p>
        </w:tc>
        <w:tc>
          <w:tcPr>
            <w:tcW w:w="1960" w:type="dxa"/>
          </w:tcPr>
          <w:p w:rsidR="00AC68B7" w:rsidRPr="00AC68B7" w:rsidRDefault="00AC68B7" w:rsidP="00AC68B7">
            <w:pPr>
              <w:spacing w:after="160" w:line="259" w:lineRule="auto"/>
            </w:pPr>
            <w:r w:rsidRPr="00AC68B7">
              <w:t>Стр 19-26</w:t>
            </w:r>
          </w:p>
        </w:tc>
      </w:tr>
      <w:tr w:rsidR="00AC68B7" w:rsidRPr="00AC68B7" w:rsidTr="00BF4F0A">
        <w:tc>
          <w:tcPr>
            <w:tcW w:w="796" w:type="dxa"/>
          </w:tcPr>
          <w:p w:rsidR="00AC68B7" w:rsidRPr="00AC68B7" w:rsidRDefault="00AC68B7" w:rsidP="00AC68B7">
            <w:pPr>
              <w:spacing w:after="160" w:line="259" w:lineRule="auto"/>
            </w:pPr>
            <w:r w:rsidRPr="00AC68B7">
              <w:t>8-9</w:t>
            </w:r>
          </w:p>
        </w:tc>
        <w:tc>
          <w:tcPr>
            <w:tcW w:w="4216" w:type="dxa"/>
            <w:tcBorders>
              <w:top w:val="single" w:sz="4" w:space="0" w:color="auto"/>
              <w:left w:val="single" w:sz="4" w:space="0" w:color="auto"/>
            </w:tcBorders>
            <w:shd w:val="clear" w:color="auto" w:fill="FFFFFF"/>
          </w:tcPr>
          <w:p w:rsidR="00AC68B7" w:rsidRPr="00AC68B7" w:rsidRDefault="00AC68B7" w:rsidP="00AC68B7">
            <w:pPr>
              <w:spacing w:after="160" w:line="259" w:lineRule="auto"/>
            </w:pPr>
            <w:r w:rsidRPr="00AC68B7">
              <w:t>Психическое здоровье              человека</w:t>
            </w:r>
          </w:p>
        </w:tc>
        <w:tc>
          <w:tcPr>
            <w:tcW w:w="1392" w:type="dxa"/>
          </w:tcPr>
          <w:p w:rsidR="00AC68B7" w:rsidRPr="00AC68B7" w:rsidRDefault="00AC68B7" w:rsidP="00AC68B7">
            <w:pPr>
              <w:spacing w:after="160" w:line="259" w:lineRule="auto"/>
            </w:pPr>
            <w:r w:rsidRPr="00AC68B7">
              <w:t>2</w:t>
            </w:r>
          </w:p>
        </w:tc>
        <w:tc>
          <w:tcPr>
            <w:tcW w:w="824" w:type="dxa"/>
          </w:tcPr>
          <w:p w:rsidR="00AC68B7" w:rsidRPr="00AC68B7" w:rsidRDefault="00AC68B7" w:rsidP="00AC68B7">
            <w:pPr>
              <w:spacing w:after="160" w:line="259" w:lineRule="auto"/>
            </w:pPr>
            <w:r w:rsidRPr="00AC68B7">
              <w:t>21.10</w:t>
            </w:r>
          </w:p>
          <w:p w:rsidR="00AC68B7" w:rsidRPr="00AC68B7" w:rsidRDefault="00AC68B7" w:rsidP="00AC68B7">
            <w:pPr>
              <w:spacing w:after="160" w:line="259" w:lineRule="auto"/>
            </w:pPr>
            <w:r w:rsidRPr="00AC68B7">
              <w:t>28.10</w:t>
            </w:r>
          </w:p>
        </w:tc>
        <w:tc>
          <w:tcPr>
            <w:tcW w:w="824" w:type="dxa"/>
          </w:tcPr>
          <w:p w:rsidR="00AC68B7" w:rsidRPr="00AC68B7" w:rsidRDefault="00AC68B7" w:rsidP="00AC68B7">
            <w:pPr>
              <w:spacing w:after="160" w:line="259" w:lineRule="auto"/>
            </w:pPr>
          </w:p>
        </w:tc>
        <w:tc>
          <w:tcPr>
            <w:tcW w:w="813" w:type="dxa"/>
            <w:gridSpan w:val="2"/>
          </w:tcPr>
          <w:p w:rsidR="00AC68B7" w:rsidRPr="00AC68B7" w:rsidRDefault="00AC68B7" w:rsidP="00AC68B7">
            <w:pPr>
              <w:spacing w:after="160" w:line="259" w:lineRule="auto"/>
            </w:pPr>
            <w:r w:rsidRPr="00AC68B7">
              <w:t>20.10</w:t>
            </w:r>
          </w:p>
          <w:p w:rsidR="00AC68B7" w:rsidRPr="00AC68B7" w:rsidRDefault="00AC68B7" w:rsidP="00AC68B7">
            <w:pPr>
              <w:spacing w:after="160" w:line="259" w:lineRule="auto"/>
            </w:pPr>
            <w:r w:rsidRPr="00AC68B7">
              <w:t>27.10</w:t>
            </w:r>
          </w:p>
        </w:tc>
        <w:tc>
          <w:tcPr>
            <w:tcW w:w="896" w:type="dxa"/>
          </w:tcPr>
          <w:p w:rsidR="00AC68B7" w:rsidRPr="00AC68B7" w:rsidRDefault="00AC68B7" w:rsidP="00AC68B7">
            <w:pPr>
              <w:spacing w:after="160" w:line="259" w:lineRule="auto"/>
            </w:pPr>
          </w:p>
        </w:tc>
        <w:tc>
          <w:tcPr>
            <w:tcW w:w="896" w:type="dxa"/>
          </w:tcPr>
          <w:p w:rsidR="00AC68B7" w:rsidRPr="00AC68B7" w:rsidRDefault="00AC68B7" w:rsidP="00AC68B7">
            <w:pPr>
              <w:spacing w:after="160" w:line="259" w:lineRule="auto"/>
            </w:pPr>
            <w:r w:rsidRPr="00AC68B7">
              <w:t>21.10</w:t>
            </w:r>
          </w:p>
          <w:p w:rsidR="00AC68B7" w:rsidRPr="00AC68B7" w:rsidRDefault="00AC68B7" w:rsidP="00AC68B7">
            <w:pPr>
              <w:spacing w:after="160" w:line="259" w:lineRule="auto"/>
            </w:pPr>
            <w:r w:rsidRPr="00AC68B7">
              <w:t>28.10</w:t>
            </w:r>
          </w:p>
        </w:tc>
        <w:tc>
          <w:tcPr>
            <w:tcW w:w="897" w:type="dxa"/>
          </w:tcPr>
          <w:p w:rsidR="00AC68B7" w:rsidRPr="00AC68B7" w:rsidRDefault="00AC68B7" w:rsidP="00AC68B7">
            <w:pPr>
              <w:spacing w:after="160" w:line="259" w:lineRule="auto"/>
            </w:pPr>
          </w:p>
        </w:tc>
        <w:tc>
          <w:tcPr>
            <w:tcW w:w="1960" w:type="dxa"/>
          </w:tcPr>
          <w:p w:rsidR="00AC68B7" w:rsidRPr="00AC68B7" w:rsidRDefault="00AC68B7" w:rsidP="00AC68B7">
            <w:pPr>
              <w:spacing w:after="160" w:line="259" w:lineRule="auto"/>
            </w:pPr>
            <w:r w:rsidRPr="00AC68B7">
              <w:t>Стр 27-43</w:t>
            </w:r>
          </w:p>
        </w:tc>
      </w:tr>
      <w:tr w:rsidR="00AC68B7" w:rsidRPr="00AC68B7" w:rsidTr="00BF4F0A">
        <w:tc>
          <w:tcPr>
            <w:tcW w:w="796" w:type="dxa"/>
          </w:tcPr>
          <w:p w:rsidR="00AC68B7" w:rsidRPr="00AC68B7" w:rsidRDefault="00AC68B7" w:rsidP="00AC68B7">
            <w:pPr>
              <w:spacing w:after="160" w:line="259" w:lineRule="auto"/>
            </w:pPr>
            <w:r w:rsidRPr="00AC68B7">
              <w:t>10</w:t>
            </w:r>
          </w:p>
        </w:tc>
        <w:tc>
          <w:tcPr>
            <w:tcW w:w="4216" w:type="dxa"/>
            <w:tcBorders>
              <w:top w:val="single" w:sz="4" w:space="0" w:color="auto"/>
              <w:left w:val="single" w:sz="4" w:space="0" w:color="auto"/>
            </w:tcBorders>
            <w:shd w:val="clear" w:color="auto" w:fill="FFFFFF"/>
            <w:vAlign w:val="bottom"/>
          </w:tcPr>
          <w:p w:rsidR="00AC68B7" w:rsidRPr="00AC68B7" w:rsidRDefault="00AC68B7" w:rsidP="00AC68B7">
            <w:pPr>
              <w:spacing w:after="160" w:line="259" w:lineRule="auto"/>
            </w:pPr>
            <w:r w:rsidRPr="00AC68B7">
              <w:t>Социальное здоровье           человека.</w:t>
            </w:r>
          </w:p>
        </w:tc>
        <w:tc>
          <w:tcPr>
            <w:tcW w:w="1392" w:type="dxa"/>
          </w:tcPr>
          <w:p w:rsidR="00AC68B7" w:rsidRPr="00AC68B7" w:rsidRDefault="00AC68B7" w:rsidP="00AC68B7">
            <w:pPr>
              <w:spacing w:after="160" w:line="259" w:lineRule="auto"/>
            </w:pPr>
            <w:r w:rsidRPr="00AC68B7">
              <w:t>1</w:t>
            </w:r>
          </w:p>
        </w:tc>
        <w:tc>
          <w:tcPr>
            <w:tcW w:w="824" w:type="dxa"/>
          </w:tcPr>
          <w:p w:rsidR="00AC68B7" w:rsidRPr="00AC68B7" w:rsidRDefault="00AC68B7" w:rsidP="00AC68B7">
            <w:pPr>
              <w:spacing w:after="160" w:line="259" w:lineRule="auto"/>
            </w:pPr>
            <w:r w:rsidRPr="00AC68B7">
              <w:t>11.11</w:t>
            </w:r>
          </w:p>
        </w:tc>
        <w:tc>
          <w:tcPr>
            <w:tcW w:w="824" w:type="dxa"/>
          </w:tcPr>
          <w:p w:rsidR="00AC68B7" w:rsidRPr="00AC68B7" w:rsidRDefault="00AC68B7" w:rsidP="00AC68B7">
            <w:pPr>
              <w:spacing w:after="160" w:line="259" w:lineRule="auto"/>
            </w:pPr>
          </w:p>
        </w:tc>
        <w:tc>
          <w:tcPr>
            <w:tcW w:w="813" w:type="dxa"/>
            <w:gridSpan w:val="2"/>
          </w:tcPr>
          <w:p w:rsidR="00AC68B7" w:rsidRPr="00AC68B7" w:rsidRDefault="00AC68B7" w:rsidP="00AC68B7">
            <w:pPr>
              <w:spacing w:after="160" w:line="259" w:lineRule="auto"/>
            </w:pPr>
            <w:r w:rsidRPr="00AC68B7">
              <w:t>10.11</w:t>
            </w:r>
          </w:p>
        </w:tc>
        <w:tc>
          <w:tcPr>
            <w:tcW w:w="896" w:type="dxa"/>
          </w:tcPr>
          <w:p w:rsidR="00AC68B7" w:rsidRPr="00AC68B7" w:rsidRDefault="00AC68B7" w:rsidP="00AC68B7">
            <w:pPr>
              <w:spacing w:after="160" w:line="259" w:lineRule="auto"/>
            </w:pPr>
          </w:p>
        </w:tc>
        <w:tc>
          <w:tcPr>
            <w:tcW w:w="896" w:type="dxa"/>
          </w:tcPr>
          <w:p w:rsidR="00AC68B7" w:rsidRPr="00AC68B7" w:rsidRDefault="00AC68B7" w:rsidP="00AC68B7">
            <w:pPr>
              <w:spacing w:after="160" w:line="259" w:lineRule="auto"/>
            </w:pPr>
            <w:r w:rsidRPr="00AC68B7">
              <w:t>11.11</w:t>
            </w:r>
          </w:p>
        </w:tc>
        <w:tc>
          <w:tcPr>
            <w:tcW w:w="897" w:type="dxa"/>
          </w:tcPr>
          <w:p w:rsidR="00AC68B7" w:rsidRPr="00AC68B7" w:rsidRDefault="00AC68B7" w:rsidP="00AC68B7">
            <w:pPr>
              <w:spacing w:after="160" w:line="259" w:lineRule="auto"/>
            </w:pPr>
          </w:p>
        </w:tc>
        <w:tc>
          <w:tcPr>
            <w:tcW w:w="1960" w:type="dxa"/>
          </w:tcPr>
          <w:p w:rsidR="00AC68B7" w:rsidRPr="00AC68B7" w:rsidRDefault="00AC68B7" w:rsidP="00AC68B7">
            <w:pPr>
              <w:spacing w:after="160" w:line="259" w:lineRule="auto"/>
            </w:pPr>
            <w:r w:rsidRPr="00AC68B7">
              <w:t>Стр 44-50</w:t>
            </w:r>
          </w:p>
        </w:tc>
      </w:tr>
      <w:tr w:rsidR="00AC68B7" w:rsidRPr="00AC68B7" w:rsidTr="00BF4F0A">
        <w:tc>
          <w:tcPr>
            <w:tcW w:w="796" w:type="dxa"/>
          </w:tcPr>
          <w:p w:rsidR="00AC68B7" w:rsidRPr="00AC68B7" w:rsidRDefault="00AC68B7" w:rsidP="00AC68B7">
            <w:pPr>
              <w:spacing w:after="160" w:line="259" w:lineRule="auto"/>
            </w:pPr>
            <w:r w:rsidRPr="00AC68B7">
              <w:t>11</w:t>
            </w:r>
          </w:p>
        </w:tc>
        <w:tc>
          <w:tcPr>
            <w:tcW w:w="4216" w:type="dxa"/>
            <w:tcBorders>
              <w:top w:val="single" w:sz="4" w:space="0" w:color="auto"/>
              <w:left w:val="single" w:sz="4" w:space="0" w:color="auto"/>
            </w:tcBorders>
            <w:shd w:val="clear" w:color="auto" w:fill="FFFFFF"/>
            <w:vAlign w:val="bottom"/>
          </w:tcPr>
          <w:p w:rsidR="00AC68B7" w:rsidRPr="00AC68B7" w:rsidRDefault="00AC68B7" w:rsidP="00AC68B7">
            <w:pPr>
              <w:spacing w:after="160" w:line="259" w:lineRule="auto"/>
            </w:pPr>
            <w:r w:rsidRPr="00AC68B7">
              <w:t>Репродуктивное здоровье подростков и его охрана.</w:t>
            </w:r>
          </w:p>
        </w:tc>
        <w:tc>
          <w:tcPr>
            <w:tcW w:w="1392" w:type="dxa"/>
          </w:tcPr>
          <w:p w:rsidR="00AC68B7" w:rsidRPr="00AC68B7" w:rsidRDefault="00AC68B7" w:rsidP="00AC68B7">
            <w:pPr>
              <w:spacing w:after="160" w:line="259" w:lineRule="auto"/>
            </w:pPr>
            <w:r w:rsidRPr="00AC68B7">
              <w:t>1</w:t>
            </w:r>
          </w:p>
        </w:tc>
        <w:tc>
          <w:tcPr>
            <w:tcW w:w="824" w:type="dxa"/>
          </w:tcPr>
          <w:p w:rsidR="00AC68B7" w:rsidRPr="00AC68B7" w:rsidRDefault="00AC68B7" w:rsidP="00AC68B7">
            <w:pPr>
              <w:spacing w:after="160" w:line="259" w:lineRule="auto"/>
            </w:pPr>
            <w:r w:rsidRPr="00AC68B7">
              <w:t>18.11</w:t>
            </w:r>
          </w:p>
        </w:tc>
        <w:tc>
          <w:tcPr>
            <w:tcW w:w="824" w:type="dxa"/>
          </w:tcPr>
          <w:p w:rsidR="00AC68B7" w:rsidRPr="00AC68B7" w:rsidRDefault="00AC68B7" w:rsidP="00AC68B7">
            <w:pPr>
              <w:spacing w:after="160" w:line="259" w:lineRule="auto"/>
            </w:pPr>
          </w:p>
        </w:tc>
        <w:tc>
          <w:tcPr>
            <w:tcW w:w="813" w:type="dxa"/>
            <w:gridSpan w:val="2"/>
          </w:tcPr>
          <w:p w:rsidR="00AC68B7" w:rsidRPr="00AC68B7" w:rsidRDefault="00AC68B7" w:rsidP="00AC68B7">
            <w:pPr>
              <w:spacing w:after="160" w:line="259" w:lineRule="auto"/>
            </w:pPr>
            <w:r w:rsidRPr="00AC68B7">
              <w:t>17.11</w:t>
            </w:r>
          </w:p>
        </w:tc>
        <w:tc>
          <w:tcPr>
            <w:tcW w:w="896" w:type="dxa"/>
          </w:tcPr>
          <w:p w:rsidR="00AC68B7" w:rsidRPr="00AC68B7" w:rsidRDefault="00AC68B7" w:rsidP="00AC68B7">
            <w:pPr>
              <w:spacing w:after="160" w:line="259" w:lineRule="auto"/>
            </w:pPr>
          </w:p>
        </w:tc>
        <w:tc>
          <w:tcPr>
            <w:tcW w:w="896" w:type="dxa"/>
          </w:tcPr>
          <w:p w:rsidR="00AC68B7" w:rsidRPr="00AC68B7" w:rsidRDefault="00AC68B7" w:rsidP="00AC68B7">
            <w:pPr>
              <w:spacing w:after="160" w:line="259" w:lineRule="auto"/>
            </w:pPr>
            <w:r w:rsidRPr="00AC68B7">
              <w:t>18.11</w:t>
            </w:r>
          </w:p>
        </w:tc>
        <w:tc>
          <w:tcPr>
            <w:tcW w:w="897" w:type="dxa"/>
          </w:tcPr>
          <w:p w:rsidR="00AC68B7" w:rsidRPr="00AC68B7" w:rsidRDefault="00AC68B7" w:rsidP="00AC68B7">
            <w:pPr>
              <w:spacing w:after="160" w:line="259" w:lineRule="auto"/>
            </w:pPr>
          </w:p>
        </w:tc>
        <w:tc>
          <w:tcPr>
            <w:tcW w:w="1960" w:type="dxa"/>
          </w:tcPr>
          <w:p w:rsidR="00AC68B7" w:rsidRPr="00AC68B7" w:rsidRDefault="00AC68B7" w:rsidP="00AC68B7">
            <w:pPr>
              <w:spacing w:after="160" w:line="259" w:lineRule="auto"/>
            </w:pPr>
            <w:r w:rsidRPr="00AC68B7">
              <w:t>Стр 51-54</w:t>
            </w:r>
          </w:p>
        </w:tc>
      </w:tr>
      <w:tr w:rsidR="00AC68B7" w:rsidRPr="00AC68B7" w:rsidTr="00BF4F0A">
        <w:tc>
          <w:tcPr>
            <w:tcW w:w="796" w:type="dxa"/>
          </w:tcPr>
          <w:p w:rsidR="00AC68B7" w:rsidRPr="00AC68B7" w:rsidRDefault="00AC68B7" w:rsidP="00AC68B7">
            <w:pPr>
              <w:spacing w:after="160" w:line="259" w:lineRule="auto"/>
            </w:pPr>
            <w:r w:rsidRPr="00AC68B7">
              <w:t>12-13</w:t>
            </w:r>
          </w:p>
        </w:tc>
        <w:tc>
          <w:tcPr>
            <w:tcW w:w="4216" w:type="dxa"/>
          </w:tcPr>
          <w:p w:rsidR="00AC68B7" w:rsidRPr="00AC68B7" w:rsidRDefault="00AC68B7" w:rsidP="00AC68B7">
            <w:pPr>
              <w:spacing w:after="160" w:line="259" w:lineRule="auto"/>
            </w:pPr>
            <w:r w:rsidRPr="00AC68B7">
              <w:t>Как вести себя при  пожаре .</w:t>
            </w:r>
          </w:p>
        </w:tc>
        <w:tc>
          <w:tcPr>
            <w:tcW w:w="1392" w:type="dxa"/>
          </w:tcPr>
          <w:p w:rsidR="00AC68B7" w:rsidRPr="00AC68B7" w:rsidRDefault="00AC68B7" w:rsidP="00AC68B7">
            <w:pPr>
              <w:spacing w:after="160" w:line="259" w:lineRule="auto"/>
            </w:pPr>
            <w:r w:rsidRPr="00AC68B7">
              <w:t>2</w:t>
            </w:r>
          </w:p>
        </w:tc>
        <w:tc>
          <w:tcPr>
            <w:tcW w:w="824" w:type="dxa"/>
          </w:tcPr>
          <w:p w:rsidR="00AC68B7" w:rsidRPr="00AC68B7" w:rsidRDefault="00AC68B7" w:rsidP="00AC68B7">
            <w:pPr>
              <w:spacing w:after="160" w:line="259" w:lineRule="auto"/>
            </w:pPr>
            <w:r w:rsidRPr="00AC68B7">
              <w:t>25.11</w:t>
            </w:r>
          </w:p>
          <w:p w:rsidR="00AC68B7" w:rsidRPr="00AC68B7" w:rsidRDefault="00AC68B7" w:rsidP="00AC68B7">
            <w:pPr>
              <w:spacing w:after="160" w:line="259" w:lineRule="auto"/>
            </w:pPr>
            <w:r w:rsidRPr="00AC68B7">
              <w:t>02.12</w:t>
            </w:r>
          </w:p>
        </w:tc>
        <w:tc>
          <w:tcPr>
            <w:tcW w:w="824" w:type="dxa"/>
          </w:tcPr>
          <w:p w:rsidR="00AC68B7" w:rsidRPr="00AC68B7" w:rsidRDefault="00AC68B7" w:rsidP="00AC68B7">
            <w:pPr>
              <w:spacing w:after="160" w:line="259" w:lineRule="auto"/>
            </w:pPr>
          </w:p>
        </w:tc>
        <w:tc>
          <w:tcPr>
            <w:tcW w:w="813" w:type="dxa"/>
            <w:gridSpan w:val="2"/>
          </w:tcPr>
          <w:p w:rsidR="00AC68B7" w:rsidRPr="00AC68B7" w:rsidRDefault="00AC68B7" w:rsidP="00AC68B7">
            <w:pPr>
              <w:spacing w:after="160" w:line="259" w:lineRule="auto"/>
            </w:pPr>
            <w:r w:rsidRPr="00AC68B7">
              <w:t>24.11</w:t>
            </w:r>
          </w:p>
          <w:p w:rsidR="00AC68B7" w:rsidRPr="00AC68B7" w:rsidRDefault="00AC68B7" w:rsidP="00AC68B7">
            <w:pPr>
              <w:spacing w:after="160" w:line="259" w:lineRule="auto"/>
            </w:pPr>
            <w:r w:rsidRPr="00AC68B7">
              <w:t>01.12</w:t>
            </w:r>
          </w:p>
        </w:tc>
        <w:tc>
          <w:tcPr>
            <w:tcW w:w="896" w:type="dxa"/>
          </w:tcPr>
          <w:p w:rsidR="00AC68B7" w:rsidRPr="00AC68B7" w:rsidRDefault="00AC68B7" w:rsidP="00AC68B7">
            <w:pPr>
              <w:spacing w:after="160" w:line="259" w:lineRule="auto"/>
            </w:pPr>
          </w:p>
        </w:tc>
        <w:tc>
          <w:tcPr>
            <w:tcW w:w="896" w:type="dxa"/>
          </w:tcPr>
          <w:p w:rsidR="00AC68B7" w:rsidRPr="00AC68B7" w:rsidRDefault="00AC68B7" w:rsidP="00AC68B7">
            <w:pPr>
              <w:spacing w:after="160" w:line="259" w:lineRule="auto"/>
            </w:pPr>
            <w:r w:rsidRPr="00AC68B7">
              <w:t>25.11</w:t>
            </w:r>
          </w:p>
          <w:p w:rsidR="00AC68B7" w:rsidRPr="00AC68B7" w:rsidRDefault="00AC68B7" w:rsidP="00AC68B7">
            <w:pPr>
              <w:spacing w:after="160" w:line="259" w:lineRule="auto"/>
            </w:pPr>
            <w:r w:rsidRPr="00AC68B7">
              <w:t>02.12</w:t>
            </w:r>
          </w:p>
        </w:tc>
        <w:tc>
          <w:tcPr>
            <w:tcW w:w="897" w:type="dxa"/>
          </w:tcPr>
          <w:p w:rsidR="00AC68B7" w:rsidRPr="00AC68B7" w:rsidRDefault="00AC68B7" w:rsidP="00AC68B7">
            <w:pPr>
              <w:spacing w:after="160" w:line="259" w:lineRule="auto"/>
            </w:pPr>
          </w:p>
        </w:tc>
        <w:tc>
          <w:tcPr>
            <w:tcW w:w="1960" w:type="dxa"/>
          </w:tcPr>
          <w:p w:rsidR="00AC68B7" w:rsidRPr="00AC68B7" w:rsidRDefault="00AC68B7" w:rsidP="00AC68B7">
            <w:pPr>
              <w:spacing w:after="160" w:line="259" w:lineRule="auto"/>
            </w:pPr>
            <w:r w:rsidRPr="00AC68B7">
              <w:t>Стр 55-56</w:t>
            </w:r>
          </w:p>
        </w:tc>
      </w:tr>
      <w:tr w:rsidR="00AC68B7" w:rsidRPr="00AC68B7" w:rsidTr="00BF4F0A">
        <w:tc>
          <w:tcPr>
            <w:tcW w:w="796" w:type="dxa"/>
          </w:tcPr>
          <w:p w:rsidR="00AC68B7" w:rsidRPr="00AC68B7" w:rsidRDefault="00AC68B7" w:rsidP="00AC68B7">
            <w:pPr>
              <w:spacing w:after="160" w:line="259" w:lineRule="auto"/>
            </w:pPr>
            <w:r w:rsidRPr="00AC68B7">
              <w:t>14-15</w:t>
            </w:r>
          </w:p>
        </w:tc>
        <w:tc>
          <w:tcPr>
            <w:tcW w:w="4216" w:type="dxa"/>
          </w:tcPr>
          <w:p w:rsidR="00AC68B7" w:rsidRPr="00AC68B7" w:rsidRDefault="00AC68B7" w:rsidP="00AC68B7">
            <w:pPr>
              <w:spacing w:after="160" w:line="259" w:lineRule="auto"/>
            </w:pPr>
            <w:r w:rsidRPr="00AC68B7">
              <w:t>Чрезвычайные ситуации в быту.</w:t>
            </w:r>
          </w:p>
        </w:tc>
        <w:tc>
          <w:tcPr>
            <w:tcW w:w="1392" w:type="dxa"/>
          </w:tcPr>
          <w:p w:rsidR="00AC68B7" w:rsidRPr="00AC68B7" w:rsidRDefault="00AC68B7" w:rsidP="00AC68B7">
            <w:pPr>
              <w:spacing w:after="160" w:line="259" w:lineRule="auto"/>
            </w:pPr>
            <w:r w:rsidRPr="00AC68B7">
              <w:t>2</w:t>
            </w:r>
          </w:p>
        </w:tc>
        <w:tc>
          <w:tcPr>
            <w:tcW w:w="824" w:type="dxa"/>
          </w:tcPr>
          <w:p w:rsidR="00AC68B7" w:rsidRPr="00AC68B7" w:rsidRDefault="00AC68B7" w:rsidP="00AC68B7">
            <w:pPr>
              <w:spacing w:after="160" w:line="259" w:lineRule="auto"/>
            </w:pPr>
            <w:r w:rsidRPr="00AC68B7">
              <w:t>09.12</w:t>
            </w:r>
          </w:p>
          <w:p w:rsidR="00AC68B7" w:rsidRPr="00AC68B7" w:rsidRDefault="00AC68B7" w:rsidP="00AC68B7">
            <w:pPr>
              <w:spacing w:after="160" w:line="259" w:lineRule="auto"/>
            </w:pPr>
            <w:r w:rsidRPr="00AC68B7">
              <w:t>16.12</w:t>
            </w:r>
          </w:p>
        </w:tc>
        <w:tc>
          <w:tcPr>
            <w:tcW w:w="824" w:type="dxa"/>
          </w:tcPr>
          <w:p w:rsidR="00AC68B7" w:rsidRPr="00AC68B7" w:rsidRDefault="00AC68B7" w:rsidP="00AC68B7">
            <w:pPr>
              <w:spacing w:after="160" w:line="259" w:lineRule="auto"/>
            </w:pPr>
          </w:p>
        </w:tc>
        <w:tc>
          <w:tcPr>
            <w:tcW w:w="813" w:type="dxa"/>
            <w:gridSpan w:val="2"/>
          </w:tcPr>
          <w:p w:rsidR="00AC68B7" w:rsidRPr="00AC68B7" w:rsidRDefault="00AC68B7" w:rsidP="00AC68B7">
            <w:pPr>
              <w:spacing w:after="160" w:line="259" w:lineRule="auto"/>
            </w:pPr>
            <w:r w:rsidRPr="00AC68B7">
              <w:t>08.12</w:t>
            </w:r>
          </w:p>
          <w:p w:rsidR="00AC68B7" w:rsidRPr="00AC68B7" w:rsidRDefault="00AC68B7" w:rsidP="00AC68B7">
            <w:pPr>
              <w:spacing w:after="160" w:line="259" w:lineRule="auto"/>
            </w:pPr>
            <w:r w:rsidRPr="00AC68B7">
              <w:t>15.12</w:t>
            </w:r>
          </w:p>
        </w:tc>
        <w:tc>
          <w:tcPr>
            <w:tcW w:w="896" w:type="dxa"/>
          </w:tcPr>
          <w:p w:rsidR="00AC68B7" w:rsidRPr="00AC68B7" w:rsidRDefault="00AC68B7" w:rsidP="00AC68B7">
            <w:pPr>
              <w:spacing w:after="160" w:line="259" w:lineRule="auto"/>
            </w:pPr>
          </w:p>
        </w:tc>
        <w:tc>
          <w:tcPr>
            <w:tcW w:w="896" w:type="dxa"/>
          </w:tcPr>
          <w:p w:rsidR="00AC68B7" w:rsidRPr="00AC68B7" w:rsidRDefault="00AC68B7" w:rsidP="00AC68B7">
            <w:pPr>
              <w:spacing w:after="160" w:line="259" w:lineRule="auto"/>
            </w:pPr>
            <w:r w:rsidRPr="00AC68B7">
              <w:t>09.12</w:t>
            </w:r>
          </w:p>
          <w:p w:rsidR="00AC68B7" w:rsidRPr="00AC68B7" w:rsidRDefault="00AC68B7" w:rsidP="00AC68B7">
            <w:pPr>
              <w:spacing w:after="160" w:line="259" w:lineRule="auto"/>
            </w:pPr>
            <w:r w:rsidRPr="00AC68B7">
              <w:t>16.12</w:t>
            </w:r>
          </w:p>
        </w:tc>
        <w:tc>
          <w:tcPr>
            <w:tcW w:w="897" w:type="dxa"/>
          </w:tcPr>
          <w:p w:rsidR="00AC68B7" w:rsidRPr="00AC68B7" w:rsidRDefault="00AC68B7" w:rsidP="00AC68B7">
            <w:pPr>
              <w:spacing w:after="160" w:line="259" w:lineRule="auto"/>
            </w:pPr>
          </w:p>
        </w:tc>
        <w:tc>
          <w:tcPr>
            <w:tcW w:w="1960" w:type="dxa"/>
          </w:tcPr>
          <w:p w:rsidR="00AC68B7" w:rsidRPr="00AC68B7" w:rsidRDefault="00AC68B7" w:rsidP="00AC68B7">
            <w:pPr>
              <w:spacing w:after="160" w:line="259" w:lineRule="auto"/>
            </w:pPr>
            <w:r w:rsidRPr="00AC68B7">
              <w:t>Стр 57-67</w:t>
            </w:r>
          </w:p>
        </w:tc>
      </w:tr>
      <w:tr w:rsidR="00AC68B7" w:rsidRPr="00AC68B7" w:rsidTr="00BF4F0A">
        <w:tc>
          <w:tcPr>
            <w:tcW w:w="796" w:type="dxa"/>
          </w:tcPr>
          <w:p w:rsidR="00AC68B7" w:rsidRPr="00AC68B7" w:rsidRDefault="00AC68B7" w:rsidP="00AC68B7">
            <w:pPr>
              <w:spacing w:after="160" w:line="259" w:lineRule="auto"/>
            </w:pPr>
            <w:r w:rsidRPr="00AC68B7">
              <w:lastRenderedPageBreak/>
              <w:t>16-17</w:t>
            </w:r>
          </w:p>
        </w:tc>
        <w:tc>
          <w:tcPr>
            <w:tcW w:w="4216" w:type="dxa"/>
          </w:tcPr>
          <w:p w:rsidR="00AC68B7" w:rsidRPr="00AC68B7" w:rsidRDefault="00AC68B7" w:rsidP="00AC68B7">
            <w:pPr>
              <w:spacing w:after="160" w:line="259" w:lineRule="auto"/>
            </w:pPr>
            <w:r w:rsidRPr="00AC68B7">
              <w:rPr>
                <w:lang w:bidi="ru-RU"/>
              </w:rPr>
              <w:t>Разумная предосторожность.</w:t>
            </w:r>
          </w:p>
        </w:tc>
        <w:tc>
          <w:tcPr>
            <w:tcW w:w="1392" w:type="dxa"/>
          </w:tcPr>
          <w:p w:rsidR="00AC68B7" w:rsidRPr="00AC68B7" w:rsidRDefault="00AC68B7" w:rsidP="00AC68B7">
            <w:pPr>
              <w:spacing w:after="160" w:line="259" w:lineRule="auto"/>
            </w:pPr>
            <w:r w:rsidRPr="00AC68B7">
              <w:t>2</w:t>
            </w:r>
          </w:p>
        </w:tc>
        <w:tc>
          <w:tcPr>
            <w:tcW w:w="824" w:type="dxa"/>
          </w:tcPr>
          <w:p w:rsidR="00AC68B7" w:rsidRPr="00AC68B7" w:rsidRDefault="00AC68B7" w:rsidP="00AC68B7">
            <w:pPr>
              <w:spacing w:after="160" w:line="259" w:lineRule="auto"/>
            </w:pPr>
            <w:r w:rsidRPr="00AC68B7">
              <w:t>23.12</w:t>
            </w:r>
          </w:p>
          <w:p w:rsidR="00AC68B7" w:rsidRPr="00AC68B7" w:rsidRDefault="00AC68B7" w:rsidP="00AC68B7">
            <w:pPr>
              <w:spacing w:after="160" w:line="259" w:lineRule="auto"/>
            </w:pPr>
            <w:r w:rsidRPr="00AC68B7">
              <w:t>13.01</w:t>
            </w:r>
          </w:p>
        </w:tc>
        <w:tc>
          <w:tcPr>
            <w:tcW w:w="824" w:type="dxa"/>
          </w:tcPr>
          <w:p w:rsidR="00AC68B7" w:rsidRPr="00AC68B7" w:rsidRDefault="00AC68B7" w:rsidP="00AC68B7">
            <w:pPr>
              <w:spacing w:after="160" w:line="259" w:lineRule="auto"/>
            </w:pPr>
          </w:p>
        </w:tc>
        <w:tc>
          <w:tcPr>
            <w:tcW w:w="813" w:type="dxa"/>
            <w:gridSpan w:val="2"/>
          </w:tcPr>
          <w:p w:rsidR="00AC68B7" w:rsidRPr="00AC68B7" w:rsidRDefault="00AC68B7" w:rsidP="00AC68B7">
            <w:pPr>
              <w:spacing w:after="160" w:line="259" w:lineRule="auto"/>
            </w:pPr>
            <w:r w:rsidRPr="00AC68B7">
              <w:t>22.12</w:t>
            </w:r>
          </w:p>
          <w:p w:rsidR="00AC68B7" w:rsidRPr="00AC68B7" w:rsidRDefault="00AC68B7" w:rsidP="00AC68B7">
            <w:pPr>
              <w:spacing w:after="160" w:line="259" w:lineRule="auto"/>
            </w:pPr>
            <w:r w:rsidRPr="00AC68B7">
              <w:t>12.01</w:t>
            </w:r>
          </w:p>
        </w:tc>
        <w:tc>
          <w:tcPr>
            <w:tcW w:w="896" w:type="dxa"/>
          </w:tcPr>
          <w:p w:rsidR="00AC68B7" w:rsidRPr="00AC68B7" w:rsidRDefault="00AC68B7" w:rsidP="00AC68B7">
            <w:pPr>
              <w:spacing w:after="160" w:line="259" w:lineRule="auto"/>
            </w:pPr>
          </w:p>
        </w:tc>
        <w:tc>
          <w:tcPr>
            <w:tcW w:w="896" w:type="dxa"/>
          </w:tcPr>
          <w:p w:rsidR="00AC68B7" w:rsidRPr="00AC68B7" w:rsidRDefault="00AC68B7" w:rsidP="00AC68B7">
            <w:pPr>
              <w:spacing w:after="160" w:line="259" w:lineRule="auto"/>
            </w:pPr>
            <w:r w:rsidRPr="00AC68B7">
              <w:t>23.12</w:t>
            </w:r>
          </w:p>
          <w:p w:rsidR="00AC68B7" w:rsidRPr="00AC68B7" w:rsidRDefault="00AC68B7" w:rsidP="00AC68B7">
            <w:pPr>
              <w:spacing w:after="160" w:line="259" w:lineRule="auto"/>
            </w:pPr>
            <w:r w:rsidRPr="00AC68B7">
              <w:t>13.01</w:t>
            </w:r>
          </w:p>
        </w:tc>
        <w:tc>
          <w:tcPr>
            <w:tcW w:w="897" w:type="dxa"/>
          </w:tcPr>
          <w:p w:rsidR="00AC68B7" w:rsidRPr="00AC68B7" w:rsidRDefault="00AC68B7" w:rsidP="00AC68B7">
            <w:pPr>
              <w:spacing w:after="160" w:line="259" w:lineRule="auto"/>
            </w:pPr>
          </w:p>
        </w:tc>
        <w:tc>
          <w:tcPr>
            <w:tcW w:w="1960" w:type="dxa"/>
          </w:tcPr>
          <w:p w:rsidR="00AC68B7" w:rsidRPr="00AC68B7" w:rsidRDefault="00AC68B7" w:rsidP="00AC68B7">
            <w:pPr>
              <w:spacing w:after="160" w:line="259" w:lineRule="auto"/>
            </w:pPr>
            <w:r w:rsidRPr="00AC68B7">
              <w:t>Стр 68-75</w:t>
            </w:r>
          </w:p>
        </w:tc>
      </w:tr>
      <w:tr w:rsidR="00AC68B7" w:rsidRPr="00AC68B7" w:rsidTr="00BF4F0A">
        <w:tc>
          <w:tcPr>
            <w:tcW w:w="796" w:type="dxa"/>
          </w:tcPr>
          <w:p w:rsidR="00AC68B7" w:rsidRPr="00AC68B7" w:rsidRDefault="00AC68B7" w:rsidP="00AC68B7">
            <w:pPr>
              <w:spacing w:after="160" w:line="259" w:lineRule="auto"/>
            </w:pPr>
            <w:r w:rsidRPr="00AC68B7">
              <w:t>18-19</w:t>
            </w:r>
          </w:p>
        </w:tc>
        <w:tc>
          <w:tcPr>
            <w:tcW w:w="4216" w:type="dxa"/>
            <w:tcBorders>
              <w:top w:val="single" w:sz="4" w:space="0" w:color="auto"/>
              <w:left w:val="single" w:sz="4" w:space="0" w:color="auto"/>
              <w:bottom w:val="single" w:sz="4" w:space="0" w:color="auto"/>
            </w:tcBorders>
            <w:shd w:val="clear" w:color="auto" w:fill="FFFFFF"/>
            <w:vAlign w:val="bottom"/>
          </w:tcPr>
          <w:p w:rsidR="00AC68B7" w:rsidRPr="00AC68B7" w:rsidRDefault="00AC68B7" w:rsidP="00AC68B7">
            <w:pPr>
              <w:spacing w:after="160" w:line="259" w:lineRule="auto"/>
            </w:pPr>
            <w:r w:rsidRPr="00AC68B7">
              <w:t>Опасные игры.</w:t>
            </w:r>
          </w:p>
        </w:tc>
        <w:tc>
          <w:tcPr>
            <w:tcW w:w="1392" w:type="dxa"/>
          </w:tcPr>
          <w:p w:rsidR="00AC68B7" w:rsidRPr="00AC68B7" w:rsidRDefault="00AC68B7" w:rsidP="00AC68B7">
            <w:pPr>
              <w:spacing w:after="160" w:line="259" w:lineRule="auto"/>
            </w:pPr>
            <w:r w:rsidRPr="00AC68B7">
              <w:t>2</w:t>
            </w:r>
          </w:p>
        </w:tc>
        <w:tc>
          <w:tcPr>
            <w:tcW w:w="824" w:type="dxa"/>
          </w:tcPr>
          <w:p w:rsidR="00AC68B7" w:rsidRPr="00AC68B7" w:rsidRDefault="00AC68B7" w:rsidP="00AC68B7">
            <w:pPr>
              <w:spacing w:after="160" w:line="259" w:lineRule="auto"/>
            </w:pPr>
            <w:r w:rsidRPr="00AC68B7">
              <w:t>20.01</w:t>
            </w:r>
          </w:p>
          <w:p w:rsidR="00AC68B7" w:rsidRPr="00AC68B7" w:rsidRDefault="00AC68B7" w:rsidP="00AC68B7">
            <w:pPr>
              <w:spacing w:after="160" w:line="259" w:lineRule="auto"/>
            </w:pPr>
            <w:r w:rsidRPr="00AC68B7">
              <w:t>27.01</w:t>
            </w:r>
          </w:p>
        </w:tc>
        <w:tc>
          <w:tcPr>
            <w:tcW w:w="824" w:type="dxa"/>
          </w:tcPr>
          <w:p w:rsidR="00AC68B7" w:rsidRPr="00AC68B7" w:rsidRDefault="00AC68B7" w:rsidP="00AC68B7">
            <w:pPr>
              <w:spacing w:after="160" w:line="259" w:lineRule="auto"/>
            </w:pPr>
          </w:p>
        </w:tc>
        <w:tc>
          <w:tcPr>
            <w:tcW w:w="813" w:type="dxa"/>
            <w:gridSpan w:val="2"/>
          </w:tcPr>
          <w:p w:rsidR="00AC68B7" w:rsidRPr="00AC68B7" w:rsidRDefault="00AC68B7" w:rsidP="00AC68B7">
            <w:pPr>
              <w:spacing w:after="160" w:line="259" w:lineRule="auto"/>
            </w:pPr>
            <w:r w:rsidRPr="00AC68B7">
              <w:t>19.01</w:t>
            </w:r>
          </w:p>
          <w:p w:rsidR="00AC68B7" w:rsidRPr="00AC68B7" w:rsidRDefault="00AC68B7" w:rsidP="00AC68B7">
            <w:pPr>
              <w:spacing w:after="160" w:line="259" w:lineRule="auto"/>
            </w:pPr>
            <w:r w:rsidRPr="00AC68B7">
              <w:t>26.01</w:t>
            </w:r>
          </w:p>
        </w:tc>
        <w:tc>
          <w:tcPr>
            <w:tcW w:w="896" w:type="dxa"/>
          </w:tcPr>
          <w:p w:rsidR="00AC68B7" w:rsidRPr="00AC68B7" w:rsidRDefault="00AC68B7" w:rsidP="00AC68B7">
            <w:pPr>
              <w:spacing w:after="160" w:line="259" w:lineRule="auto"/>
            </w:pPr>
          </w:p>
        </w:tc>
        <w:tc>
          <w:tcPr>
            <w:tcW w:w="896" w:type="dxa"/>
          </w:tcPr>
          <w:p w:rsidR="00AC68B7" w:rsidRPr="00AC68B7" w:rsidRDefault="00AC68B7" w:rsidP="00AC68B7">
            <w:pPr>
              <w:spacing w:after="160" w:line="259" w:lineRule="auto"/>
            </w:pPr>
            <w:r w:rsidRPr="00AC68B7">
              <w:t>20.01</w:t>
            </w:r>
          </w:p>
          <w:p w:rsidR="00AC68B7" w:rsidRPr="00AC68B7" w:rsidRDefault="00AC68B7" w:rsidP="00AC68B7">
            <w:pPr>
              <w:spacing w:after="160" w:line="259" w:lineRule="auto"/>
            </w:pPr>
            <w:r w:rsidRPr="00AC68B7">
              <w:t>27.01</w:t>
            </w:r>
          </w:p>
        </w:tc>
        <w:tc>
          <w:tcPr>
            <w:tcW w:w="897" w:type="dxa"/>
          </w:tcPr>
          <w:p w:rsidR="00AC68B7" w:rsidRPr="00AC68B7" w:rsidRDefault="00AC68B7" w:rsidP="00AC68B7">
            <w:pPr>
              <w:spacing w:after="160" w:line="259" w:lineRule="auto"/>
            </w:pPr>
          </w:p>
        </w:tc>
        <w:tc>
          <w:tcPr>
            <w:tcW w:w="1960" w:type="dxa"/>
          </w:tcPr>
          <w:p w:rsidR="00AC68B7" w:rsidRPr="00AC68B7" w:rsidRDefault="00AC68B7" w:rsidP="00AC68B7">
            <w:pPr>
              <w:spacing w:after="160" w:line="259" w:lineRule="auto"/>
            </w:pPr>
            <w:r w:rsidRPr="00AC68B7">
              <w:t>Стр 76-85</w:t>
            </w:r>
          </w:p>
        </w:tc>
      </w:tr>
      <w:tr w:rsidR="00AC68B7" w:rsidRPr="00AC68B7" w:rsidTr="00BF4F0A">
        <w:tc>
          <w:tcPr>
            <w:tcW w:w="796" w:type="dxa"/>
          </w:tcPr>
          <w:p w:rsidR="00AC68B7" w:rsidRPr="00AC68B7" w:rsidRDefault="00AC68B7" w:rsidP="00AC68B7">
            <w:pPr>
              <w:spacing w:after="160" w:line="259" w:lineRule="auto"/>
            </w:pPr>
            <w:r w:rsidRPr="00AC68B7">
              <w:t>20</w:t>
            </w:r>
          </w:p>
        </w:tc>
        <w:tc>
          <w:tcPr>
            <w:tcW w:w="4216" w:type="dxa"/>
          </w:tcPr>
          <w:p w:rsidR="00AC68B7" w:rsidRPr="00AC68B7" w:rsidRDefault="00AC68B7" w:rsidP="00AC68B7">
            <w:pPr>
              <w:spacing w:after="160" w:line="259" w:lineRule="auto"/>
              <w:rPr>
                <w:b/>
              </w:rPr>
            </w:pPr>
            <w:r w:rsidRPr="00AC68B7">
              <w:rPr>
                <w:b/>
                <w:lang w:bidi="ru-RU"/>
              </w:rPr>
              <w:t>Промежуточная аттеста</w:t>
            </w:r>
            <w:r w:rsidRPr="00AC68B7">
              <w:rPr>
                <w:b/>
                <w:lang w:bidi="ru-RU"/>
              </w:rPr>
              <w:softHyphen/>
              <w:t>ция</w:t>
            </w:r>
          </w:p>
        </w:tc>
        <w:tc>
          <w:tcPr>
            <w:tcW w:w="1392" w:type="dxa"/>
          </w:tcPr>
          <w:p w:rsidR="00AC68B7" w:rsidRPr="00AC68B7" w:rsidRDefault="00AC68B7" w:rsidP="00AC68B7">
            <w:pPr>
              <w:spacing w:after="160" w:line="259" w:lineRule="auto"/>
            </w:pPr>
            <w:r w:rsidRPr="00AC68B7">
              <w:t>1</w:t>
            </w:r>
          </w:p>
        </w:tc>
        <w:tc>
          <w:tcPr>
            <w:tcW w:w="824" w:type="dxa"/>
          </w:tcPr>
          <w:p w:rsidR="00AC68B7" w:rsidRPr="00AC68B7" w:rsidRDefault="00AC68B7" w:rsidP="00AC68B7">
            <w:pPr>
              <w:spacing w:after="160" w:line="259" w:lineRule="auto"/>
            </w:pPr>
            <w:r w:rsidRPr="00AC68B7">
              <w:t>03.02</w:t>
            </w:r>
          </w:p>
        </w:tc>
        <w:tc>
          <w:tcPr>
            <w:tcW w:w="824" w:type="dxa"/>
          </w:tcPr>
          <w:p w:rsidR="00AC68B7" w:rsidRPr="00AC68B7" w:rsidRDefault="00AC68B7" w:rsidP="00AC68B7">
            <w:pPr>
              <w:spacing w:after="160" w:line="259" w:lineRule="auto"/>
            </w:pPr>
          </w:p>
        </w:tc>
        <w:tc>
          <w:tcPr>
            <w:tcW w:w="813" w:type="dxa"/>
            <w:gridSpan w:val="2"/>
          </w:tcPr>
          <w:p w:rsidR="00AC68B7" w:rsidRPr="00AC68B7" w:rsidRDefault="00AC68B7" w:rsidP="00AC68B7">
            <w:pPr>
              <w:spacing w:after="160" w:line="259" w:lineRule="auto"/>
            </w:pPr>
            <w:r w:rsidRPr="00AC68B7">
              <w:t>02.02</w:t>
            </w:r>
          </w:p>
        </w:tc>
        <w:tc>
          <w:tcPr>
            <w:tcW w:w="896" w:type="dxa"/>
          </w:tcPr>
          <w:p w:rsidR="00AC68B7" w:rsidRPr="00AC68B7" w:rsidRDefault="00AC68B7" w:rsidP="00AC68B7">
            <w:pPr>
              <w:spacing w:after="160" w:line="259" w:lineRule="auto"/>
            </w:pPr>
          </w:p>
        </w:tc>
        <w:tc>
          <w:tcPr>
            <w:tcW w:w="896" w:type="dxa"/>
          </w:tcPr>
          <w:p w:rsidR="00AC68B7" w:rsidRPr="00AC68B7" w:rsidRDefault="00AC68B7" w:rsidP="00AC68B7">
            <w:pPr>
              <w:spacing w:after="160" w:line="259" w:lineRule="auto"/>
            </w:pPr>
            <w:r w:rsidRPr="00AC68B7">
              <w:t>03.02</w:t>
            </w:r>
          </w:p>
        </w:tc>
        <w:tc>
          <w:tcPr>
            <w:tcW w:w="897" w:type="dxa"/>
          </w:tcPr>
          <w:p w:rsidR="00AC68B7" w:rsidRPr="00AC68B7" w:rsidRDefault="00AC68B7" w:rsidP="00AC68B7">
            <w:pPr>
              <w:spacing w:after="160" w:line="259" w:lineRule="auto"/>
            </w:pPr>
          </w:p>
        </w:tc>
        <w:tc>
          <w:tcPr>
            <w:tcW w:w="1960" w:type="dxa"/>
          </w:tcPr>
          <w:p w:rsidR="00AC68B7" w:rsidRPr="00AC68B7" w:rsidRDefault="00AC68B7" w:rsidP="00AC68B7">
            <w:pPr>
              <w:spacing w:after="160" w:line="259" w:lineRule="auto"/>
            </w:pPr>
          </w:p>
        </w:tc>
      </w:tr>
      <w:tr w:rsidR="00AC68B7" w:rsidRPr="00AC68B7" w:rsidTr="00BF4F0A">
        <w:tc>
          <w:tcPr>
            <w:tcW w:w="796" w:type="dxa"/>
          </w:tcPr>
          <w:p w:rsidR="00AC68B7" w:rsidRPr="00AC68B7" w:rsidRDefault="00AC68B7" w:rsidP="00AC68B7">
            <w:pPr>
              <w:spacing w:after="160" w:line="259" w:lineRule="auto"/>
            </w:pPr>
            <w:r w:rsidRPr="00AC68B7">
              <w:t>21-22</w:t>
            </w:r>
          </w:p>
        </w:tc>
        <w:tc>
          <w:tcPr>
            <w:tcW w:w="4216" w:type="dxa"/>
          </w:tcPr>
          <w:p w:rsidR="00AC68B7" w:rsidRPr="00AC68B7" w:rsidRDefault="00AC68B7" w:rsidP="00AC68B7">
            <w:pPr>
              <w:spacing w:after="160" w:line="259" w:lineRule="auto"/>
            </w:pPr>
            <w:r w:rsidRPr="00AC68B7">
              <w:rPr>
                <w:lang w:bidi="ru-RU"/>
              </w:rPr>
              <w:t>Лес- это серьёзно</w:t>
            </w:r>
          </w:p>
        </w:tc>
        <w:tc>
          <w:tcPr>
            <w:tcW w:w="1392" w:type="dxa"/>
          </w:tcPr>
          <w:p w:rsidR="00AC68B7" w:rsidRPr="00AC68B7" w:rsidRDefault="00AC68B7" w:rsidP="00AC68B7">
            <w:pPr>
              <w:spacing w:after="160" w:line="259" w:lineRule="auto"/>
            </w:pPr>
            <w:r w:rsidRPr="00AC68B7">
              <w:t>2</w:t>
            </w:r>
          </w:p>
        </w:tc>
        <w:tc>
          <w:tcPr>
            <w:tcW w:w="824" w:type="dxa"/>
          </w:tcPr>
          <w:p w:rsidR="00AC68B7" w:rsidRPr="00AC68B7" w:rsidRDefault="00AC68B7" w:rsidP="00AC68B7">
            <w:pPr>
              <w:spacing w:after="160" w:line="259" w:lineRule="auto"/>
            </w:pPr>
            <w:r w:rsidRPr="00AC68B7">
              <w:t>10.02</w:t>
            </w:r>
          </w:p>
          <w:p w:rsidR="00AC68B7" w:rsidRPr="00AC68B7" w:rsidRDefault="00AC68B7" w:rsidP="00AC68B7">
            <w:pPr>
              <w:spacing w:after="160" w:line="259" w:lineRule="auto"/>
            </w:pPr>
            <w:r w:rsidRPr="00AC68B7">
              <w:t>17.02</w:t>
            </w:r>
          </w:p>
        </w:tc>
        <w:tc>
          <w:tcPr>
            <w:tcW w:w="824" w:type="dxa"/>
          </w:tcPr>
          <w:p w:rsidR="00AC68B7" w:rsidRPr="00AC68B7" w:rsidRDefault="00AC68B7" w:rsidP="00AC68B7">
            <w:pPr>
              <w:spacing w:after="160" w:line="259" w:lineRule="auto"/>
            </w:pPr>
          </w:p>
        </w:tc>
        <w:tc>
          <w:tcPr>
            <w:tcW w:w="813" w:type="dxa"/>
            <w:gridSpan w:val="2"/>
          </w:tcPr>
          <w:p w:rsidR="00AC68B7" w:rsidRPr="00AC68B7" w:rsidRDefault="00AC68B7" w:rsidP="00AC68B7">
            <w:pPr>
              <w:spacing w:after="160" w:line="259" w:lineRule="auto"/>
            </w:pPr>
            <w:r w:rsidRPr="00AC68B7">
              <w:t>09.02</w:t>
            </w:r>
          </w:p>
          <w:p w:rsidR="00AC68B7" w:rsidRPr="00AC68B7" w:rsidRDefault="00AC68B7" w:rsidP="00AC68B7">
            <w:pPr>
              <w:spacing w:after="160" w:line="259" w:lineRule="auto"/>
            </w:pPr>
            <w:r w:rsidRPr="00AC68B7">
              <w:t>16.02</w:t>
            </w:r>
          </w:p>
        </w:tc>
        <w:tc>
          <w:tcPr>
            <w:tcW w:w="896" w:type="dxa"/>
          </w:tcPr>
          <w:p w:rsidR="00AC68B7" w:rsidRPr="00AC68B7" w:rsidRDefault="00AC68B7" w:rsidP="00AC68B7">
            <w:pPr>
              <w:spacing w:after="160" w:line="259" w:lineRule="auto"/>
            </w:pPr>
          </w:p>
        </w:tc>
        <w:tc>
          <w:tcPr>
            <w:tcW w:w="896" w:type="dxa"/>
          </w:tcPr>
          <w:p w:rsidR="00AC68B7" w:rsidRPr="00AC68B7" w:rsidRDefault="00AC68B7" w:rsidP="00AC68B7">
            <w:pPr>
              <w:spacing w:after="160" w:line="259" w:lineRule="auto"/>
            </w:pPr>
            <w:r w:rsidRPr="00AC68B7">
              <w:t>10.02</w:t>
            </w:r>
          </w:p>
          <w:p w:rsidR="00AC68B7" w:rsidRPr="00AC68B7" w:rsidRDefault="00AC68B7" w:rsidP="00AC68B7">
            <w:pPr>
              <w:spacing w:after="160" w:line="259" w:lineRule="auto"/>
            </w:pPr>
            <w:r w:rsidRPr="00AC68B7">
              <w:t>17.02</w:t>
            </w:r>
          </w:p>
        </w:tc>
        <w:tc>
          <w:tcPr>
            <w:tcW w:w="897" w:type="dxa"/>
          </w:tcPr>
          <w:p w:rsidR="00AC68B7" w:rsidRPr="00AC68B7" w:rsidRDefault="00AC68B7" w:rsidP="00AC68B7">
            <w:pPr>
              <w:spacing w:after="160" w:line="259" w:lineRule="auto"/>
            </w:pPr>
          </w:p>
        </w:tc>
        <w:tc>
          <w:tcPr>
            <w:tcW w:w="1960" w:type="dxa"/>
          </w:tcPr>
          <w:p w:rsidR="00AC68B7" w:rsidRPr="00AC68B7" w:rsidRDefault="00AC68B7" w:rsidP="00AC68B7">
            <w:pPr>
              <w:spacing w:after="160" w:line="259" w:lineRule="auto"/>
            </w:pPr>
            <w:r w:rsidRPr="00AC68B7">
              <w:t>Стр 86-91</w:t>
            </w:r>
          </w:p>
        </w:tc>
      </w:tr>
      <w:tr w:rsidR="00AC68B7" w:rsidRPr="00AC68B7" w:rsidTr="00BF4F0A">
        <w:tc>
          <w:tcPr>
            <w:tcW w:w="796" w:type="dxa"/>
          </w:tcPr>
          <w:p w:rsidR="00AC68B7" w:rsidRPr="00AC68B7" w:rsidRDefault="00AC68B7" w:rsidP="00AC68B7">
            <w:pPr>
              <w:spacing w:after="160" w:line="259" w:lineRule="auto"/>
            </w:pPr>
            <w:r w:rsidRPr="00AC68B7">
              <w:t>23-24</w:t>
            </w:r>
          </w:p>
        </w:tc>
        <w:tc>
          <w:tcPr>
            <w:tcW w:w="4216" w:type="dxa"/>
          </w:tcPr>
          <w:p w:rsidR="00AC68B7" w:rsidRPr="00AC68B7" w:rsidRDefault="00AC68B7" w:rsidP="00AC68B7">
            <w:pPr>
              <w:spacing w:after="160" w:line="259" w:lineRule="auto"/>
            </w:pPr>
            <w:r w:rsidRPr="00AC68B7">
              <w:rPr>
                <w:lang w:bidi="ru-RU"/>
              </w:rPr>
              <w:t>Водоем зимой и летом</w:t>
            </w:r>
          </w:p>
        </w:tc>
        <w:tc>
          <w:tcPr>
            <w:tcW w:w="1392" w:type="dxa"/>
          </w:tcPr>
          <w:p w:rsidR="00AC68B7" w:rsidRPr="00AC68B7" w:rsidRDefault="00AC68B7" w:rsidP="00AC68B7">
            <w:pPr>
              <w:spacing w:after="160" w:line="259" w:lineRule="auto"/>
            </w:pPr>
            <w:r w:rsidRPr="00AC68B7">
              <w:t>2</w:t>
            </w:r>
          </w:p>
        </w:tc>
        <w:tc>
          <w:tcPr>
            <w:tcW w:w="824" w:type="dxa"/>
          </w:tcPr>
          <w:p w:rsidR="00AC68B7" w:rsidRPr="00AC68B7" w:rsidRDefault="00AC68B7" w:rsidP="00AC68B7">
            <w:pPr>
              <w:spacing w:after="160" w:line="259" w:lineRule="auto"/>
            </w:pPr>
            <w:r w:rsidRPr="00AC68B7">
              <w:t>24.02</w:t>
            </w:r>
          </w:p>
          <w:p w:rsidR="00AC68B7" w:rsidRPr="00AC68B7" w:rsidRDefault="00AC68B7" w:rsidP="00AC68B7">
            <w:pPr>
              <w:spacing w:after="160" w:line="259" w:lineRule="auto"/>
            </w:pPr>
            <w:r w:rsidRPr="00AC68B7">
              <w:t>03.03</w:t>
            </w:r>
          </w:p>
        </w:tc>
        <w:tc>
          <w:tcPr>
            <w:tcW w:w="824" w:type="dxa"/>
          </w:tcPr>
          <w:p w:rsidR="00AC68B7" w:rsidRPr="00AC68B7" w:rsidRDefault="00AC68B7" w:rsidP="00AC68B7">
            <w:pPr>
              <w:spacing w:after="160" w:line="259" w:lineRule="auto"/>
            </w:pPr>
          </w:p>
        </w:tc>
        <w:tc>
          <w:tcPr>
            <w:tcW w:w="813" w:type="dxa"/>
            <w:gridSpan w:val="2"/>
          </w:tcPr>
          <w:p w:rsidR="00AC68B7" w:rsidRPr="00AC68B7" w:rsidRDefault="00AC68B7" w:rsidP="00AC68B7">
            <w:pPr>
              <w:spacing w:after="160" w:line="259" w:lineRule="auto"/>
            </w:pPr>
            <w:r w:rsidRPr="00AC68B7">
              <w:t>23.02</w:t>
            </w:r>
          </w:p>
          <w:p w:rsidR="00AC68B7" w:rsidRPr="00AC68B7" w:rsidRDefault="00AC68B7" w:rsidP="00AC68B7">
            <w:pPr>
              <w:spacing w:after="160" w:line="259" w:lineRule="auto"/>
            </w:pPr>
            <w:r w:rsidRPr="00AC68B7">
              <w:t>02.03</w:t>
            </w:r>
          </w:p>
        </w:tc>
        <w:tc>
          <w:tcPr>
            <w:tcW w:w="896" w:type="dxa"/>
          </w:tcPr>
          <w:p w:rsidR="00AC68B7" w:rsidRPr="00AC68B7" w:rsidRDefault="00AC68B7" w:rsidP="00AC68B7">
            <w:pPr>
              <w:spacing w:after="160" w:line="259" w:lineRule="auto"/>
            </w:pPr>
          </w:p>
        </w:tc>
        <w:tc>
          <w:tcPr>
            <w:tcW w:w="896" w:type="dxa"/>
          </w:tcPr>
          <w:p w:rsidR="00AC68B7" w:rsidRPr="00AC68B7" w:rsidRDefault="00AC68B7" w:rsidP="00AC68B7">
            <w:pPr>
              <w:spacing w:after="160" w:line="259" w:lineRule="auto"/>
            </w:pPr>
            <w:r w:rsidRPr="00AC68B7">
              <w:t>24.02</w:t>
            </w:r>
          </w:p>
          <w:p w:rsidR="00AC68B7" w:rsidRPr="00AC68B7" w:rsidRDefault="00AC68B7" w:rsidP="00AC68B7">
            <w:pPr>
              <w:spacing w:after="160" w:line="259" w:lineRule="auto"/>
            </w:pPr>
            <w:r w:rsidRPr="00AC68B7">
              <w:t>03.03</w:t>
            </w:r>
          </w:p>
        </w:tc>
        <w:tc>
          <w:tcPr>
            <w:tcW w:w="897" w:type="dxa"/>
          </w:tcPr>
          <w:p w:rsidR="00AC68B7" w:rsidRPr="00AC68B7" w:rsidRDefault="00AC68B7" w:rsidP="00AC68B7">
            <w:pPr>
              <w:spacing w:after="160" w:line="259" w:lineRule="auto"/>
            </w:pPr>
          </w:p>
        </w:tc>
        <w:tc>
          <w:tcPr>
            <w:tcW w:w="1960" w:type="dxa"/>
          </w:tcPr>
          <w:p w:rsidR="00AC68B7" w:rsidRPr="00AC68B7" w:rsidRDefault="00AC68B7" w:rsidP="00AC68B7">
            <w:pPr>
              <w:spacing w:after="160" w:line="259" w:lineRule="auto"/>
            </w:pPr>
            <w:r w:rsidRPr="00AC68B7">
              <w:t>Стр 92-104</w:t>
            </w:r>
          </w:p>
        </w:tc>
      </w:tr>
      <w:tr w:rsidR="00AC68B7" w:rsidRPr="00AC68B7" w:rsidTr="00BF4F0A">
        <w:tc>
          <w:tcPr>
            <w:tcW w:w="796" w:type="dxa"/>
          </w:tcPr>
          <w:p w:rsidR="00AC68B7" w:rsidRPr="00AC68B7" w:rsidRDefault="00AC68B7" w:rsidP="00AC68B7">
            <w:pPr>
              <w:spacing w:after="160" w:line="259" w:lineRule="auto"/>
            </w:pPr>
            <w:r w:rsidRPr="00AC68B7">
              <w:t>25</w:t>
            </w:r>
          </w:p>
        </w:tc>
        <w:tc>
          <w:tcPr>
            <w:tcW w:w="4216" w:type="dxa"/>
          </w:tcPr>
          <w:p w:rsidR="00AC68B7" w:rsidRPr="00AC68B7" w:rsidRDefault="00AC68B7" w:rsidP="00AC68B7">
            <w:pPr>
              <w:spacing w:after="160" w:line="259" w:lineRule="auto"/>
            </w:pPr>
            <w:r w:rsidRPr="00AC68B7">
              <w:rPr>
                <w:lang w:bidi="ru-RU"/>
              </w:rPr>
              <w:t>Транспорт в современном мире</w:t>
            </w:r>
          </w:p>
        </w:tc>
        <w:tc>
          <w:tcPr>
            <w:tcW w:w="1392" w:type="dxa"/>
          </w:tcPr>
          <w:p w:rsidR="00AC68B7" w:rsidRPr="00AC68B7" w:rsidRDefault="00AC68B7" w:rsidP="00AC68B7">
            <w:pPr>
              <w:spacing w:after="160" w:line="259" w:lineRule="auto"/>
            </w:pPr>
            <w:r w:rsidRPr="00AC68B7">
              <w:t>1</w:t>
            </w:r>
          </w:p>
        </w:tc>
        <w:tc>
          <w:tcPr>
            <w:tcW w:w="824" w:type="dxa"/>
          </w:tcPr>
          <w:p w:rsidR="00AC68B7" w:rsidRPr="00AC68B7" w:rsidRDefault="00AC68B7" w:rsidP="00AC68B7">
            <w:pPr>
              <w:spacing w:after="160" w:line="259" w:lineRule="auto"/>
            </w:pPr>
            <w:r w:rsidRPr="00AC68B7">
              <w:t>10.03</w:t>
            </w:r>
          </w:p>
        </w:tc>
        <w:tc>
          <w:tcPr>
            <w:tcW w:w="834" w:type="dxa"/>
            <w:gridSpan w:val="2"/>
          </w:tcPr>
          <w:p w:rsidR="00AC68B7" w:rsidRPr="00AC68B7" w:rsidRDefault="00AC68B7" w:rsidP="00AC68B7">
            <w:pPr>
              <w:spacing w:after="160" w:line="259" w:lineRule="auto"/>
            </w:pPr>
          </w:p>
        </w:tc>
        <w:tc>
          <w:tcPr>
            <w:tcW w:w="803" w:type="dxa"/>
          </w:tcPr>
          <w:p w:rsidR="00AC68B7" w:rsidRPr="00AC68B7" w:rsidRDefault="00AC68B7" w:rsidP="00AC68B7">
            <w:pPr>
              <w:spacing w:after="160" w:line="259" w:lineRule="auto"/>
            </w:pPr>
            <w:r w:rsidRPr="00AC68B7">
              <w:t>09.03</w:t>
            </w:r>
          </w:p>
        </w:tc>
        <w:tc>
          <w:tcPr>
            <w:tcW w:w="896" w:type="dxa"/>
          </w:tcPr>
          <w:p w:rsidR="00AC68B7" w:rsidRPr="00AC68B7" w:rsidRDefault="00AC68B7" w:rsidP="00AC68B7">
            <w:pPr>
              <w:spacing w:after="160" w:line="259" w:lineRule="auto"/>
            </w:pPr>
          </w:p>
        </w:tc>
        <w:tc>
          <w:tcPr>
            <w:tcW w:w="896" w:type="dxa"/>
          </w:tcPr>
          <w:p w:rsidR="00AC68B7" w:rsidRPr="00AC68B7" w:rsidRDefault="00AC68B7" w:rsidP="00AC68B7">
            <w:pPr>
              <w:spacing w:after="160" w:line="259" w:lineRule="auto"/>
            </w:pPr>
            <w:r w:rsidRPr="00AC68B7">
              <w:t>10.03</w:t>
            </w:r>
          </w:p>
        </w:tc>
        <w:tc>
          <w:tcPr>
            <w:tcW w:w="897" w:type="dxa"/>
          </w:tcPr>
          <w:p w:rsidR="00AC68B7" w:rsidRPr="00AC68B7" w:rsidRDefault="00AC68B7" w:rsidP="00AC68B7">
            <w:pPr>
              <w:spacing w:after="160" w:line="259" w:lineRule="auto"/>
            </w:pPr>
          </w:p>
        </w:tc>
        <w:tc>
          <w:tcPr>
            <w:tcW w:w="1960" w:type="dxa"/>
          </w:tcPr>
          <w:p w:rsidR="00AC68B7" w:rsidRPr="00AC68B7" w:rsidRDefault="00AC68B7" w:rsidP="00AC68B7">
            <w:pPr>
              <w:spacing w:after="160" w:line="259" w:lineRule="auto"/>
            </w:pPr>
            <w:r w:rsidRPr="00AC68B7">
              <w:t>Стр 117-118</w:t>
            </w:r>
          </w:p>
        </w:tc>
      </w:tr>
      <w:tr w:rsidR="00AC68B7" w:rsidRPr="00AC68B7" w:rsidTr="00BF4F0A">
        <w:tc>
          <w:tcPr>
            <w:tcW w:w="796" w:type="dxa"/>
          </w:tcPr>
          <w:p w:rsidR="00AC68B7" w:rsidRPr="00AC68B7" w:rsidRDefault="00AC68B7" w:rsidP="00AC68B7">
            <w:pPr>
              <w:spacing w:after="160" w:line="259" w:lineRule="auto"/>
            </w:pPr>
            <w:r w:rsidRPr="00AC68B7">
              <w:t>26-27</w:t>
            </w:r>
          </w:p>
        </w:tc>
        <w:tc>
          <w:tcPr>
            <w:tcW w:w="4216" w:type="dxa"/>
          </w:tcPr>
          <w:p w:rsidR="00AC68B7" w:rsidRPr="00AC68B7" w:rsidRDefault="00AC68B7" w:rsidP="00AC68B7">
            <w:pPr>
              <w:spacing w:after="160" w:line="259" w:lineRule="auto"/>
            </w:pPr>
            <w:r w:rsidRPr="00AC68B7">
              <w:rPr>
                <w:lang w:bidi="ru-RU"/>
              </w:rPr>
              <w:t>Чрезвычайные ситуации  на дорогах</w:t>
            </w:r>
          </w:p>
        </w:tc>
        <w:tc>
          <w:tcPr>
            <w:tcW w:w="1392" w:type="dxa"/>
          </w:tcPr>
          <w:p w:rsidR="00AC68B7" w:rsidRPr="00AC68B7" w:rsidRDefault="00AC68B7" w:rsidP="00AC68B7">
            <w:pPr>
              <w:spacing w:after="160" w:line="259" w:lineRule="auto"/>
            </w:pPr>
            <w:r w:rsidRPr="00AC68B7">
              <w:t>2</w:t>
            </w:r>
          </w:p>
        </w:tc>
        <w:tc>
          <w:tcPr>
            <w:tcW w:w="824" w:type="dxa"/>
          </w:tcPr>
          <w:p w:rsidR="00AC68B7" w:rsidRPr="00AC68B7" w:rsidRDefault="00AC68B7" w:rsidP="00AC68B7">
            <w:pPr>
              <w:spacing w:after="160" w:line="259" w:lineRule="auto"/>
            </w:pPr>
            <w:r w:rsidRPr="00AC68B7">
              <w:t>17.03</w:t>
            </w:r>
          </w:p>
          <w:p w:rsidR="00AC68B7" w:rsidRPr="00AC68B7" w:rsidRDefault="00AC68B7" w:rsidP="00AC68B7">
            <w:pPr>
              <w:spacing w:after="160" w:line="259" w:lineRule="auto"/>
            </w:pPr>
            <w:r w:rsidRPr="00AC68B7">
              <w:t>24.03</w:t>
            </w:r>
          </w:p>
        </w:tc>
        <w:tc>
          <w:tcPr>
            <w:tcW w:w="824" w:type="dxa"/>
          </w:tcPr>
          <w:p w:rsidR="00AC68B7" w:rsidRPr="00AC68B7" w:rsidRDefault="00AC68B7" w:rsidP="00AC68B7">
            <w:pPr>
              <w:spacing w:after="160" w:line="259" w:lineRule="auto"/>
            </w:pPr>
          </w:p>
        </w:tc>
        <w:tc>
          <w:tcPr>
            <w:tcW w:w="813" w:type="dxa"/>
            <w:gridSpan w:val="2"/>
          </w:tcPr>
          <w:p w:rsidR="00AC68B7" w:rsidRPr="00AC68B7" w:rsidRDefault="00AC68B7" w:rsidP="00AC68B7">
            <w:pPr>
              <w:spacing w:after="160" w:line="259" w:lineRule="auto"/>
            </w:pPr>
            <w:r w:rsidRPr="00AC68B7">
              <w:t>16.03</w:t>
            </w:r>
          </w:p>
          <w:p w:rsidR="00AC68B7" w:rsidRPr="00AC68B7" w:rsidRDefault="00AC68B7" w:rsidP="00AC68B7">
            <w:pPr>
              <w:spacing w:after="160" w:line="259" w:lineRule="auto"/>
            </w:pPr>
            <w:r w:rsidRPr="00AC68B7">
              <w:t>23.03</w:t>
            </w:r>
          </w:p>
        </w:tc>
        <w:tc>
          <w:tcPr>
            <w:tcW w:w="896" w:type="dxa"/>
          </w:tcPr>
          <w:p w:rsidR="00AC68B7" w:rsidRPr="00AC68B7" w:rsidRDefault="00AC68B7" w:rsidP="00AC68B7">
            <w:pPr>
              <w:spacing w:after="160" w:line="259" w:lineRule="auto"/>
            </w:pPr>
          </w:p>
        </w:tc>
        <w:tc>
          <w:tcPr>
            <w:tcW w:w="896" w:type="dxa"/>
          </w:tcPr>
          <w:p w:rsidR="00AC68B7" w:rsidRPr="00AC68B7" w:rsidRDefault="00AC68B7" w:rsidP="00AC68B7">
            <w:pPr>
              <w:spacing w:after="160" w:line="259" w:lineRule="auto"/>
            </w:pPr>
            <w:r w:rsidRPr="00AC68B7">
              <w:t>17.03</w:t>
            </w:r>
          </w:p>
          <w:p w:rsidR="00AC68B7" w:rsidRPr="00AC68B7" w:rsidRDefault="00AC68B7" w:rsidP="00AC68B7">
            <w:pPr>
              <w:spacing w:after="160" w:line="259" w:lineRule="auto"/>
            </w:pPr>
            <w:r w:rsidRPr="00AC68B7">
              <w:t>24.03</w:t>
            </w:r>
          </w:p>
        </w:tc>
        <w:tc>
          <w:tcPr>
            <w:tcW w:w="897" w:type="dxa"/>
          </w:tcPr>
          <w:p w:rsidR="00AC68B7" w:rsidRPr="00AC68B7" w:rsidRDefault="00AC68B7" w:rsidP="00AC68B7">
            <w:pPr>
              <w:spacing w:after="160" w:line="259" w:lineRule="auto"/>
            </w:pPr>
          </w:p>
        </w:tc>
        <w:tc>
          <w:tcPr>
            <w:tcW w:w="1960" w:type="dxa"/>
          </w:tcPr>
          <w:p w:rsidR="00AC68B7" w:rsidRPr="00AC68B7" w:rsidRDefault="00AC68B7" w:rsidP="00AC68B7">
            <w:pPr>
              <w:spacing w:after="160" w:line="259" w:lineRule="auto"/>
            </w:pPr>
            <w:r w:rsidRPr="00AC68B7">
              <w:t>Стр 119-122</w:t>
            </w:r>
          </w:p>
        </w:tc>
      </w:tr>
      <w:tr w:rsidR="00AC68B7" w:rsidRPr="00AC68B7" w:rsidTr="00BF4F0A">
        <w:tc>
          <w:tcPr>
            <w:tcW w:w="796" w:type="dxa"/>
          </w:tcPr>
          <w:p w:rsidR="00AC68B7" w:rsidRPr="00AC68B7" w:rsidRDefault="00AC68B7" w:rsidP="00AC68B7">
            <w:pPr>
              <w:spacing w:after="160" w:line="259" w:lineRule="auto"/>
            </w:pPr>
            <w:r w:rsidRPr="00AC68B7">
              <w:t>28</w:t>
            </w:r>
          </w:p>
        </w:tc>
        <w:tc>
          <w:tcPr>
            <w:tcW w:w="4216" w:type="dxa"/>
            <w:tcBorders>
              <w:top w:val="single" w:sz="4" w:space="0" w:color="auto"/>
              <w:left w:val="single" w:sz="4" w:space="0" w:color="auto"/>
            </w:tcBorders>
            <w:shd w:val="clear" w:color="auto" w:fill="FFFFFF"/>
            <w:vAlign w:val="bottom"/>
          </w:tcPr>
          <w:p w:rsidR="00AC68B7" w:rsidRPr="00AC68B7" w:rsidRDefault="00AC68B7" w:rsidP="00AC68B7">
            <w:pPr>
              <w:spacing w:after="160" w:line="259" w:lineRule="auto"/>
            </w:pPr>
            <w:r w:rsidRPr="00AC68B7">
              <w:t>Опасные ситуации в метро.</w:t>
            </w:r>
          </w:p>
        </w:tc>
        <w:tc>
          <w:tcPr>
            <w:tcW w:w="1392" w:type="dxa"/>
          </w:tcPr>
          <w:p w:rsidR="00AC68B7" w:rsidRPr="00AC68B7" w:rsidRDefault="00AC68B7" w:rsidP="00AC68B7">
            <w:pPr>
              <w:spacing w:after="160" w:line="259" w:lineRule="auto"/>
            </w:pPr>
            <w:r w:rsidRPr="00AC68B7">
              <w:t>1</w:t>
            </w:r>
          </w:p>
        </w:tc>
        <w:tc>
          <w:tcPr>
            <w:tcW w:w="824" w:type="dxa"/>
          </w:tcPr>
          <w:p w:rsidR="00AC68B7" w:rsidRPr="00AC68B7" w:rsidRDefault="00AC68B7" w:rsidP="00AC68B7">
            <w:pPr>
              <w:spacing w:after="160" w:line="259" w:lineRule="auto"/>
            </w:pPr>
            <w:r w:rsidRPr="00AC68B7">
              <w:t>07.04</w:t>
            </w:r>
          </w:p>
        </w:tc>
        <w:tc>
          <w:tcPr>
            <w:tcW w:w="824" w:type="dxa"/>
          </w:tcPr>
          <w:p w:rsidR="00AC68B7" w:rsidRPr="00AC68B7" w:rsidRDefault="00AC68B7" w:rsidP="00AC68B7">
            <w:pPr>
              <w:spacing w:after="160" w:line="259" w:lineRule="auto"/>
            </w:pPr>
          </w:p>
        </w:tc>
        <w:tc>
          <w:tcPr>
            <w:tcW w:w="813" w:type="dxa"/>
            <w:gridSpan w:val="2"/>
          </w:tcPr>
          <w:p w:rsidR="00AC68B7" w:rsidRPr="00AC68B7" w:rsidRDefault="00AC68B7" w:rsidP="00AC68B7">
            <w:pPr>
              <w:spacing w:after="160" w:line="259" w:lineRule="auto"/>
            </w:pPr>
            <w:r w:rsidRPr="00AC68B7">
              <w:t>06.04</w:t>
            </w:r>
          </w:p>
        </w:tc>
        <w:tc>
          <w:tcPr>
            <w:tcW w:w="896" w:type="dxa"/>
          </w:tcPr>
          <w:p w:rsidR="00AC68B7" w:rsidRPr="00AC68B7" w:rsidRDefault="00AC68B7" w:rsidP="00AC68B7">
            <w:pPr>
              <w:spacing w:after="160" w:line="259" w:lineRule="auto"/>
            </w:pPr>
          </w:p>
        </w:tc>
        <w:tc>
          <w:tcPr>
            <w:tcW w:w="896" w:type="dxa"/>
          </w:tcPr>
          <w:p w:rsidR="00AC68B7" w:rsidRPr="00AC68B7" w:rsidRDefault="00AC68B7" w:rsidP="00AC68B7">
            <w:pPr>
              <w:spacing w:after="160" w:line="259" w:lineRule="auto"/>
            </w:pPr>
            <w:r w:rsidRPr="00AC68B7">
              <w:t>07.04</w:t>
            </w:r>
          </w:p>
        </w:tc>
        <w:tc>
          <w:tcPr>
            <w:tcW w:w="897" w:type="dxa"/>
          </w:tcPr>
          <w:p w:rsidR="00AC68B7" w:rsidRPr="00AC68B7" w:rsidRDefault="00AC68B7" w:rsidP="00AC68B7">
            <w:pPr>
              <w:spacing w:after="160" w:line="259" w:lineRule="auto"/>
            </w:pPr>
          </w:p>
        </w:tc>
        <w:tc>
          <w:tcPr>
            <w:tcW w:w="1960" w:type="dxa"/>
          </w:tcPr>
          <w:p w:rsidR="00AC68B7" w:rsidRPr="00AC68B7" w:rsidRDefault="00AC68B7" w:rsidP="00AC68B7">
            <w:pPr>
              <w:spacing w:after="160" w:line="259" w:lineRule="auto"/>
            </w:pPr>
            <w:r w:rsidRPr="00AC68B7">
              <w:t>Стр 123-132</w:t>
            </w:r>
          </w:p>
        </w:tc>
      </w:tr>
      <w:tr w:rsidR="00AC68B7" w:rsidRPr="00AC68B7" w:rsidTr="00BF4F0A">
        <w:tc>
          <w:tcPr>
            <w:tcW w:w="796" w:type="dxa"/>
          </w:tcPr>
          <w:p w:rsidR="00AC68B7" w:rsidRPr="00AC68B7" w:rsidRDefault="00AC68B7" w:rsidP="00AC68B7">
            <w:pPr>
              <w:spacing w:after="160" w:line="259" w:lineRule="auto"/>
            </w:pPr>
            <w:r w:rsidRPr="00AC68B7">
              <w:t>29</w:t>
            </w:r>
          </w:p>
        </w:tc>
        <w:tc>
          <w:tcPr>
            <w:tcW w:w="4216" w:type="dxa"/>
            <w:tcBorders>
              <w:top w:val="single" w:sz="4" w:space="0" w:color="auto"/>
              <w:left w:val="single" w:sz="4" w:space="0" w:color="auto"/>
            </w:tcBorders>
            <w:shd w:val="clear" w:color="auto" w:fill="FFFFFF"/>
            <w:vAlign w:val="bottom"/>
          </w:tcPr>
          <w:p w:rsidR="00AC68B7" w:rsidRPr="00AC68B7" w:rsidRDefault="00AC68B7" w:rsidP="00AC68B7">
            <w:pPr>
              <w:spacing w:after="160" w:line="259" w:lineRule="auto"/>
            </w:pPr>
            <w:r w:rsidRPr="00AC68B7">
              <w:t>Авиакатастрофы.</w:t>
            </w:r>
          </w:p>
        </w:tc>
        <w:tc>
          <w:tcPr>
            <w:tcW w:w="1392" w:type="dxa"/>
          </w:tcPr>
          <w:p w:rsidR="00AC68B7" w:rsidRPr="00AC68B7" w:rsidRDefault="00AC68B7" w:rsidP="00AC68B7">
            <w:pPr>
              <w:spacing w:after="160" w:line="259" w:lineRule="auto"/>
            </w:pPr>
            <w:r w:rsidRPr="00AC68B7">
              <w:t>1</w:t>
            </w:r>
          </w:p>
        </w:tc>
        <w:tc>
          <w:tcPr>
            <w:tcW w:w="824" w:type="dxa"/>
          </w:tcPr>
          <w:p w:rsidR="00AC68B7" w:rsidRPr="00AC68B7" w:rsidRDefault="00AC68B7" w:rsidP="00AC68B7">
            <w:pPr>
              <w:spacing w:after="160" w:line="259" w:lineRule="auto"/>
            </w:pPr>
            <w:r w:rsidRPr="00AC68B7">
              <w:t>14.04</w:t>
            </w:r>
          </w:p>
        </w:tc>
        <w:tc>
          <w:tcPr>
            <w:tcW w:w="824" w:type="dxa"/>
          </w:tcPr>
          <w:p w:rsidR="00AC68B7" w:rsidRPr="00AC68B7" w:rsidRDefault="00AC68B7" w:rsidP="00AC68B7">
            <w:pPr>
              <w:spacing w:after="160" w:line="259" w:lineRule="auto"/>
            </w:pPr>
          </w:p>
        </w:tc>
        <w:tc>
          <w:tcPr>
            <w:tcW w:w="813" w:type="dxa"/>
            <w:gridSpan w:val="2"/>
          </w:tcPr>
          <w:p w:rsidR="00AC68B7" w:rsidRPr="00AC68B7" w:rsidRDefault="00AC68B7" w:rsidP="00AC68B7">
            <w:pPr>
              <w:spacing w:after="160" w:line="259" w:lineRule="auto"/>
            </w:pPr>
            <w:r w:rsidRPr="00AC68B7">
              <w:t>13.04</w:t>
            </w:r>
          </w:p>
        </w:tc>
        <w:tc>
          <w:tcPr>
            <w:tcW w:w="896" w:type="dxa"/>
          </w:tcPr>
          <w:p w:rsidR="00AC68B7" w:rsidRPr="00AC68B7" w:rsidRDefault="00AC68B7" w:rsidP="00AC68B7">
            <w:pPr>
              <w:spacing w:after="160" w:line="259" w:lineRule="auto"/>
            </w:pPr>
          </w:p>
        </w:tc>
        <w:tc>
          <w:tcPr>
            <w:tcW w:w="896" w:type="dxa"/>
          </w:tcPr>
          <w:p w:rsidR="00AC68B7" w:rsidRPr="00AC68B7" w:rsidRDefault="00AC68B7" w:rsidP="00AC68B7">
            <w:pPr>
              <w:spacing w:after="160" w:line="259" w:lineRule="auto"/>
            </w:pPr>
            <w:r w:rsidRPr="00AC68B7">
              <w:t>14.04</w:t>
            </w:r>
          </w:p>
        </w:tc>
        <w:tc>
          <w:tcPr>
            <w:tcW w:w="897" w:type="dxa"/>
          </w:tcPr>
          <w:p w:rsidR="00AC68B7" w:rsidRPr="00AC68B7" w:rsidRDefault="00AC68B7" w:rsidP="00AC68B7">
            <w:pPr>
              <w:spacing w:after="160" w:line="259" w:lineRule="auto"/>
            </w:pPr>
          </w:p>
        </w:tc>
        <w:tc>
          <w:tcPr>
            <w:tcW w:w="1960" w:type="dxa"/>
          </w:tcPr>
          <w:p w:rsidR="00AC68B7" w:rsidRPr="00AC68B7" w:rsidRDefault="00AC68B7" w:rsidP="00AC68B7">
            <w:pPr>
              <w:spacing w:after="160" w:line="259" w:lineRule="auto"/>
            </w:pPr>
            <w:r w:rsidRPr="00AC68B7">
              <w:t>Стр 133-134</w:t>
            </w:r>
          </w:p>
        </w:tc>
      </w:tr>
      <w:tr w:rsidR="00AC68B7" w:rsidRPr="00AC68B7" w:rsidTr="00BF4F0A">
        <w:tc>
          <w:tcPr>
            <w:tcW w:w="796" w:type="dxa"/>
          </w:tcPr>
          <w:p w:rsidR="00AC68B7" w:rsidRPr="00AC68B7" w:rsidRDefault="00AC68B7" w:rsidP="00AC68B7">
            <w:pPr>
              <w:spacing w:after="160" w:line="259" w:lineRule="auto"/>
            </w:pPr>
            <w:r w:rsidRPr="00AC68B7">
              <w:t>30-31</w:t>
            </w:r>
          </w:p>
        </w:tc>
        <w:tc>
          <w:tcPr>
            <w:tcW w:w="4216" w:type="dxa"/>
            <w:tcBorders>
              <w:top w:val="single" w:sz="4" w:space="0" w:color="auto"/>
              <w:left w:val="single" w:sz="4" w:space="0" w:color="auto"/>
            </w:tcBorders>
            <w:shd w:val="clear" w:color="auto" w:fill="FFFFFF"/>
            <w:vAlign w:val="bottom"/>
          </w:tcPr>
          <w:p w:rsidR="00AC68B7" w:rsidRPr="00AC68B7" w:rsidRDefault="00AC68B7" w:rsidP="00AC68B7">
            <w:pPr>
              <w:spacing w:after="160" w:line="259" w:lineRule="auto"/>
            </w:pPr>
            <w:r w:rsidRPr="00AC68B7">
              <w:t>Железнодорожные катастрофы.</w:t>
            </w:r>
          </w:p>
        </w:tc>
        <w:tc>
          <w:tcPr>
            <w:tcW w:w="1392" w:type="dxa"/>
          </w:tcPr>
          <w:p w:rsidR="00AC68B7" w:rsidRPr="00AC68B7" w:rsidRDefault="00AC68B7" w:rsidP="00AC68B7">
            <w:pPr>
              <w:spacing w:after="160" w:line="259" w:lineRule="auto"/>
            </w:pPr>
            <w:r w:rsidRPr="00AC68B7">
              <w:t>2</w:t>
            </w:r>
          </w:p>
        </w:tc>
        <w:tc>
          <w:tcPr>
            <w:tcW w:w="824" w:type="dxa"/>
          </w:tcPr>
          <w:p w:rsidR="00AC68B7" w:rsidRPr="00AC68B7" w:rsidRDefault="00AC68B7" w:rsidP="00AC68B7">
            <w:pPr>
              <w:spacing w:after="160" w:line="259" w:lineRule="auto"/>
            </w:pPr>
            <w:r w:rsidRPr="00AC68B7">
              <w:t>21.04</w:t>
            </w:r>
          </w:p>
          <w:p w:rsidR="00AC68B7" w:rsidRPr="00AC68B7" w:rsidRDefault="00AC68B7" w:rsidP="00AC68B7">
            <w:pPr>
              <w:spacing w:after="160" w:line="259" w:lineRule="auto"/>
            </w:pPr>
            <w:r w:rsidRPr="00AC68B7">
              <w:t>28.04</w:t>
            </w:r>
          </w:p>
        </w:tc>
        <w:tc>
          <w:tcPr>
            <w:tcW w:w="824" w:type="dxa"/>
          </w:tcPr>
          <w:p w:rsidR="00AC68B7" w:rsidRPr="00AC68B7" w:rsidRDefault="00AC68B7" w:rsidP="00AC68B7">
            <w:pPr>
              <w:spacing w:after="160" w:line="259" w:lineRule="auto"/>
            </w:pPr>
          </w:p>
        </w:tc>
        <w:tc>
          <w:tcPr>
            <w:tcW w:w="813" w:type="dxa"/>
            <w:gridSpan w:val="2"/>
          </w:tcPr>
          <w:p w:rsidR="00AC68B7" w:rsidRPr="00AC68B7" w:rsidRDefault="00AC68B7" w:rsidP="00AC68B7">
            <w:pPr>
              <w:spacing w:after="160" w:line="259" w:lineRule="auto"/>
            </w:pPr>
            <w:r w:rsidRPr="00AC68B7">
              <w:t>20.04</w:t>
            </w:r>
          </w:p>
          <w:p w:rsidR="00AC68B7" w:rsidRPr="00AC68B7" w:rsidRDefault="00AC68B7" w:rsidP="00AC68B7">
            <w:pPr>
              <w:spacing w:after="160" w:line="259" w:lineRule="auto"/>
            </w:pPr>
            <w:r w:rsidRPr="00AC68B7">
              <w:t>27.04</w:t>
            </w:r>
          </w:p>
        </w:tc>
        <w:tc>
          <w:tcPr>
            <w:tcW w:w="896" w:type="dxa"/>
          </w:tcPr>
          <w:p w:rsidR="00AC68B7" w:rsidRPr="00AC68B7" w:rsidRDefault="00AC68B7" w:rsidP="00AC68B7">
            <w:pPr>
              <w:spacing w:after="160" w:line="259" w:lineRule="auto"/>
            </w:pPr>
          </w:p>
        </w:tc>
        <w:tc>
          <w:tcPr>
            <w:tcW w:w="896" w:type="dxa"/>
          </w:tcPr>
          <w:p w:rsidR="00AC68B7" w:rsidRPr="00AC68B7" w:rsidRDefault="00AC68B7" w:rsidP="00AC68B7">
            <w:pPr>
              <w:spacing w:after="160" w:line="259" w:lineRule="auto"/>
            </w:pPr>
            <w:r w:rsidRPr="00AC68B7">
              <w:t>21.04</w:t>
            </w:r>
          </w:p>
          <w:p w:rsidR="00AC68B7" w:rsidRPr="00AC68B7" w:rsidRDefault="00AC68B7" w:rsidP="00AC68B7">
            <w:pPr>
              <w:spacing w:after="160" w:line="259" w:lineRule="auto"/>
            </w:pPr>
            <w:r w:rsidRPr="00AC68B7">
              <w:t>28.04</w:t>
            </w:r>
          </w:p>
        </w:tc>
        <w:tc>
          <w:tcPr>
            <w:tcW w:w="897" w:type="dxa"/>
          </w:tcPr>
          <w:p w:rsidR="00AC68B7" w:rsidRPr="00AC68B7" w:rsidRDefault="00AC68B7" w:rsidP="00AC68B7">
            <w:pPr>
              <w:spacing w:after="160" w:line="259" w:lineRule="auto"/>
            </w:pPr>
          </w:p>
        </w:tc>
        <w:tc>
          <w:tcPr>
            <w:tcW w:w="1960" w:type="dxa"/>
          </w:tcPr>
          <w:p w:rsidR="00AC68B7" w:rsidRPr="00AC68B7" w:rsidRDefault="00AC68B7" w:rsidP="00AC68B7">
            <w:pPr>
              <w:spacing w:after="160" w:line="259" w:lineRule="auto"/>
            </w:pPr>
            <w:r w:rsidRPr="00AC68B7">
              <w:t>Стр 135-140</w:t>
            </w:r>
          </w:p>
        </w:tc>
      </w:tr>
      <w:tr w:rsidR="00AC68B7" w:rsidRPr="00AC68B7" w:rsidTr="00BF4F0A">
        <w:tc>
          <w:tcPr>
            <w:tcW w:w="796" w:type="dxa"/>
          </w:tcPr>
          <w:p w:rsidR="00AC68B7" w:rsidRPr="00AC68B7" w:rsidRDefault="00AC68B7" w:rsidP="00AC68B7">
            <w:pPr>
              <w:spacing w:after="160" w:line="259" w:lineRule="auto"/>
            </w:pPr>
            <w:r w:rsidRPr="00AC68B7">
              <w:t>32-33</w:t>
            </w:r>
          </w:p>
        </w:tc>
        <w:tc>
          <w:tcPr>
            <w:tcW w:w="4216" w:type="dxa"/>
            <w:tcBorders>
              <w:top w:val="single" w:sz="4" w:space="0" w:color="auto"/>
              <w:left w:val="single" w:sz="4" w:space="0" w:color="auto"/>
            </w:tcBorders>
            <w:shd w:val="clear" w:color="auto" w:fill="FFFFFF"/>
            <w:vAlign w:val="bottom"/>
          </w:tcPr>
          <w:p w:rsidR="00AC68B7" w:rsidRPr="00AC68B7" w:rsidRDefault="00AC68B7" w:rsidP="00AC68B7">
            <w:pPr>
              <w:spacing w:after="160" w:line="259" w:lineRule="auto"/>
            </w:pPr>
            <w:r w:rsidRPr="00AC68B7">
              <w:t>Террористические акты на транспорте</w:t>
            </w:r>
          </w:p>
        </w:tc>
        <w:tc>
          <w:tcPr>
            <w:tcW w:w="1392" w:type="dxa"/>
          </w:tcPr>
          <w:p w:rsidR="00AC68B7" w:rsidRPr="00AC68B7" w:rsidRDefault="00AC68B7" w:rsidP="00AC68B7">
            <w:pPr>
              <w:spacing w:after="160" w:line="259" w:lineRule="auto"/>
            </w:pPr>
            <w:r w:rsidRPr="00AC68B7">
              <w:t>2</w:t>
            </w:r>
          </w:p>
        </w:tc>
        <w:tc>
          <w:tcPr>
            <w:tcW w:w="824" w:type="dxa"/>
          </w:tcPr>
          <w:p w:rsidR="00AC68B7" w:rsidRPr="00AC68B7" w:rsidRDefault="00AC68B7" w:rsidP="00AC68B7">
            <w:pPr>
              <w:spacing w:after="160" w:line="259" w:lineRule="auto"/>
            </w:pPr>
            <w:r w:rsidRPr="00AC68B7">
              <w:t>05.05</w:t>
            </w:r>
          </w:p>
          <w:p w:rsidR="00AC68B7" w:rsidRPr="00AC68B7" w:rsidRDefault="00AC68B7" w:rsidP="00AC68B7">
            <w:pPr>
              <w:spacing w:after="160" w:line="259" w:lineRule="auto"/>
            </w:pPr>
            <w:r w:rsidRPr="00AC68B7">
              <w:t>12.05</w:t>
            </w:r>
          </w:p>
        </w:tc>
        <w:tc>
          <w:tcPr>
            <w:tcW w:w="824" w:type="dxa"/>
          </w:tcPr>
          <w:p w:rsidR="00AC68B7" w:rsidRPr="00AC68B7" w:rsidRDefault="00AC68B7" w:rsidP="00AC68B7">
            <w:pPr>
              <w:spacing w:after="160" w:line="259" w:lineRule="auto"/>
            </w:pPr>
          </w:p>
        </w:tc>
        <w:tc>
          <w:tcPr>
            <w:tcW w:w="813" w:type="dxa"/>
            <w:gridSpan w:val="2"/>
          </w:tcPr>
          <w:p w:rsidR="00AC68B7" w:rsidRPr="00AC68B7" w:rsidRDefault="00AC68B7" w:rsidP="00AC68B7">
            <w:pPr>
              <w:spacing w:after="160" w:line="259" w:lineRule="auto"/>
            </w:pPr>
            <w:r w:rsidRPr="00AC68B7">
              <w:t>04.05</w:t>
            </w:r>
          </w:p>
          <w:p w:rsidR="00AC68B7" w:rsidRPr="00AC68B7" w:rsidRDefault="00AC68B7" w:rsidP="00AC68B7">
            <w:pPr>
              <w:spacing w:after="160" w:line="259" w:lineRule="auto"/>
            </w:pPr>
            <w:r w:rsidRPr="00AC68B7">
              <w:t>11.05</w:t>
            </w:r>
          </w:p>
        </w:tc>
        <w:tc>
          <w:tcPr>
            <w:tcW w:w="896" w:type="dxa"/>
          </w:tcPr>
          <w:p w:rsidR="00AC68B7" w:rsidRPr="00AC68B7" w:rsidRDefault="00AC68B7" w:rsidP="00AC68B7">
            <w:pPr>
              <w:spacing w:after="160" w:line="259" w:lineRule="auto"/>
            </w:pPr>
          </w:p>
        </w:tc>
        <w:tc>
          <w:tcPr>
            <w:tcW w:w="896" w:type="dxa"/>
          </w:tcPr>
          <w:p w:rsidR="00AC68B7" w:rsidRPr="00AC68B7" w:rsidRDefault="00AC68B7" w:rsidP="00AC68B7">
            <w:pPr>
              <w:spacing w:after="160" w:line="259" w:lineRule="auto"/>
            </w:pPr>
            <w:r w:rsidRPr="00AC68B7">
              <w:t>05.05</w:t>
            </w:r>
          </w:p>
          <w:p w:rsidR="00AC68B7" w:rsidRPr="00AC68B7" w:rsidRDefault="00AC68B7" w:rsidP="00AC68B7">
            <w:pPr>
              <w:spacing w:after="160" w:line="259" w:lineRule="auto"/>
            </w:pPr>
            <w:r w:rsidRPr="00AC68B7">
              <w:t>12.05</w:t>
            </w:r>
          </w:p>
        </w:tc>
        <w:tc>
          <w:tcPr>
            <w:tcW w:w="897" w:type="dxa"/>
          </w:tcPr>
          <w:p w:rsidR="00AC68B7" w:rsidRPr="00AC68B7" w:rsidRDefault="00AC68B7" w:rsidP="00AC68B7">
            <w:pPr>
              <w:spacing w:after="160" w:line="259" w:lineRule="auto"/>
            </w:pPr>
          </w:p>
        </w:tc>
        <w:tc>
          <w:tcPr>
            <w:tcW w:w="1960" w:type="dxa"/>
          </w:tcPr>
          <w:p w:rsidR="00AC68B7" w:rsidRPr="00AC68B7" w:rsidRDefault="00AC68B7" w:rsidP="00AC68B7">
            <w:pPr>
              <w:spacing w:after="160" w:line="259" w:lineRule="auto"/>
            </w:pPr>
            <w:r w:rsidRPr="00AC68B7">
              <w:t>Стр 141-144</w:t>
            </w:r>
          </w:p>
        </w:tc>
      </w:tr>
      <w:tr w:rsidR="00AC68B7" w:rsidRPr="00AC68B7" w:rsidTr="00BF4F0A">
        <w:tc>
          <w:tcPr>
            <w:tcW w:w="796" w:type="dxa"/>
          </w:tcPr>
          <w:p w:rsidR="00AC68B7" w:rsidRPr="00AC68B7" w:rsidRDefault="00AC68B7" w:rsidP="00AC68B7">
            <w:pPr>
              <w:spacing w:after="160" w:line="259" w:lineRule="auto"/>
            </w:pPr>
            <w:r w:rsidRPr="00AC68B7">
              <w:t>34</w:t>
            </w:r>
          </w:p>
        </w:tc>
        <w:tc>
          <w:tcPr>
            <w:tcW w:w="4216" w:type="dxa"/>
          </w:tcPr>
          <w:p w:rsidR="00AC68B7" w:rsidRPr="00AC68B7" w:rsidRDefault="00AC68B7" w:rsidP="00AC68B7">
            <w:pPr>
              <w:spacing w:after="160" w:line="259" w:lineRule="auto"/>
              <w:rPr>
                <w:b/>
              </w:rPr>
            </w:pPr>
            <w:r w:rsidRPr="00AC68B7">
              <w:rPr>
                <w:b/>
                <w:lang w:bidi="ru-RU"/>
              </w:rPr>
              <w:t>Итоговая аттестация</w:t>
            </w:r>
          </w:p>
        </w:tc>
        <w:tc>
          <w:tcPr>
            <w:tcW w:w="1392" w:type="dxa"/>
          </w:tcPr>
          <w:p w:rsidR="00AC68B7" w:rsidRPr="00AC68B7" w:rsidRDefault="00AC68B7" w:rsidP="00AC68B7">
            <w:pPr>
              <w:spacing w:after="160" w:line="259" w:lineRule="auto"/>
            </w:pPr>
            <w:r w:rsidRPr="00AC68B7">
              <w:t>1</w:t>
            </w:r>
          </w:p>
        </w:tc>
        <w:tc>
          <w:tcPr>
            <w:tcW w:w="824" w:type="dxa"/>
          </w:tcPr>
          <w:p w:rsidR="00AC68B7" w:rsidRPr="00AC68B7" w:rsidRDefault="00AC68B7" w:rsidP="00AC68B7">
            <w:pPr>
              <w:spacing w:after="160" w:line="259" w:lineRule="auto"/>
            </w:pPr>
            <w:r w:rsidRPr="00AC68B7">
              <w:t>19.05</w:t>
            </w:r>
          </w:p>
        </w:tc>
        <w:tc>
          <w:tcPr>
            <w:tcW w:w="824" w:type="dxa"/>
          </w:tcPr>
          <w:p w:rsidR="00AC68B7" w:rsidRPr="00AC68B7" w:rsidRDefault="00AC68B7" w:rsidP="00AC68B7">
            <w:pPr>
              <w:spacing w:after="160" w:line="259" w:lineRule="auto"/>
            </w:pPr>
          </w:p>
        </w:tc>
        <w:tc>
          <w:tcPr>
            <w:tcW w:w="813" w:type="dxa"/>
            <w:gridSpan w:val="2"/>
          </w:tcPr>
          <w:p w:rsidR="00AC68B7" w:rsidRPr="00AC68B7" w:rsidRDefault="00AC68B7" w:rsidP="00AC68B7">
            <w:pPr>
              <w:spacing w:after="160" w:line="259" w:lineRule="auto"/>
            </w:pPr>
            <w:r w:rsidRPr="00AC68B7">
              <w:t>18.05</w:t>
            </w:r>
          </w:p>
        </w:tc>
        <w:tc>
          <w:tcPr>
            <w:tcW w:w="896" w:type="dxa"/>
          </w:tcPr>
          <w:p w:rsidR="00AC68B7" w:rsidRPr="00AC68B7" w:rsidRDefault="00AC68B7" w:rsidP="00AC68B7">
            <w:pPr>
              <w:spacing w:after="160" w:line="259" w:lineRule="auto"/>
            </w:pPr>
          </w:p>
        </w:tc>
        <w:tc>
          <w:tcPr>
            <w:tcW w:w="896" w:type="dxa"/>
          </w:tcPr>
          <w:p w:rsidR="00AC68B7" w:rsidRPr="00AC68B7" w:rsidRDefault="00AC68B7" w:rsidP="00AC68B7">
            <w:pPr>
              <w:spacing w:after="160" w:line="259" w:lineRule="auto"/>
            </w:pPr>
            <w:r w:rsidRPr="00AC68B7">
              <w:t>19.05</w:t>
            </w:r>
          </w:p>
        </w:tc>
        <w:tc>
          <w:tcPr>
            <w:tcW w:w="897" w:type="dxa"/>
          </w:tcPr>
          <w:p w:rsidR="00AC68B7" w:rsidRPr="00AC68B7" w:rsidRDefault="00AC68B7" w:rsidP="00AC68B7">
            <w:pPr>
              <w:spacing w:after="160" w:line="259" w:lineRule="auto"/>
            </w:pPr>
          </w:p>
        </w:tc>
        <w:tc>
          <w:tcPr>
            <w:tcW w:w="1960" w:type="dxa"/>
          </w:tcPr>
          <w:p w:rsidR="00AC68B7" w:rsidRPr="00AC68B7" w:rsidRDefault="00AC68B7" w:rsidP="00AC68B7">
            <w:pPr>
              <w:spacing w:after="160" w:line="259" w:lineRule="auto"/>
            </w:pPr>
          </w:p>
        </w:tc>
      </w:tr>
      <w:tr w:rsidR="00AC68B7" w:rsidRPr="00AC68B7" w:rsidTr="00BF4F0A">
        <w:tc>
          <w:tcPr>
            <w:tcW w:w="796" w:type="dxa"/>
          </w:tcPr>
          <w:p w:rsidR="00AC68B7" w:rsidRPr="00AC68B7" w:rsidRDefault="00AC68B7" w:rsidP="00AC68B7">
            <w:pPr>
              <w:spacing w:after="160" w:line="259" w:lineRule="auto"/>
            </w:pPr>
          </w:p>
        </w:tc>
        <w:tc>
          <w:tcPr>
            <w:tcW w:w="4216" w:type="dxa"/>
            <w:tcBorders>
              <w:top w:val="single" w:sz="4" w:space="0" w:color="auto"/>
              <w:left w:val="single" w:sz="4" w:space="0" w:color="auto"/>
              <w:bottom w:val="single" w:sz="4" w:space="0" w:color="auto"/>
            </w:tcBorders>
            <w:shd w:val="clear" w:color="auto" w:fill="FFFFFF"/>
            <w:vAlign w:val="bottom"/>
          </w:tcPr>
          <w:p w:rsidR="00AC68B7" w:rsidRPr="00AC68B7" w:rsidRDefault="00AC68B7" w:rsidP="00AC68B7">
            <w:pPr>
              <w:spacing w:after="160" w:line="259" w:lineRule="auto"/>
            </w:pPr>
            <w:r w:rsidRPr="00AC68B7">
              <w:rPr>
                <w:b/>
                <w:bCs/>
              </w:rPr>
              <w:t>итого</w:t>
            </w:r>
          </w:p>
        </w:tc>
        <w:tc>
          <w:tcPr>
            <w:tcW w:w="1392" w:type="dxa"/>
          </w:tcPr>
          <w:p w:rsidR="00AC68B7" w:rsidRPr="00AC68B7" w:rsidRDefault="00AC68B7" w:rsidP="00AC68B7">
            <w:pPr>
              <w:spacing w:after="160" w:line="259" w:lineRule="auto"/>
              <w:rPr>
                <w:b/>
              </w:rPr>
            </w:pPr>
            <w:r w:rsidRPr="00AC68B7">
              <w:rPr>
                <w:b/>
              </w:rPr>
              <w:t>34</w:t>
            </w:r>
          </w:p>
        </w:tc>
        <w:tc>
          <w:tcPr>
            <w:tcW w:w="824" w:type="dxa"/>
          </w:tcPr>
          <w:p w:rsidR="00AC68B7" w:rsidRPr="00AC68B7" w:rsidRDefault="00AC68B7" w:rsidP="00AC68B7">
            <w:pPr>
              <w:spacing w:after="160" w:line="259" w:lineRule="auto"/>
            </w:pPr>
          </w:p>
        </w:tc>
        <w:tc>
          <w:tcPr>
            <w:tcW w:w="824" w:type="dxa"/>
          </w:tcPr>
          <w:p w:rsidR="00AC68B7" w:rsidRPr="00AC68B7" w:rsidRDefault="00AC68B7" w:rsidP="00AC68B7">
            <w:pPr>
              <w:spacing w:after="160" w:line="259" w:lineRule="auto"/>
            </w:pPr>
          </w:p>
        </w:tc>
        <w:tc>
          <w:tcPr>
            <w:tcW w:w="813" w:type="dxa"/>
            <w:gridSpan w:val="2"/>
          </w:tcPr>
          <w:p w:rsidR="00AC68B7" w:rsidRPr="00AC68B7" w:rsidRDefault="00AC68B7" w:rsidP="00AC68B7">
            <w:pPr>
              <w:spacing w:after="160" w:line="259" w:lineRule="auto"/>
            </w:pPr>
          </w:p>
        </w:tc>
        <w:tc>
          <w:tcPr>
            <w:tcW w:w="896" w:type="dxa"/>
          </w:tcPr>
          <w:p w:rsidR="00AC68B7" w:rsidRPr="00AC68B7" w:rsidRDefault="00AC68B7" w:rsidP="00AC68B7">
            <w:pPr>
              <w:spacing w:after="160" w:line="259" w:lineRule="auto"/>
            </w:pPr>
          </w:p>
        </w:tc>
        <w:tc>
          <w:tcPr>
            <w:tcW w:w="896" w:type="dxa"/>
          </w:tcPr>
          <w:p w:rsidR="00AC68B7" w:rsidRPr="00AC68B7" w:rsidRDefault="00AC68B7" w:rsidP="00AC68B7">
            <w:pPr>
              <w:spacing w:after="160" w:line="259" w:lineRule="auto"/>
            </w:pPr>
          </w:p>
        </w:tc>
        <w:tc>
          <w:tcPr>
            <w:tcW w:w="897" w:type="dxa"/>
          </w:tcPr>
          <w:p w:rsidR="00AC68B7" w:rsidRPr="00AC68B7" w:rsidRDefault="00AC68B7" w:rsidP="00AC68B7">
            <w:pPr>
              <w:spacing w:after="160" w:line="259" w:lineRule="auto"/>
            </w:pPr>
          </w:p>
        </w:tc>
        <w:tc>
          <w:tcPr>
            <w:tcW w:w="1960" w:type="dxa"/>
          </w:tcPr>
          <w:p w:rsidR="00AC68B7" w:rsidRPr="00AC68B7" w:rsidRDefault="00AC68B7" w:rsidP="00AC68B7">
            <w:pPr>
              <w:spacing w:after="160" w:line="259" w:lineRule="auto"/>
            </w:pPr>
          </w:p>
        </w:tc>
      </w:tr>
    </w:tbl>
    <w:p w:rsidR="00AC68B7" w:rsidRPr="00AC68B7" w:rsidRDefault="00AC68B7" w:rsidP="00AC68B7">
      <w:pPr>
        <w:rPr>
          <w:b/>
          <w:bCs/>
          <w:lang w:bidi="ru-RU"/>
        </w:rPr>
      </w:pPr>
    </w:p>
    <w:p w:rsidR="002B361E" w:rsidRDefault="002B361E" w:rsidP="00AC68B7">
      <w:pPr>
        <w:rPr>
          <w:b/>
          <w:bCs/>
          <w:lang w:bidi="ru-RU"/>
        </w:rPr>
      </w:pPr>
    </w:p>
    <w:p w:rsidR="00AC68B7" w:rsidRPr="00AC68B7" w:rsidRDefault="002B361E" w:rsidP="00AC68B7">
      <w:pPr>
        <w:rPr>
          <w:b/>
          <w:bCs/>
          <w:lang w:bidi="ru-RU"/>
        </w:rPr>
      </w:pPr>
      <w:r>
        <w:rPr>
          <w:b/>
          <w:bCs/>
          <w:lang w:bidi="ru-RU"/>
        </w:rPr>
        <w:lastRenderedPageBreak/>
        <w:t>Календарно-т</w:t>
      </w:r>
      <w:r w:rsidR="00AC68B7" w:rsidRPr="00AC68B7">
        <w:rPr>
          <w:b/>
          <w:bCs/>
          <w:lang w:bidi="ru-RU"/>
        </w:rPr>
        <w:t xml:space="preserve">ематическое планирование по ОБЖ 9 класс </w:t>
      </w:r>
    </w:p>
    <w:p w:rsidR="00AC68B7" w:rsidRPr="00AC68B7" w:rsidRDefault="00AC68B7" w:rsidP="00AC68B7">
      <w:pPr>
        <w:rPr>
          <w:b/>
          <w:bCs/>
          <w:lang w:bidi="ru-RU"/>
        </w:rPr>
      </w:pPr>
    </w:p>
    <w:tbl>
      <w:tblPr>
        <w:tblStyle w:val="a3"/>
        <w:tblW w:w="13320" w:type="dxa"/>
        <w:jc w:val="center"/>
        <w:tblLook w:val="04A0" w:firstRow="1" w:lastRow="0" w:firstColumn="1" w:lastColumn="0" w:noHBand="0" w:noVBand="1"/>
      </w:tblPr>
      <w:tblGrid>
        <w:gridCol w:w="848"/>
        <w:gridCol w:w="4090"/>
        <w:gridCol w:w="1343"/>
        <w:gridCol w:w="1499"/>
        <w:gridCol w:w="868"/>
        <w:gridCol w:w="879"/>
        <w:gridCol w:w="868"/>
        <w:gridCol w:w="879"/>
        <w:gridCol w:w="2046"/>
      </w:tblGrid>
      <w:tr w:rsidR="00AC68B7" w:rsidRPr="00AC68B7" w:rsidTr="00BF4F0A">
        <w:trPr>
          <w:trHeight w:val="237"/>
          <w:jc w:val="center"/>
        </w:trPr>
        <w:tc>
          <w:tcPr>
            <w:tcW w:w="775" w:type="dxa"/>
            <w:vMerge w:val="restart"/>
          </w:tcPr>
          <w:p w:rsidR="00AC68B7" w:rsidRPr="00AC68B7" w:rsidRDefault="00AC68B7" w:rsidP="00AC68B7">
            <w:pPr>
              <w:spacing w:after="160" w:line="259" w:lineRule="auto"/>
              <w:rPr>
                <w:b/>
              </w:rPr>
            </w:pPr>
            <w:r w:rsidRPr="00AC68B7">
              <w:rPr>
                <w:b/>
              </w:rPr>
              <w:t>№ урока</w:t>
            </w:r>
          </w:p>
        </w:tc>
        <w:tc>
          <w:tcPr>
            <w:tcW w:w="4223" w:type="dxa"/>
            <w:vMerge w:val="restart"/>
          </w:tcPr>
          <w:p w:rsidR="00AC68B7" w:rsidRPr="00AC68B7" w:rsidRDefault="00AC68B7" w:rsidP="00AC68B7">
            <w:pPr>
              <w:spacing w:after="160" w:line="259" w:lineRule="auto"/>
              <w:rPr>
                <w:b/>
              </w:rPr>
            </w:pPr>
            <w:r w:rsidRPr="00AC68B7">
              <w:rPr>
                <w:b/>
              </w:rPr>
              <w:t>Тема урока</w:t>
            </w:r>
          </w:p>
        </w:tc>
        <w:tc>
          <w:tcPr>
            <w:tcW w:w="1416" w:type="dxa"/>
          </w:tcPr>
          <w:p w:rsidR="00AC68B7" w:rsidRPr="00AC68B7" w:rsidRDefault="00AC68B7" w:rsidP="00AC68B7">
            <w:pPr>
              <w:spacing w:after="160" w:line="259" w:lineRule="auto"/>
              <w:rPr>
                <w:b/>
              </w:rPr>
            </w:pPr>
          </w:p>
        </w:tc>
        <w:tc>
          <w:tcPr>
            <w:tcW w:w="1416" w:type="dxa"/>
            <w:vMerge w:val="restart"/>
          </w:tcPr>
          <w:p w:rsidR="00AC68B7" w:rsidRPr="00AC68B7" w:rsidRDefault="00AC68B7" w:rsidP="00AC68B7">
            <w:pPr>
              <w:spacing w:after="160" w:line="259" w:lineRule="auto"/>
              <w:rPr>
                <w:b/>
              </w:rPr>
            </w:pPr>
            <w:r w:rsidRPr="00AC68B7">
              <w:rPr>
                <w:b/>
              </w:rPr>
              <w:t>Количество</w:t>
            </w:r>
          </w:p>
          <w:p w:rsidR="00AC68B7" w:rsidRPr="00AC68B7" w:rsidRDefault="00AC68B7" w:rsidP="00AC68B7">
            <w:pPr>
              <w:spacing w:after="160" w:line="259" w:lineRule="auto"/>
              <w:rPr>
                <w:b/>
              </w:rPr>
            </w:pPr>
            <w:r w:rsidRPr="00AC68B7">
              <w:rPr>
                <w:b/>
              </w:rPr>
              <w:t>часов</w:t>
            </w:r>
          </w:p>
        </w:tc>
        <w:tc>
          <w:tcPr>
            <w:tcW w:w="1699" w:type="dxa"/>
            <w:gridSpan w:val="2"/>
          </w:tcPr>
          <w:p w:rsidR="00AC68B7" w:rsidRPr="00AC68B7" w:rsidRDefault="00AC68B7" w:rsidP="00AC68B7">
            <w:pPr>
              <w:spacing w:after="160" w:line="259" w:lineRule="auto"/>
              <w:rPr>
                <w:b/>
              </w:rPr>
            </w:pPr>
            <w:r w:rsidRPr="00AC68B7">
              <w:rPr>
                <w:b/>
              </w:rPr>
              <w:t>9а</w:t>
            </w:r>
          </w:p>
        </w:tc>
        <w:tc>
          <w:tcPr>
            <w:tcW w:w="1699" w:type="dxa"/>
            <w:gridSpan w:val="2"/>
          </w:tcPr>
          <w:p w:rsidR="00AC68B7" w:rsidRPr="00AC68B7" w:rsidRDefault="00AC68B7" w:rsidP="00AC68B7">
            <w:pPr>
              <w:spacing w:after="160" w:line="259" w:lineRule="auto"/>
              <w:rPr>
                <w:b/>
              </w:rPr>
            </w:pPr>
            <w:r w:rsidRPr="00AC68B7">
              <w:rPr>
                <w:b/>
              </w:rPr>
              <w:t>9б</w:t>
            </w:r>
          </w:p>
        </w:tc>
        <w:tc>
          <w:tcPr>
            <w:tcW w:w="2092" w:type="dxa"/>
            <w:vMerge w:val="restart"/>
          </w:tcPr>
          <w:p w:rsidR="00AC68B7" w:rsidRPr="00AC68B7" w:rsidRDefault="00AC68B7" w:rsidP="00AC68B7">
            <w:pPr>
              <w:spacing w:after="160" w:line="259" w:lineRule="auto"/>
              <w:rPr>
                <w:b/>
              </w:rPr>
            </w:pPr>
            <w:r w:rsidRPr="00AC68B7">
              <w:rPr>
                <w:b/>
              </w:rPr>
              <w:t>Домашнее задание</w:t>
            </w:r>
          </w:p>
        </w:tc>
      </w:tr>
      <w:tr w:rsidR="00AC68B7" w:rsidRPr="00AC68B7" w:rsidTr="00BF4F0A">
        <w:trPr>
          <w:trHeight w:val="328"/>
          <w:jc w:val="center"/>
        </w:trPr>
        <w:tc>
          <w:tcPr>
            <w:tcW w:w="775" w:type="dxa"/>
            <w:vMerge/>
          </w:tcPr>
          <w:p w:rsidR="00AC68B7" w:rsidRPr="00AC68B7" w:rsidRDefault="00AC68B7" w:rsidP="00AC68B7">
            <w:pPr>
              <w:spacing w:after="160" w:line="259" w:lineRule="auto"/>
              <w:rPr>
                <w:b/>
              </w:rPr>
            </w:pPr>
          </w:p>
        </w:tc>
        <w:tc>
          <w:tcPr>
            <w:tcW w:w="4223" w:type="dxa"/>
            <w:vMerge/>
          </w:tcPr>
          <w:p w:rsidR="00AC68B7" w:rsidRPr="00AC68B7" w:rsidRDefault="00AC68B7" w:rsidP="00AC68B7">
            <w:pPr>
              <w:spacing w:after="160" w:line="259" w:lineRule="auto"/>
              <w:rPr>
                <w:b/>
              </w:rPr>
            </w:pPr>
          </w:p>
        </w:tc>
        <w:tc>
          <w:tcPr>
            <w:tcW w:w="1416" w:type="dxa"/>
          </w:tcPr>
          <w:p w:rsidR="00AC68B7" w:rsidRPr="00AC68B7" w:rsidRDefault="00AC68B7" w:rsidP="00AC68B7">
            <w:pPr>
              <w:spacing w:after="160" w:line="259" w:lineRule="auto"/>
              <w:rPr>
                <w:b/>
              </w:rPr>
            </w:pPr>
          </w:p>
        </w:tc>
        <w:tc>
          <w:tcPr>
            <w:tcW w:w="1416" w:type="dxa"/>
            <w:vMerge/>
          </w:tcPr>
          <w:p w:rsidR="00AC68B7" w:rsidRPr="00AC68B7" w:rsidRDefault="00AC68B7" w:rsidP="00AC68B7">
            <w:pPr>
              <w:spacing w:after="160" w:line="259" w:lineRule="auto"/>
              <w:rPr>
                <w:b/>
              </w:rPr>
            </w:pPr>
          </w:p>
        </w:tc>
        <w:tc>
          <w:tcPr>
            <w:tcW w:w="850" w:type="dxa"/>
          </w:tcPr>
          <w:p w:rsidR="00AC68B7" w:rsidRPr="00AC68B7" w:rsidRDefault="00AC68B7" w:rsidP="00AC68B7">
            <w:pPr>
              <w:spacing w:after="160" w:line="259" w:lineRule="auto"/>
              <w:rPr>
                <w:b/>
              </w:rPr>
            </w:pPr>
            <w:r w:rsidRPr="00AC68B7">
              <w:rPr>
                <w:b/>
              </w:rPr>
              <w:t xml:space="preserve">По плану </w:t>
            </w:r>
          </w:p>
        </w:tc>
        <w:tc>
          <w:tcPr>
            <w:tcW w:w="849" w:type="dxa"/>
          </w:tcPr>
          <w:p w:rsidR="00AC68B7" w:rsidRPr="00AC68B7" w:rsidRDefault="00AC68B7" w:rsidP="00AC68B7">
            <w:pPr>
              <w:spacing w:after="160" w:line="259" w:lineRule="auto"/>
              <w:rPr>
                <w:b/>
              </w:rPr>
            </w:pPr>
            <w:r w:rsidRPr="00AC68B7">
              <w:rPr>
                <w:b/>
              </w:rPr>
              <w:t xml:space="preserve">По факту </w:t>
            </w:r>
          </w:p>
        </w:tc>
        <w:tc>
          <w:tcPr>
            <w:tcW w:w="850" w:type="dxa"/>
          </w:tcPr>
          <w:p w:rsidR="00AC68B7" w:rsidRPr="00AC68B7" w:rsidRDefault="00AC68B7" w:rsidP="00AC68B7">
            <w:pPr>
              <w:spacing w:after="160" w:line="259" w:lineRule="auto"/>
              <w:rPr>
                <w:b/>
              </w:rPr>
            </w:pPr>
            <w:r w:rsidRPr="00AC68B7">
              <w:rPr>
                <w:b/>
              </w:rPr>
              <w:t xml:space="preserve">По плану </w:t>
            </w:r>
          </w:p>
        </w:tc>
        <w:tc>
          <w:tcPr>
            <w:tcW w:w="849" w:type="dxa"/>
          </w:tcPr>
          <w:p w:rsidR="00AC68B7" w:rsidRPr="00AC68B7" w:rsidRDefault="00AC68B7" w:rsidP="00AC68B7">
            <w:pPr>
              <w:spacing w:after="160" w:line="259" w:lineRule="auto"/>
              <w:rPr>
                <w:b/>
              </w:rPr>
            </w:pPr>
            <w:r w:rsidRPr="00AC68B7">
              <w:rPr>
                <w:b/>
              </w:rPr>
              <w:t xml:space="preserve">По факту </w:t>
            </w:r>
          </w:p>
        </w:tc>
        <w:tc>
          <w:tcPr>
            <w:tcW w:w="2092" w:type="dxa"/>
            <w:vMerge/>
          </w:tcPr>
          <w:p w:rsidR="00AC68B7" w:rsidRPr="00AC68B7" w:rsidRDefault="00AC68B7" w:rsidP="00AC68B7">
            <w:pPr>
              <w:spacing w:after="160" w:line="259" w:lineRule="auto"/>
            </w:pPr>
          </w:p>
        </w:tc>
      </w:tr>
      <w:tr w:rsidR="00AC68B7" w:rsidRPr="00AC68B7" w:rsidTr="00BF4F0A">
        <w:trPr>
          <w:jc w:val="center"/>
        </w:trPr>
        <w:tc>
          <w:tcPr>
            <w:tcW w:w="775" w:type="dxa"/>
          </w:tcPr>
          <w:p w:rsidR="00AC68B7" w:rsidRPr="00AC68B7" w:rsidRDefault="00AC68B7" w:rsidP="00AC68B7">
            <w:pPr>
              <w:spacing w:after="160" w:line="259" w:lineRule="auto"/>
            </w:pPr>
            <w:r w:rsidRPr="00AC68B7">
              <w:t>1</w:t>
            </w:r>
          </w:p>
        </w:tc>
        <w:tc>
          <w:tcPr>
            <w:tcW w:w="4223" w:type="dxa"/>
          </w:tcPr>
          <w:p w:rsidR="00AC68B7" w:rsidRPr="00AC68B7" w:rsidRDefault="00AC68B7" w:rsidP="00AC68B7">
            <w:pPr>
              <w:spacing w:after="160" w:line="259" w:lineRule="auto"/>
            </w:pPr>
            <w:r w:rsidRPr="00AC68B7">
              <w:t>Обеспечение безопасности в туристических походах.</w:t>
            </w:r>
          </w:p>
        </w:tc>
        <w:tc>
          <w:tcPr>
            <w:tcW w:w="1416" w:type="dxa"/>
          </w:tcPr>
          <w:p w:rsidR="00AC68B7" w:rsidRPr="00AC68B7" w:rsidRDefault="00AC68B7" w:rsidP="00AC68B7">
            <w:pPr>
              <w:spacing w:after="160" w:line="259" w:lineRule="auto"/>
            </w:pPr>
          </w:p>
        </w:tc>
        <w:tc>
          <w:tcPr>
            <w:tcW w:w="1416" w:type="dxa"/>
          </w:tcPr>
          <w:p w:rsidR="00AC68B7" w:rsidRPr="00AC68B7" w:rsidRDefault="00AC68B7" w:rsidP="00AC68B7">
            <w:pPr>
              <w:spacing w:after="160" w:line="259" w:lineRule="auto"/>
            </w:pPr>
            <w:r w:rsidRPr="00AC68B7">
              <w:t>1</w:t>
            </w:r>
          </w:p>
        </w:tc>
        <w:tc>
          <w:tcPr>
            <w:tcW w:w="850" w:type="dxa"/>
          </w:tcPr>
          <w:p w:rsidR="00AC68B7" w:rsidRPr="00AC68B7" w:rsidRDefault="00AC68B7" w:rsidP="00AC68B7">
            <w:pPr>
              <w:spacing w:after="160" w:line="259" w:lineRule="auto"/>
            </w:pPr>
            <w:r w:rsidRPr="00AC68B7">
              <w:t>01.09</w:t>
            </w:r>
          </w:p>
        </w:tc>
        <w:tc>
          <w:tcPr>
            <w:tcW w:w="849" w:type="dxa"/>
          </w:tcPr>
          <w:p w:rsidR="00AC68B7" w:rsidRPr="00AC68B7" w:rsidRDefault="00AC68B7" w:rsidP="00AC68B7">
            <w:pPr>
              <w:spacing w:after="160" w:line="259" w:lineRule="auto"/>
            </w:pPr>
          </w:p>
        </w:tc>
        <w:tc>
          <w:tcPr>
            <w:tcW w:w="850" w:type="dxa"/>
          </w:tcPr>
          <w:p w:rsidR="00AC68B7" w:rsidRPr="00AC68B7" w:rsidRDefault="00AC68B7" w:rsidP="00AC68B7">
            <w:pPr>
              <w:spacing w:after="160" w:line="259" w:lineRule="auto"/>
            </w:pPr>
            <w:r w:rsidRPr="00AC68B7">
              <w:t>01.09</w:t>
            </w:r>
          </w:p>
        </w:tc>
        <w:tc>
          <w:tcPr>
            <w:tcW w:w="849" w:type="dxa"/>
          </w:tcPr>
          <w:p w:rsidR="00AC68B7" w:rsidRPr="00AC68B7" w:rsidRDefault="00AC68B7" w:rsidP="00AC68B7">
            <w:pPr>
              <w:spacing w:after="160" w:line="259" w:lineRule="auto"/>
            </w:pPr>
          </w:p>
        </w:tc>
        <w:tc>
          <w:tcPr>
            <w:tcW w:w="2092" w:type="dxa"/>
          </w:tcPr>
          <w:p w:rsidR="00AC68B7" w:rsidRPr="00AC68B7" w:rsidRDefault="00AC68B7" w:rsidP="00AC68B7">
            <w:pPr>
              <w:spacing w:after="160" w:line="259" w:lineRule="auto"/>
            </w:pPr>
            <w:r w:rsidRPr="00AC68B7">
              <w:t>Стр 148</w:t>
            </w:r>
          </w:p>
        </w:tc>
      </w:tr>
      <w:tr w:rsidR="00AC68B7" w:rsidRPr="00AC68B7" w:rsidTr="00BF4F0A">
        <w:trPr>
          <w:jc w:val="center"/>
        </w:trPr>
        <w:tc>
          <w:tcPr>
            <w:tcW w:w="775" w:type="dxa"/>
          </w:tcPr>
          <w:p w:rsidR="00AC68B7" w:rsidRPr="00AC68B7" w:rsidRDefault="00AC68B7" w:rsidP="00AC68B7">
            <w:pPr>
              <w:spacing w:after="160" w:line="259" w:lineRule="auto"/>
            </w:pPr>
            <w:r w:rsidRPr="00AC68B7">
              <w:t>2-3</w:t>
            </w:r>
          </w:p>
        </w:tc>
        <w:tc>
          <w:tcPr>
            <w:tcW w:w="4223" w:type="dxa"/>
          </w:tcPr>
          <w:p w:rsidR="00AC68B7" w:rsidRPr="00AC68B7" w:rsidRDefault="00AC68B7" w:rsidP="00AC68B7">
            <w:pPr>
              <w:spacing w:after="160" w:line="259" w:lineRule="auto"/>
            </w:pPr>
            <w:r w:rsidRPr="00AC68B7">
              <w:t>Движение по туристическому маршруту</w:t>
            </w:r>
          </w:p>
        </w:tc>
        <w:tc>
          <w:tcPr>
            <w:tcW w:w="1416" w:type="dxa"/>
          </w:tcPr>
          <w:p w:rsidR="00AC68B7" w:rsidRPr="00AC68B7" w:rsidRDefault="00AC68B7" w:rsidP="00AC68B7">
            <w:pPr>
              <w:spacing w:after="160" w:line="259" w:lineRule="auto"/>
            </w:pPr>
          </w:p>
        </w:tc>
        <w:tc>
          <w:tcPr>
            <w:tcW w:w="1416" w:type="dxa"/>
          </w:tcPr>
          <w:p w:rsidR="00AC68B7" w:rsidRPr="00AC68B7" w:rsidRDefault="00AC68B7" w:rsidP="00AC68B7">
            <w:pPr>
              <w:spacing w:after="160" w:line="259" w:lineRule="auto"/>
            </w:pPr>
            <w:r w:rsidRPr="00AC68B7">
              <w:t>2</w:t>
            </w:r>
          </w:p>
        </w:tc>
        <w:tc>
          <w:tcPr>
            <w:tcW w:w="850" w:type="dxa"/>
          </w:tcPr>
          <w:p w:rsidR="00AC68B7" w:rsidRPr="00AC68B7" w:rsidRDefault="00AC68B7" w:rsidP="00AC68B7">
            <w:pPr>
              <w:spacing w:after="160" w:line="259" w:lineRule="auto"/>
            </w:pPr>
            <w:r w:rsidRPr="00AC68B7">
              <w:t>08.09</w:t>
            </w:r>
          </w:p>
        </w:tc>
        <w:tc>
          <w:tcPr>
            <w:tcW w:w="849" w:type="dxa"/>
          </w:tcPr>
          <w:p w:rsidR="00AC68B7" w:rsidRPr="00AC68B7" w:rsidRDefault="00AC68B7" w:rsidP="00AC68B7">
            <w:pPr>
              <w:spacing w:after="160" w:line="259" w:lineRule="auto"/>
            </w:pPr>
          </w:p>
        </w:tc>
        <w:tc>
          <w:tcPr>
            <w:tcW w:w="850" w:type="dxa"/>
          </w:tcPr>
          <w:p w:rsidR="00AC68B7" w:rsidRPr="00AC68B7" w:rsidRDefault="00AC68B7" w:rsidP="00AC68B7">
            <w:pPr>
              <w:spacing w:after="160" w:line="259" w:lineRule="auto"/>
            </w:pPr>
            <w:r w:rsidRPr="00AC68B7">
              <w:t>08.09</w:t>
            </w:r>
          </w:p>
        </w:tc>
        <w:tc>
          <w:tcPr>
            <w:tcW w:w="849" w:type="dxa"/>
          </w:tcPr>
          <w:p w:rsidR="00AC68B7" w:rsidRPr="00AC68B7" w:rsidRDefault="00AC68B7" w:rsidP="00AC68B7">
            <w:pPr>
              <w:spacing w:after="160" w:line="259" w:lineRule="auto"/>
            </w:pPr>
          </w:p>
        </w:tc>
        <w:tc>
          <w:tcPr>
            <w:tcW w:w="2092" w:type="dxa"/>
          </w:tcPr>
          <w:p w:rsidR="00AC68B7" w:rsidRPr="00AC68B7" w:rsidRDefault="00AC68B7" w:rsidP="00AC68B7">
            <w:pPr>
              <w:spacing w:after="160" w:line="259" w:lineRule="auto"/>
            </w:pPr>
            <w:r w:rsidRPr="00AC68B7">
              <w:t>Стр 155</w:t>
            </w:r>
          </w:p>
        </w:tc>
      </w:tr>
      <w:tr w:rsidR="00AC68B7" w:rsidRPr="00AC68B7" w:rsidTr="00BF4F0A">
        <w:trPr>
          <w:jc w:val="center"/>
        </w:trPr>
        <w:tc>
          <w:tcPr>
            <w:tcW w:w="775" w:type="dxa"/>
          </w:tcPr>
          <w:p w:rsidR="00AC68B7" w:rsidRPr="00AC68B7" w:rsidRDefault="00AC68B7" w:rsidP="00AC68B7">
            <w:pPr>
              <w:spacing w:after="160" w:line="259" w:lineRule="auto"/>
            </w:pPr>
            <w:r w:rsidRPr="00AC68B7">
              <w:t>4-5</w:t>
            </w:r>
          </w:p>
        </w:tc>
        <w:tc>
          <w:tcPr>
            <w:tcW w:w="4223" w:type="dxa"/>
            <w:tcBorders>
              <w:top w:val="single" w:sz="4" w:space="0" w:color="auto"/>
              <w:left w:val="single" w:sz="4" w:space="0" w:color="auto"/>
            </w:tcBorders>
            <w:shd w:val="clear" w:color="auto" w:fill="FFFFFF"/>
            <w:vAlign w:val="bottom"/>
          </w:tcPr>
          <w:p w:rsidR="00AC68B7" w:rsidRPr="00AC68B7" w:rsidRDefault="00AC68B7" w:rsidP="00AC68B7">
            <w:pPr>
              <w:spacing w:after="160" w:line="259" w:lineRule="auto"/>
            </w:pPr>
            <w:r w:rsidRPr="00AC68B7">
              <w:rPr>
                <w:lang w:bidi="ru-RU"/>
              </w:rPr>
              <w:t>Преодоление естественных препятствий.</w:t>
            </w:r>
          </w:p>
        </w:tc>
        <w:tc>
          <w:tcPr>
            <w:tcW w:w="1416" w:type="dxa"/>
          </w:tcPr>
          <w:p w:rsidR="00AC68B7" w:rsidRPr="00AC68B7" w:rsidRDefault="00AC68B7" w:rsidP="00AC68B7">
            <w:pPr>
              <w:spacing w:after="160" w:line="259" w:lineRule="auto"/>
            </w:pPr>
          </w:p>
        </w:tc>
        <w:tc>
          <w:tcPr>
            <w:tcW w:w="1416" w:type="dxa"/>
          </w:tcPr>
          <w:p w:rsidR="00AC68B7" w:rsidRPr="00AC68B7" w:rsidRDefault="00AC68B7" w:rsidP="00AC68B7">
            <w:pPr>
              <w:spacing w:after="160" w:line="259" w:lineRule="auto"/>
            </w:pPr>
            <w:r w:rsidRPr="00AC68B7">
              <w:t>2</w:t>
            </w:r>
          </w:p>
        </w:tc>
        <w:tc>
          <w:tcPr>
            <w:tcW w:w="850" w:type="dxa"/>
          </w:tcPr>
          <w:p w:rsidR="00AC68B7" w:rsidRPr="00AC68B7" w:rsidRDefault="00AC68B7" w:rsidP="00AC68B7">
            <w:pPr>
              <w:spacing w:after="160" w:line="259" w:lineRule="auto"/>
            </w:pPr>
            <w:r w:rsidRPr="00AC68B7">
              <w:t>15.09</w:t>
            </w:r>
          </w:p>
        </w:tc>
        <w:tc>
          <w:tcPr>
            <w:tcW w:w="849" w:type="dxa"/>
          </w:tcPr>
          <w:p w:rsidR="00AC68B7" w:rsidRPr="00AC68B7" w:rsidRDefault="00AC68B7" w:rsidP="00AC68B7">
            <w:pPr>
              <w:spacing w:after="160" w:line="259" w:lineRule="auto"/>
            </w:pPr>
          </w:p>
        </w:tc>
        <w:tc>
          <w:tcPr>
            <w:tcW w:w="850" w:type="dxa"/>
          </w:tcPr>
          <w:p w:rsidR="00AC68B7" w:rsidRPr="00AC68B7" w:rsidRDefault="00AC68B7" w:rsidP="00AC68B7">
            <w:pPr>
              <w:spacing w:after="160" w:line="259" w:lineRule="auto"/>
            </w:pPr>
            <w:r w:rsidRPr="00AC68B7">
              <w:t>15.09</w:t>
            </w:r>
          </w:p>
        </w:tc>
        <w:tc>
          <w:tcPr>
            <w:tcW w:w="849" w:type="dxa"/>
          </w:tcPr>
          <w:p w:rsidR="00AC68B7" w:rsidRPr="00AC68B7" w:rsidRDefault="00AC68B7" w:rsidP="00AC68B7">
            <w:pPr>
              <w:spacing w:after="160" w:line="259" w:lineRule="auto"/>
            </w:pPr>
          </w:p>
        </w:tc>
        <w:tc>
          <w:tcPr>
            <w:tcW w:w="2092" w:type="dxa"/>
          </w:tcPr>
          <w:p w:rsidR="00AC68B7" w:rsidRPr="00AC68B7" w:rsidRDefault="00AC68B7" w:rsidP="00AC68B7">
            <w:pPr>
              <w:spacing w:after="160" w:line="259" w:lineRule="auto"/>
            </w:pPr>
            <w:r w:rsidRPr="00AC68B7">
              <w:t>Стр 159</w:t>
            </w:r>
          </w:p>
        </w:tc>
      </w:tr>
      <w:tr w:rsidR="00AC68B7" w:rsidRPr="00AC68B7" w:rsidTr="00BF4F0A">
        <w:trPr>
          <w:jc w:val="center"/>
        </w:trPr>
        <w:tc>
          <w:tcPr>
            <w:tcW w:w="775" w:type="dxa"/>
          </w:tcPr>
          <w:p w:rsidR="00AC68B7" w:rsidRPr="00AC68B7" w:rsidRDefault="00AC68B7" w:rsidP="00AC68B7">
            <w:pPr>
              <w:spacing w:after="160" w:line="259" w:lineRule="auto"/>
            </w:pPr>
            <w:r w:rsidRPr="00AC68B7">
              <w:t>6</w:t>
            </w:r>
          </w:p>
        </w:tc>
        <w:tc>
          <w:tcPr>
            <w:tcW w:w="4223" w:type="dxa"/>
            <w:tcBorders>
              <w:top w:val="single" w:sz="4" w:space="0" w:color="auto"/>
              <w:left w:val="single" w:sz="4" w:space="0" w:color="auto"/>
            </w:tcBorders>
            <w:shd w:val="clear" w:color="auto" w:fill="FFFFFF"/>
            <w:vAlign w:val="bottom"/>
          </w:tcPr>
          <w:p w:rsidR="00AC68B7" w:rsidRPr="00AC68B7" w:rsidRDefault="00AC68B7" w:rsidP="00AC68B7">
            <w:pPr>
              <w:spacing w:after="160" w:line="259" w:lineRule="auto"/>
            </w:pPr>
            <w:r w:rsidRPr="00AC68B7">
              <w:rPr>
                <w:lang w:bidi="ru-RU"/>
              </w:rPr>
              <w:t xml:space="preserve">Обеспечение безопасности при выборе места бивуака </w:t>
            </w:r>
          </w:p>
        </w:tc>
        <w:tc>
          <w:tcPr>
            <w:tcW w:w="1416" w:type="dxa"/>
          </w:tcPr>
          <w:p w:rsidR="00AC68B7" w:rsidRPr="00AC68B7" w:rsidRDefault="00AC68B7" w:rsidP="00AC68B7">
            <w:pPr>
              <w:spacing w:after="160" w:line="259" w:lineRule="auto"/>
            </w:pPr>
          </w:p>
        </w:tc>
        <w:tc>
          <w:tcPr>
            <w:tcW w:w="1416" w:type="dxa"/>
          </w:tcPr>
          <w:p w:rsidR="00AC68B7" w:rsidRPr="00AC68B7" w:rsidRDefault="00AC68B7" w:rsidP="00AC68B7">
            <w:pPr>
              <w:spacing w:after="160" w:line="259" w:lineRule="auto"/>
            </w:pPr>
            <w:r w:rsidRPr="00AC68B7">
              <w:t>1</w:t>
            </w:r>
          </w:p>
        </w:tc>
        <w:tc>
          <w:tcPr>
            <w:tcW w:w="850" w:type="dxa"/>
          </w:tcPr>
          <w:p w:rsidR="00AC68B7" w:rsidRPr="00AC68B7" w:rsidRDefault="00AC68B7" w:rsidP="00AC68B7">
            <w:pPr>
              <w:spacing w:after="160" w:line="259" w:lineRule="auto"/>
            </w:pPr>
            <w:r w:rsidRPr="00AC68B7">
              <w:t>22.09</w:t>
            </w:r>
          </w:p>
        </w:tc>
        <w:tc>
          <w:tcPr>
            <w:tcW w:w="849" w:type="dxa"/>
          </w:tcPr>
          <w:p w:rsidR="00AC68B7" w:rsidRPr="00AC68B7" w:rsidRDefault="00AC68B7" w:rsidP="00AC68B7">
            <w:pPr>
              <w:spacing w:after="160" w:line="259" w:lineRule="auto"/>
            </w:pPr>
          </w:p>
        </w:tc>
        <w:tc>
          <w:tcPr>
            <w:tcW w:w="850" w:type="dxa"/>
          </w:tcPr>
          <w:p w:rsidR="00AC68B7" w:rsidRPr="00AC68B7" w:rsidRDefault="00AC68B7" w:rsidP="00AC68B7">
            <w:pPr>
              <w:spacing w:after="160" w:line="259" w:lineRule="auto"/>
            </w:pPr>
            <w:r w:rsidRPr="00AC68B7">
              <w:t>22.09</w:t>
            </w:r>
          </w:p>
        </w:tc>
        <w:tc>
          <w:tcPr>
            <w:tcW w:w="849" w:type="dxa"/>
          </w:tcPr>
          <w:p w:rsidR="00AC68B7" w:rsidRPr="00AC68B7" w:rsidRDefault="00AC68B7" w:rsidP="00AC68B7">
            <w:pPr>
              <w:spacing w:after="160" w:line="259" w:lineRule="auto"/>
            </w:pPr>
          </w:p>
        </w:tc>
        <w:tc>
          <w:tcPr>
            <w:tcW w:w="2092" w:type="dxa"/>
          </w:tcPr>
          <w:p w:rsidR="00AC68B7" w:rsidRPr="00AC68B7" w:rsidRDefault="00AC68B7" w:rsidP="00AC68B7">
            <w:pPr>
              <w:spacing w:after="160" w:line="259" w:lineRule="auto"/>
            </w:pPr>
            <w:r w:rsidRPr="00AC68B7">
              <w:t>Стр 164</w:t>
            </w:r>
          </w:p>
        </w:tc>
      </w:tr>
      <w:tr w:rsidR="00AC68B7" w:rsidRPr="00AC68B7" w:rsidTr="00BF4F0A">
        <w:trPr>
          <w:jc w:val="center"/>
        </w:trPr>
        <w:tc>
          <w:tcPr>
            <w:tcW w:w="775" w:type="dxa"/>
          </w:tcPr>
          <w:p w:rsidR="00AC68B7" w:rsidRPr="00AC68B7" w:rsidRDefault="00AC68B7" w:rsidP="00AC68B7">
            <w:pPr>
              <w:spacing w:after="160" w:line="259" w:lineRule="auto"/>
            </w:pPr>
            <w:r w:rsidRPr="00AC68B7">
              <w:t>7</w:t>
            </w:r>
          </w:p>
        </w:tc>
        <w:tc>
          <w:tcPr>
            <w:tcW w:w="4223" w:type="dxa"/>
            <w:tcBorders>
              <w:top w:val="single" w:sz="4" w:space="0" w:color="auto"/>
              <w:left w:val="single" w:sz="4" w:space="0" w:color="auto"/>
            </w:tcBorders>
            <w:shd w:val="clear" w:color="auto" w:fill="FFFFFF"/>
          </w:tcPr>
          <w:p w:rsidR="00AC68B7" w:rsidRPr="00AC68B7" w:rsidRDefault="00AC68B7" w:rsidP="00AC68B7">
            <w:pPr>
              <w:spacing w:after="160" w:line="259" w:lineRule="auto"/>
            </w:pPr>
            <w:r w:rsidRPr="00AC68B7">
              <w:rPr>
                <w:lang w:bidi="ru-RU"/>
              </w:rPr>
              <w:t>Если турист отстал от группы.</w:t>
            </w:r>
          </w:p>
        </w:tc>
        <w:tc>
          <w:tcPr>
            <w:tcW w:w="1416" w:type="dxa"/>
          </w:tcPr>
          <w:p w:rsidR="00AC68B7" w:rsidRPr="00AC68B7" w:rsidRDefault="00AC68B7" w:rsidP="00AC68B7">
            <w:pPr>
              <w:spacing w:after="160" w:line="259" w:lineRule="auto"/>
            </w:pPr>
          </w:p>
        </w:tc>
        <w:tc>
          <w:tcPr>
            <w:tcW w:w="1416" w:type="dxa"/>
          </w:tcPr>
          <w:p w:rsidR="00AC68B7" w:rsidRPr="00AC68B7" w:rsidRDefault="00AC68B7" w:rsidP="00AC68B7">
            <w:pPr>
              <w:spacing w:after="160" w:line="259" w:lineRule="auto"/>
            </w:pPr>
            <w:r w:rsidRPr="00AC68B7">
              <w:t>1</w:t>
            </w:r>
          </w:p>
        </w:tc>
        <w:tc>
          <w:tcPr>
            <w:tcW w:w="850" w:type="dxa"/>
          </w:tcPr>
          <w:p w:rsidR="00AC68B7" w:rsidRPr="00AC68B7" w:rsidRDefault="00AC68B7" w:rsidP="00AC68B7">
            <w:pPr>
              <w:spacing w:after="160" w:line="259" w:lineRule="auto"/>
            </w:pPr>
            <w:r w:rsidRPr="00AC68B7">
              <w:t>29.09</w:t>
            </w:r>
          </w:p>
        </w:tc>
        <w:tc>
          <w:tcPr>
            <w:tcW w:w="849" w:type="dxa"/>
          </w:tcPr>
          <w:p w:rsidR="00AC68B7" w:rsidRPr="00AC68B7" w:rsidRDefault="00AC68B7" w:rsidP="00AC68B7">
            <w:pPr>
              <w:spacing w:after="160" w:line="259" w:lineRule="auto"/>
            </w:pPr>
          </w:p>
        </w:tc>
        <w:tc>
          <w:tcPr>
            <w:tcW w:w="850" w:type="dxa"/>
          </w:tcPr>
          <w:p w:rsidR="00AC68B7" w:rsidRPr="00AC68B7" w:rsidRDefault="00AC68B7" w:rsidP="00AC68B7">
            <w:pPr>
              <w:spacing w:after="160" w:line="259" w:lineRule="auto"/>
            </w:pPr>
            <w:r w:rsidRPr="00AC68B7">
              <w:t>29.09</w:t>
            </w:r>
          </w:p>
        </w:tc>
        <w:tc>
          <w:tcPr>
            <w:tcW w:w="849" w:type="dxa"/>
          </w:tcPr>
          <w:p w:rsidR="00AC68B7" w:rsidRPr="00AC68B7" w:rsidRDefault="00AC68B7" w:rsidP="00AC68B7">
            <w:pPr>
              <w:spacing w:after="160" w:line="259" w:lineRule="auto"/>
            </w:pPr>
          </w:p>
        </w:tc>
        <w:tc>
          <w:tcPr>
            <w:tcW w:w="2092" w:type="dxa"/>
          </w:tcPr>
          <w:p w:rsidR="00AC68B7" w:rsidRPr="00AC68B7" w:rsidRDefault="00AC68B7" w:rsidP="00AC68B7">
            <w:pPr>
              <w:spacing w:after="160" w:line="259" w:lineRule="auto"/>
            </w:pPr>
            <w:r w:rsidRPr="00AC68B7">
              <w:t>Стр 168</w:t>
            </w:r>
          </w:p>
        </w:tc>
      </w:tr>
      <w:tr w:rsidR="00AC68B7" w:rsidRPr="00AC68B7" w:rsidTr="00BF4F0A">
        <w:trPr>
          <w:jc w:val="center"/>
        </w:trPr>
        <w:tc>
          <w:tcPr>
            <w:tcW w:w="775" w:type="dxa"/>
          </w:tcPr>
          <w:p w:rsidR="00AC68B7" w:rsidRPr="00AC68B7" w:rsidRDefault="00AC68B7" w:rsidP="00AC68B7">
            <w:pPr>
              <w:spacing w:after="160" w:line="259" w:lineRule="auto"/>
            </w:pPr>
            <w:r w:rsidRPr="00AC68B7">
              <w:t>8-9</w:t>
            </w:r>
          </w:p>
        </w:tc>
        <w:tc>
          <w:tcPr>
            <w:tcW w:w="4223" w:type="dxa"/>
            <w:tcBorders>
              <w:top w:val="single" w:sz="4" w:space="0" w:color="auto"/>
              <w:left w:val="single" w:sz="4" w:space="0" w:color="auto"/>
            </w:tcBorders>
            <w:shd w:val="clear" w:color="auto" w:fill="FFFFFF"/>
            <w:vAlign w:val="bottom"/>
          </w:tcPr>
          <w:p w:rsidR="00AC68B7" w:rsidRPr="00AC68B7" w:rsidRDefault="00AC68B7" w:rsidP="00AC68B7">
            <w:pPr>
              <w:spacing w:after="160" w:line="259" w:lineRule="auto"/>
            </w:pPr>
            <w:r w:rsidRPr="00AC68B7">
              <w:rPr>
                <w:lang w:bidi="ru-RU"/>
              </w:rPr>
              <w:t>Обеспечение безопасности в водном туристическом походе.</w:t>
            </w:r>
          </w:p>
        </w:tc>
        <w:tc>
          <w:tcPr>
            <w:tcW w:w="1416" w:type="dxa"/>
          </w:tcPr>
          <w:p w:rsidR="00AC68B7" w:rsidRPr="00AC68B7" w:rsidRDefault="00AC68B7" w:rsidP="00AC68B7">
            <w:pPr>
              <w:spacing w:after="160" w:line="259" w:lineRule="auto"/>
            </w:pPr>
          </w:p>
        </w:tc>
        <w:tc>
          <w:tcPr>
            <w:tcW w:w="1416" w:type="dxa"/>
          </w:tcPr>
          <w:p w:rsidR="00AC68B7" w:rsidRPr="00AC68B7" w:rsidRDefault="00AC68B7" w:rsidP="00AC68B7">
            <w:pPr>
              <w:spacing w:after="160" w:line="259" w:lineRule="auto"/>
            </w:pPr>
            <w:r w:rsidRPr="00AC68B7">
              <w:t>2</w:t>
            </w:r>
          </w:p>
        </w:tc>
        <w:tc>
          <w:tcPr>
            <w:tcW w:w="850" w:type="dxa"/>
          </w:tcPr>
          <w:p w:rsidR="00AC68B7" w:rsidRPr="00AC68B7" w:rsidRDefault="00AC68B7" w:rsidP="00AC68B7">
            <w:pPr>
              <w:spacing w:after="160" w:line="259" w:lineRule="auto"/>
            </w:pPr>
            <w:r w:rsidRPr="00AC68B7">
              <w:t>06.10</w:t>
            </w:r>
          </w:p>
          <w:p w:rsidR="00AC68B7" w:rsidRPr="00AC68B7" w:rsidRDefault="00AC68B7" w:rsidP="00AC68B7">
            <w:pPr>
              <w:spacing w:after="160" w:line="259" w:lineRule="auto"/>
            </w:pPr>
            <w:r w:rsidRPr="00AC68B7">
              <w:t>13.10</w:t>
            </w:r>
          </w:p>
        </w:tc>
        <w:tc>
          <w:tcPr>
            <w:tcW w:w="849" w:type="dxa"/>
          </w:tcPr>
          <w:p w:rsidR="00AC68B7" w:rsidRPr="00AC68B7" w:rsidRDefault="00AC68B7" w:rsidP="00AC68B7">
            <w:pPr>
              <w:spacing w:after="160" w:line="259" w:lineRule="auto"/>
            </w:pPr>
          </w:p>
        </w:tc>
        <w:tc>
          <w:tcPr>
            <w:tcW w:w="850" w:type="dxa"/>
          </w:tcPr>
          <w:p w:rsidR="00AC68B7" w:rsidRPr="00AC68B7" w:rsidRDefault="00AC68B7" w:rsidP="00AC68B7">
            <w:pPr>
              <w:spacing w:after="160" w:line="259" w:lineRule="auto"/>
            </w:pPr>
            <w:r w:rsidRPr="00AC68B7">
              <w:t>06.10</w:t>
            </w:r>
          </w:p>
          <w:p w:rsidR="00AC68B7" w:rsidRPr="00AC68B7" w:rsidRDefault="00AC68B7" w:rsidP="00AC68B7">
            <w:pPr>
              <w:spacing w:after="160" w:line="259" w:lineRule="auto"/>
            </w:pPr>
            <w:r w:rsidRPr="00AC68B7">
              <w:t>13.10</w:t>
            </w:r>
          </w:p>
        </w:tc>
        <w:tc>
          <w:tcPr>
            <w:tcW w:w="849" w:type="dxa"/>
          </w:tcPr>
          <w:p w:rsidR="00AC68B7" w:rsidRPr="00AC68B7" w:rsidRDefault="00AC68B7" w:rsidP="00AC68B7">
            <w:pPr>
              <w:spacing w:after="160" w:line="259" w:lineRule="auto"/>
            </w:pPr>
          </w:p>
        </w:tc>
        <w:tc>
          <w:tcPr>
            <w:tcW w:w="2092" w:type="dxa"/>
          </w:tcPr>
          <w:p w:rsidR="00AC68B7" w:rsidRPr="00AC68B7" w:rsidRDefault="00AC68B7" w:rsidP="00AC68B7">
            <w:pPr>
              <w:spacing w:after="160" w:line="259" w:lineRule="auto"/>
            </w:pPr>
            <w:r w:rsidRPr="00AC68B7">
              <w:t>Стр 175</w:t>
            </w:r>
          </w:p>
        </w:tc>
      </w:tr>
      <w:tr w:rsidR="00AC68B7" w:rsidRPr="00AC68B7" w:rsidTr="00BF4F0A">
        <w:trPr>
          <w:jc w:val="center"/>
        </w:trPr>
        <w:tc>
          <w:tcPr>
            <w:tcW w:w="775" w:type="dxa"/>
          </w:tcPr>
          <w:p w:rsidR="00AC68B7" w:rsidRPr="00AC68B7" w:rsidRDefault="00AC68B7" w:rsidP="00AC68B7">
            <w:pPr>
              <w:spacing w:after="160" w:line="259" w:lineRule="auto"/>
            </w:pPr>
            <w:r w:rsidRPr="00AC68B7">
              <w:t>10</w:t>
            </w:r>
          </w:p>
        </w:tc>
        <w:tc>
          <w:tcPr>
            <w:tcW w:w="4223" w:type="dxa"/>
            <w:tcBorders>
              <w:top w:val="single" w:sz="4" w:space="0" w:color="auto"/>
              <w:left w:val="single" w:sz="4" w:space="0" w:color="auto"/>
            </w:tcBorders>
            <w:shd w:val="clear" w:color="auto" w:fill="FFFFFF"/>
            <w:vAlign w:val="bottom"/>
          </w:tcPr>
          <w:p w:rsidR="00AC68B7" w:rsidRPr="00AC68B7" w:rsidRDefault="00AC68B7" w:rsidP="00AC68B7">
            <w:pPr>
              <w:spacing w:after="160" w:line="259" w:lineRule="auto"/>
            </w:pPr>
            <w:r w:rsidRPr="00AC68B7">
              <w:rPr>
                <w:lang w:bidi="ru-RU"/>
              </w:rPr>
              <w:t>Узлы в туристическом походе.</w:t>
            </w:r>
          </w:p>
        </w:tc>
        <w:tc>
          <w:tcPr>
            <w:tcW w:w="1416" w:type="dxa"/>
          </w:tcPr>
          <w:p w:rsidR="00AC68B7" w:rsidRPr="00AC68B7" w:rsidRDefault="00AC68B7" w:rsidP="00AC68B7">
            <w:pPr>
              <w:spacing w:after="160" w:line="259" w:lineRule="auto"/>
            </w:pPr>
          </w:p>
        </w:tc>
        <w:tc>
          <w:tcPr>
            <w:tcW w:w="1416" w:type="dxa"/>
          </w:tcPr>
          <w:p w:rsidR="00AC68B7" w:rsidRPr="00AC68B7" w:rsidRDefault="00AC68B7" w:rsidP="00AC68B7">
            <w:pPr>
              <w:spacing w:after="160" w:line="259" w:lineRule="auto"/>
            </w:pPr>
            <w:r w:rsidRPr="00AC68B7">
              <w:t>1</w:t>
            </w:r>
          </w:p>
        </w:tc>
        <w:tc>
          <w:tcPr>
            <w:tcW w:w="850" w:type="dxa"/>
          </w:tcPr>
          <w:p w:rsidR="00AC68B7" w:rsidRPr="00AC68B7" w:rsidRDefault="00AC68B7" w:rsidP="00AC68B7">
            <w:pPr>
              <w:spacing w:after="160" w:line="259" w:lineRule="auto"/>
            </w:pPr>
            <w:r w:rsidRPr="00AC68B7">
              <w:t>20.10</w:t>
            </w:r>
          </w:p>
          <w:p w:rsidR="00AC68B7" w:rsidRPr="00AC68B7" w:rsidRDefault="00AC68B7" w:rsidP="00AC68B7">
            <w:pPr>
              <w:spacing w:after="160" w:line="259" w:lineRule="auto"/>
            </w:pPr>
            <w:r w:rsidRPr="00AC68B7">
              <w:t>27.10</w:t>
            </w:r>
          </w:p>
        </w:tc>
        <w:tc>
          <w:tcPr>
            <w:tcW w:w="849" w:type="dxa"/>
          </w:tcPr>
          <w:p w:rsidR="00AC68B7" w:rsidRPr="00AC68B7" w:rsidRDefault="00AC68B7" w:rsidP="00AC68B7">
            <w:pPr>
              <w:spacing w:after="160" w:line="259" w:lineRule="auto"/>
            </w:pPr>
          </w:p>
        </w:tc>
        <w:tc>
          <w:tcPr>
            <w:tcW w:w="850" w:type="dxa"/>
          </w:tcPr>
          <w:p w:rsidR="00AC68B7" w:rsidRPr="00AC68B7" w:rsidRDefault="00AC68B7" w:rsidP="00AC68B7">
            <w:pPr>
              <w:spacing w:after="160" w:line="259" w:lineRule="auto"/>
            </w:pPr>
            <w:r w:rsidRPr="00AC68B7">
              <w:t>20.10</w:t>
            </w:r>
          </w:p>
          <w:p w:rsidR="00AC68B7" w:rsidRPr="00AC68B7" w:rsidRDefault="00AC68B7" w:rsidP="00AC68B7">
            <w:pPr>
              <w:spacing w:after="160" w:line="259" w:lineRule="auto"/>
            </w:pPr>
            <w:r w:rsidRPr="00AC68B7">
              <w:t>27.10</w:t>
            </w:r>
          </w:p>
        </w:tc>
        <w:tc>
          <w:tcPr>
            <w:tcW w:w="849" w:type="dxa"/>
          </w:tcPr>
          <w:p w:rsidR="00AC68B7" w:rsidRPr="00AC68B7" w:rsidRDefault="00AC68B7" w:rsidP="00AC68B7">
            <w:pPr>
              <w:spacing w:after="160" w:line="259" w:lineRule="auto"/>
            </w:pPr>
          </w:p>
        </w:tc>
        <w:tc>
          <w:tcPr>
            <w:tcW w:w="2092" w:type="dxa"/>
          </w:tcPr>
          <w:p w:rsidR="00AC68B7" w:rsidRPr="00AC68B7" w:rsidRDefault="00AC68B7" w:rsidP="00AC68B7">
            <w:pPr>
              <w:spacing w:after="160" w:line="259" w:lineRule="auto"/>
            </w:pPr>
            <w:r w:rsidRPr="00AC68B7">
              <w:t>Стр 178</w:t>
            </w:r>
          </w:p>
        </w:tc>
      </w:tr>
      <w:tr w:rsidR="00AC68B7" w:rsidRPr="00AC68B7" w:rsidTr="00BF4F0A">
        <w:trPr>
          <w:jc w:val="center"/>
        </w:trPr>
        <w:tc>
          <w:tcPr>
            <w:tcW w:w="775" w:type="dxa"/>
          </w:tcPr>
          <w:p w:rsidR="00AC68B7" w:rsidRPr="00AC68B7" w:rsidRDefault="00AC68B7" w:rsidP="00AC68B7">
            <w:pPr>
              <w:spacing w:after="160" w:line="259" w:lineRule="auto"/>
            </w:pPr>
            <w:r w:rsidRPr="00AC68B7">
              <w:t>11-12</w:t>
            </w:r>
          </w:p>
        </w:tc>
        <w:tc>
          <w:tcPr>
            <w:tcW w:w="4223" w:type="dxa"/>
          </w:tcPr>
          <w:p w:rsidR="00AC68B7" w:rsidRPr="00AC68B7" w:rsidRDefault="00AC68B7" w:rsidP="00AC68B7">
            <w:pPr>
              <w:spacing w:after="160" w:line="259" w:lineRule="auto"/>
            </w:pPr>
            <w:r w:rsidRPr="00AC68B7">
              <w:t xml:space="preserve">Курение убивает </w:t>
            </w:r>
          </w:p>
        </w:tc>
        <w:tc>
          <w:tcPr>
            <w:tcW w:w="1416" w:type="dxa"/>
          </w:tcPr>
          <w:p w:rsidR="00AC68B7" w:rsidRPr="00AC68B7" w:rsidRDefault="00AC68B7" w:rsidP="00AC68B7">
            <w:pPr>
              <w:spacing w:after="160" w:line="259" w:lineRule="auto"/>
            </w:pPr>
          </w:p>
        </w:tc>
        <w:tc>
          <w:tcPr>
            <w:tcW w:w="1416" w:type="dxa"/>
          </w:tcPr>
          <w:p w:rsidR="00AC68B7" w:rsidRPr="00AC68B7" w:rsidRDefault="00AC68B7" w:rsidP="00AC68B7">
            <w:pPr>
              <w:spacing w:after="160" w:line="259" w:lineRule="auto"/>
            </w:pPr>
            <w:r w:rsidRPr="00AC68B7">
              <w:t>2</w:t>
            </w:r>
          </w:p>
        </w:tc>
        <w:tc>
          <w:tcPr>
            <w:tcW w:w="850" w:type="dxa"/>
          </w:tcPr>
          <w:p w:rsidR="00AC68B7" w:rsidRPr="00AC68B7" w:rsidRDefault="00AC68B7" w:rsidP="00AC68B7">
            <w:pPr>
              <w:spacing w:after="160" w:line="259" w:lineRule="auto"/>
            </w:pPr>
            <w:r w:rsidRPr="00AC68B7">
              <w:t>10.11</w:t>
            </w:r>
          </w:p>
        </w:tc>
        <w:tc>
          <w:tcPr>
            <w:tcW w:w="849" w:type="dxa"/>
          </w:tcPr>
          <w:p w:rsidR="00AC68B7" w:rsidRPr="00AC68B7" w:rsidRDefault="00AC68B7" w:rsidP="00AC68B7">
            <w:pPr>
              <w:spacing w:after="160" w:line="259" w:lineRule="auto"/>
            </w:pPr>
          </w:p>
        </w:tc>
        <w:tc>
          <w:tcPr>
            <w:tcW w:w="850" w:type="dxa"/>
          </w:tcPr>
          <w:p w:rsidR="00AC68B7" w:rsidRPr="00AC68B7" w:rsidRDefault="00AC68B7" w:rsidP="00AC68B7">
            <w:pPr>
              <w:spacing w:after="160" w:line="259" w:lineRule="auto"/>
            </w:pPr>
            <w:r w:rsidRPr="00AC68B7">
              <w:t>10.11</w:t>
            </w:r>
          </w:p>
        </w:tc>
        <w:tc>
          <w:tcPr>
            <w:tcW w:w="849" w:type="dxa"/>
          </w:tcPr>
          <w:p w:rsidR="00AC68B7" w:rsidRPr="00AC68B7" w:rsidRDefault="00AC68B7" w:rsidP="00AC68B7">
            <w:pPr>
              <w:spacing w:after="160" w:line="259" w:lineRule="auto"/>
            </w:pPr>
          </w:p>
        </w:tc>
        <w:tc>
          <w:tcPr>
            <w:tcW w:w="2092" w:type="dxa"/>
          </w:tcPr>
          <w:p w:rsidR="00AC68B7" w:rsidRPr="00AC68B7" w:rsidRDefault="00AC68B7" w:rsidP="00AC68B7">
            <w:pPr>
              <w:spacing w:after="160" w:line="259" w:lineRule="auto"/>
            </w:pPr>
            <w:r w:rsidRPr="00AC68B7">
              <w:t>Стр 181-182</w:t>
            </w:r>
          </w:p>
        </w:tc>
      </w:tr>
      <w:tr w:rsidR="00AC68B7" w:rsidRPr="00AC68B7" w:rsidTr="00BF4F0A">
        <w:trPr>
          <w:jc w:val="center"/>
        </w:trPr>
        <w:tc>
          <w:tcPr>
            <w:tcW w:w="775" w:type="dxa"/>
          </w:tcPr>
          <w:p w:rsidR="00AC68B7" w:rsidRPr="00AC68B7" w:rsidRDefault="00AC68B7" w:rsidP="00AC68B7">
            <w:pPr>
              <w:spacing w:after="160" w:line="259" w:lineRule="auto"/>
            </w:pPr>
            <w:r w:rsidRPr="00AC68B7">
              <w:t>13</w:t>
            </w:r>
          </w:p>
        </w:tc>
        <w:tc>
          <w:tcPr>
            <w:tcW w:w="4223" w:type="dxa"/>
          </w:tcPr>
          <w:p w:rsidR="00AC68B7" w:rsidRPr="00AC68B7" w:rsidRDefault="00AC68B7" w:rsidP="00AC68B7">
            <w:pPr>
              <w:spacing w:after="160" w:line="259" w:lineRule="auto"/>
            </w:pPr>
            <w:r w:rsidRPr="00AC68B7">
              <w:rPr>
                <w:lang w:bidi="ru-RU"/>
              </w:rPr>
              <w:t xml:space="preserve">Алкоголь разрушает личность </w:t>
            </w:r>
          </w:p>
        </w:tc>
        <w:tc>
          <w:tcPr>
            <w:tcW w:w="1416" w:type="dxa"/>
          </w:tcPr>
          <w:p w:rsidR="00AC68B7" w:rsidRPr="00AC68B7" w:rsidRDefault="00AC68B7" w:rsidP="00AC68B7">
            <w:pPr>
              <w:spacing w:after="160" w:line="259" w:lineRule="auto"/>
            </w:pPr>
          </w:p>
        </w:tc>
        <w:tc>
          <w:tcPr>
            <w:tcW w:w="1416" w:type="dxa"/>
          </w:tcPr>
          <w:p w:rsidR="00AC68B7" w:rsidRPr="00AC68B7" w:rsidRDefault="00AC68B7" w:rsidP="00AC68B7">
            <w:pPr>
              <w:spacing w:after="160" w:line="259" w:lineRule="auto"/>
            </w:pPr>
            <w:r w:rsidRPr="00AC68B7">
              <w:t>1</w:t>
            </w:r>
          </w:p>
        </w:tc>
        <w:tc>
          <w:tcPr>
            <w:tcW w:w="850" w:type="dxa"/>
          </w:tcPr>
          <w:p w:rsidR="00AC68B7" w:rsidRPr="00AC68B7" w:rsidRDefault="00AC68B7" w:rsidP="00AC68B7">
            <w:pPr>
              <w:spacing w:after="160" w:line="259" w:lineRule="auto"/>
            </w:pPr>
            <w:r w:rsidRPr="00AC68B7">
              <w:t>17.11</w:t>
            </w:r>
          </w:p>
        </w:tc>
        <w:tc>
          <w:tcPr>
            <w:tcW w:w="849" w:type="dxa"/>
          </w:tcPr>
          <w:p w:rsidR="00AC68B7" w:rsidRPr="00AC68B7" w:rsidRDefault="00AC68B7" w:rsidP="00AC68B7">
            <w:pPr>
              <w:spacing w:after="160" w:line="259" w:lineRule="auto"/>
            </w:pPr>
          </w:p>
        </w:tc>
        <w:tc>
          <w:tcPr>
            <w:tcW w:w="850" w:type="dxa"/>
          </w:tcPr>
          <w:p w:rsidR="00AC68B7" w:rsidRPr="00AC68B7" w:rsidRDefault="00AC68B7" w:rsidP="00AC68B7">
            <w:pPr>
              <w:spacing w:after="160" w:line="259" w:lineRule="auto"/>
            </w:pPr>
            <w:r w:rsidRPr="00AC68B7">
              <w:t>17.11</w:t>
            </w:r>
          </w:p>
        </w:tc>
        <w:tc>
          <w:tcPr>
            <w:tcW w:w="849" w:type="dxa"/>
          </w:tcPr>
          <w:p w:rsidR="00AC68B7" w:rsidRPr="00AC68B7" w:rsidRDefault="00AC68B7" w:rsidP="00AC68B7">
            <w:pPr>
              <w:spacing w:after="160" w:line="259" w:lineRule="auto"/>
            </w:pPr>
          </w:p>
        </w:tc>
        <w:tc>
          <w:tcPr>
            <w:tcW w:w="2092" w:type="dxa"/>
          </w:tcPr>
          <w:p w:rsidR="00AC68B7" w:rsidRPr="00AC68B7" w:rsidRDefault="00AC68B7" w:rsidP="00AC68B7">
            <w:pPr>
              <w:spacing w:after="160" w:line="259" w:lineRule="auto"/>
            </w:pPr>
            <w:r w:rsidRPr="00AC68B7">
              <w:t>Стр 183-188</w:t>
            </w:r>
          </w:p>
        </w:tc>
      </w:tr>
      <w:tr w:rsidR="00AC68B7" w:rsidRPr="00AC68B7" w:rsidTr="00BF4F0A">
        <w:trPr>
          <w:jc w:val="center"/>
        </w:trPr>
        <w:tc>
          <w:tcPr>
            <w:tcW w:w="775" w:type="dxa"/>
          </w:tcPr>
          <w:p w:rsidR="00AC68B7" w:rsidRPr="00AC68B7" w:rsidRDefault="00AC68B7" w:rsidP="00AC68B7">
            <w:pPr>
              <w:spacing w:after="160" w:line="259" w:lineRule="auto"/>
            </w:pPr>
            <w:r w:rsidRPr="00AC68B7">
              <w:t>14</w:t>
            </w:r>
          </w:p>
        </w:tc>
        <w:tc>
          <w:tcPr>
            <w:tcW w:w="4223" w:type="dxa"/>
          </w:tcPr>
          <w:p w:rsidR="00AC68B7" w:rsidRPr="00AC68B7" w:rsidRDefault="00AC68B7" w:rsidP="00AC68B7">
            <w:pPr>
              <w:spacing w:after="160" w:line="259" w:lineRule="auto"/>
            </w:pPr>
            <w:r w:rsidRPr="00AC68B7">
              <w:rPr>
                <w:lang w:bidi="ru-RU"/>
              </w:rPr>
              <w:t>Скажем наркотикам «Нет!</w:t>
            </w:r>
          </w:p>
        </w:tc>
        <w:tc>
          <w:tcPr>
            <w:tcW w:w="1416" w:type="dxa"/>
          </w:tcPr>
          <w:p w:rsidR="00AC68B7" w:rsidRPr="00AC68B7" w:rsidRDefault="00AC68B7" w:rsidP="00AC68B7">
            <w:pPr>
              <w:spacing w:after="160" w:line="259" w:lineRule="auto"/>
            </w:pPr>
          </w:p>
        </w:tc>
        <w:tc>
          <w:tcPr>
            <w:tcW w:w="1416" w:type="dxa"/>
          </w:tcPr>
          <w:p w:rsidR="00AC68B7" w:rsidRPr="00AC68B7" w:rsidRDefault="00AC68B7" w:rsidP="00AC68B7">
            <w:pPr>
              <w:spacing w:after="160" w:line="259" w:lineRule="auto"/>
            </w:pPr>
            <w:r w:rsidRPr="00AC68B7">
              <w:t>1</w:t>
            </w:r>
          </w:p>
        </w:tc>
        <w:tc>
          <w:tcPr>
            <w:tcW w:w="850" w:type="dxa"/>
          </w:tcPr>
          <w:p w:rsidR="00AC68B7" w:rsidRPr="00AC68B7" w:rsidRDefault="00AC68B7" w:rsidP="00AC68B7">
            <w:pPr>
              <w:spacing w:after="160" w:line="259" w:lineRule="auto"/>
            </w:pPr>
            <w:r w:rsidRPr="00AC68B7">
              <w:t>24.11</w:t>
            </w:r>
          </w:p>
          <w:p w:rsidR="00AC68B7" w:rsidRPr="00AC68B7" w:rsidRDefault="00AC68B7" w:rsidP="00AC68B7">
            <w:pPr>
              <w:spacing w:after="160" w:line="259" w:lineRule="auto"/>
            </w:pPr>
            <w:r w:rsidRPr="00AC68B7">
              <w:t>01.12</w:t>
            </w:r>
          </w:p>
        </w:tc>
        <w:tc>
          <w:tcPr>
            <w:tcW w:w="849" w:type="dxa"/>
          </w:tcPr>
          <w:p w:rsidR="00AC68B7" w:rsidRPr="00AC68B7" w:rsidRDefault="00AC68B7" w:rsidP="00AC68B7">
            <w:pPr>
              <w:spacing w:after="160" w:line="259" w:lineRule="auto"/>
            </w:pPr>
          </w:p>
        </w:tc>
        <w:tc>
          <w:tcPr>
            <w:tcW w:w="850" w:type="dxa"/>
          </w:tcPr>
          <w:p w:rsidR="00AC68B7" w:rsidRPr="00AC68B7" w:rsidRDefault="00AC68B7" w:rsidP="00AC68B7">
            <w:pPr>
              <w:spacing w:after="160" w:line="259" w:lineRule="auto"/>
            </w:pPr>
            <w:r w:rsidRPr="00AC68B7">
              <w:t>24.11</w:t>
            </w:r>
          </w:p>
          <w:p w:rsidR="00AC68B7" w:rsidRPr="00AC68B7" w:rsidRDefault="00AC68B7" w:rsidP="00AC68B7">
            <w:pPr>
              <w:spacing w:after="160" w:line="259" w:lineRule="auto"/>
            </w:pPr>
            <w:r w:rsidRPr="00AC68B7">
              <w:t>01.12</w:t>
            </w:r>
          </w:p>
        </w:tc>
        <w:tc>
          <w:tcPr>
            <w:tcW w:w="849" w:type="dxa"/>
          </w:tcPr>
          <w:p w:rsidR="00AC68B7" w:rsidRPr="00AC68B7" w:rsidRDefault="00AC68B7" w:rsidP="00AC68B7">
            <w:pPr>
              <w:spacing w:after="160" w:line="259" w:lineRule="auto"/>
            </w:pPr>
          </w:p>
        </w:tc>
        <w:tc>
          <w:tcPr>
            <w:tcW w:w="2092" w:type="dxa"/>
          </w:tcPr>
          <w:p w:rsidR="00AC68B7" w:rsidRPr="00AC68B7" w:rsidRDefault="00AC68B7" w:rsidP="00AC68B7">
            <w:pPr>
              <w:spacing w:after="160" w:line="259" w:lineRule="auto"/>
            </w:pPr>
            <w:r w:rsidRPr="00AC68B7">
              <w:t>Стр 189-196</w:t>
            </w:r>
          </w:p>
        </w:tc>
      </w:tr>
      <w:tr w:rsidR="00AC68B7" w:rsidRPr="00AC68B7" w:rsidTr="00BF4F0A">
        <w:trPr>
          <w:jc w:val="center"/>
        </w:trPr>
        <w:tc>
          <w:tcPr>
            <w:tcW w:w="775" w:type="dxa"/>
          </w:tcPr>
          <w:p w:rsidR="00AC68B7" w:rsidRPr="00AC68B7" w:rsidRDefault="00AC68B7" w:rsidP="00AC68B7">
            <w:pPr>
              <w:spacing w:after="160" w:line="259" w:lineRule="auto"/>
            </w:pPr>
            <w:r w:rsidRPr="00AC68B7">
              <w:t>15</w:t>
            </w:r>
          </w:p>
        </w:tc>
        <w:tc>
          <w:tcPr>
            <w:tcW w:w="4223" w:type="dxa"/>
            <w:tcBorders>
              <w:top w:val="single" w:sz="4" w:space="0" w:color="auto"/>
              <w:left w:val="single" w:sz="4" w:space="0" w:color="auto"/>
              <w:bottom w:val="single" w:sz="4" w:space="0" w:color="auto"/>
            </w:tcBorders>
            <w:shd w:val="clear" w:color="auto" w:fill="FFFFFF"/>
            <w:vAlign w:val="bottom"/>
          </w:tcPr>
          <w:p w:rsidR="00AC68B7" w:rsidRPr="00AC68B7" w:rsidRDefault="00AC68B7" w:rsidP="00AC68B7">
            <w:pPr>
              <w:spacing w:after="160" w:line="259" w:lineRule="auto"/>
            </w:pPr>
            <w:r w:rsidRPr="00AC68B7">
              <w:rPr>
                <w:lang w:bidi="ru-RU"/>
              </w:rPr>
              <w:t xml:space="preserve">Токсикомания – страшная зависимость. </w:t>
            </w:r>
          </w:p>
        </w:tc>
        <w:tc>
          <w:tcPr>
            <w:tcW w:w="1416" w:type="dxa"/>
          </w:tcPr>
          <w:p w:rsidR="00AC68B7" w:rsidRPr="00AC68B7" w:rsidRDefault="00AC68B7" w:rsidP="00AC68B7">
            <w:pPr>
              <w:spacing w:after="160" w:line="259" w:lineRule="auto"/>
            </w:pPr>
          </w:p>
        </w:tc>
        <w:tc>
          <w:tcPr>
            <w:tcW w:w="1416" w:type="dxa"/>
          </w:tcPr>
          <w:p w:rsidR="00AC68B7" w:rsidRPr="00AC68B7" w:rsidRDefault="00AC68B7" w:rsidP="00AC68B7">
            <w:pPr>
              <w:spacing w:after="160" w:line="259" w:lineRule="auto"/>
            </w:pPr>
            <w:r w:rsidRPr="00AC68B7">
              <w:t>1</w:t>
            </w:r>
          </w:p>
        </w:tc>
        <w:tc>
          <w:tcPr>
            <w:tcW w:w="850" w:type="dxa"/>
          </w:tcPr>
          <w:p w:rsidR="00AC68B7" w:rsidRPr="00AC68B7" w:rsidRDefault="00AC68B7" w:rsidP="00AC68B7">
            <w:pPr>
              <w:spacing w:after="160" w:line="259" w:lineRule="auto"/>
            </w:pPr>
            <w:r w:rsidRPr="00AC68B7">
              <w:t>08.12</w:t>
            </w:r>
          </w:p>
          <w:p w:rsidR="00AC68B7" w:rsidRPr="00AC68B7" w:rsidRDefault="00AC68B7" w:rsidP="00AC68B7">
            <w:pPr>
              <w:spacing w:after="160" w:line="259" w:lineRule="auto"/>
            </w:pPr>
            <w:r w:rsidRPr="00AC68B7">
              <w:t>15.12</w:t>
            </w:r>
          </w:p>
        </w:tc>
        <w:tc>
          <w:tcPr>
            <w:tcW w:w="849" w:type="dxa"/>
          </w:tcPr>
          <w:p w:rsidR="00AC68B7" w:rsidRPr="00AC68B7" w:rsidRDefault="00AC68B7" w:rsidP="00AC68B7">
            <w:pPr>
              <w:spacing w:after="160" w:line="259" w:lineRule="auto"/>
            </w:pPr>
          </w:p>
        </w:tc>
        <w:tc>
          <w:tcPr>
            <w:tcW w:w="850" w:type="dxa"/>
          </w:tcPr>
          <w:p w:rsidR="00AC68B7" w:rsidRPr="00AC68B7" w:rsidRDefault="00AC68B7" w:rsidP="00AC68B7">
            <w:pPr>
              <w:spacing w:after="160" w:line="259" w:lineRule="auto"/>
            </w:pPr>
            <w:r w:rsidRPr="00AC68B7">
              <w:t>08.12</w:t>
            </w:r>
          </w:p>
          <w:p w:rsidR="00AC68B7" w:rsidRPr="00AC68B7" w:rsidRDefault="00AC68B7" w:rsidP="00AC68B7">
            <w:pPr>
              <w:spacing w:after="160" w:line="259" w:lineRule="auto"/>
            </w:pPr>
            <w:r w:rsidRPr="00AC68B7">
              <w:t>15.12</w:t>
            </w:r>
          </w:p>
        </w:tc>
        <w:tc>
          <w:tcPr>
            <w:tcW w:w="849" w:type="dxa"/>
          </w:tcPr>
          <w:p w:rsidR="00AC68B7" w:rsidRPr="00AC68B7" w:rsidRDefault="00AC68B7" w:rsidP="00AC68B7">
            <w:pPr>
              <w:spacing w:after="160" w:line="259" w:lineRule="auto"/>
            </w:pPr>
          </w:p>
        </w:tc>
        <w:tc>
          <w:tcPr>
            <w:tcW w:w="2092" w:type="dxa"/>
          </w:tcPr>
          <w:p w:rsidR="00AC68B7" w:rsidRPr="00AC68B7" w:rsidRDefault="00AC68B7" w:rsidP="00AC68B7">
            <w:pPr>
              <w:spacing w:after="160" w:line="259" w:lineRule="auto"/>
            </w:pPr>
            <w:r w:rsidRPr="00AC68B7">
              <w:t>Стр 197-199</w:t>
            </w:r>
          </w:p>
        </w:tc>
      </w:tr>
      <w:tr w:rsidR="00AC68B7" w:rsidRPr="00AC68B7" w:rsidTr="00BF4F0A">
        <w:trPr>
          <w:jc w:val="center"/>
        </w:trPr>
        <w:tc>
          <w:tcPr>
            <w:tcW w:w="775" w:type="dxa"/>
          </w:tcPr>
          <w:p w:rsidR="00AC68B7" w:rsidRPr="00AC68B7" w:rsidRDefault="00AC68B7" w:rsidP="00AC68B7">
            <w:pPr>
              <w:spacing w:after="160" w:line="259" w:lineRule="auto"/>
            </w:pPr>
            <w:r w:rsidRPr="00AC68B7">
              <w:lastRenderedPageBreak/>
              <w:t>16-17</w:t>
            </w:r>
          </w:p>
        </w:tc>
        <w:tc>
          <w:tcPr>
            <w:tcW w:w="4223" w:type="dxa"/>
          </w:tcPr>
          <w:p w:rsidR="00AC68B7" w:rsidRPr="00AC68B7" w:rsidRDefault="00AC68B7" w:rsidP="00AC68B7">
            <w:pPr>
              <w:spacing w:after="160" w:line="259" w:lineRule="auto"/>
            </w:pPr>
            <w:r w:rsidRPr="00AC68B7">
              <w:rPr>
                <w:lang w:bidi="ru-RU"/>
              </w:rPr>
              <w:t>Чрезвычайные ситуации и их классификация</w:t>
            </w:r>
          </w:p>
        </w:tc>
        <w:tc>
          <w:tcPr>
            <w:tcW w:w="1416" w:type="dxa"/>
          </w:tcPr>
          <w:p w:rsidR="00AC68B7" w:rsidRPr="00AC68B7" w:rsidRDefault="00AC68B7" w:rsidP="00AC68B7">
            <w:pPr>
              <w:spacing w:after="160" w:line="259" w:lineRule="auto"/>
            </w:pPr>
          </w:p>
        </w:tc>
        <w:tc>
          <w:tcPr>
            <w:tcW w:w="1416" w:type="dxa"/>
          </w:tcPr>
          <w:p w:rsidR="00AC68B7" w:rsidRPr="00AC68B7" w:rsidRDefault="00AC68B7" w:rsidP="00AC68B7">
            <w:pPr>
              <w:spacing w:after="160" w:line="259" w:lineRule="auto"/>
            </w:pPr>
            <w:r w:rsidRPr="00AC68B7">
              <w:t>2</w:t>
            </w:r>
          </w:p>
        </w:tc>
        <w:tc>
          <w:tcPr>
            <w:tcW w:w="850" w:type="dxa"/>
          </w:tcPr>
          <w:p w:rsidR="00AC68B7" w:rsidRPr="00AC68B7" w:rsidRDefault="00AC68B7" w:rsidP="00AC68B7">
            <w:pPr>
              <w:spacing w:after="160" w:line="259" w:lineRule="auto"/>
            </w:pPr>
            <w:r w:rsidRPr="00AC68B7">
              <w:t>22.12</w:t>
            </w:r>
          </w:p>
          <w:p w:rsidR="00AC68B7" w:rsidRPr="00AC68B7" w:rsidRDefault="00AC68B7" w:rsidP="00AC68B7">
            <w:pPr>
              <w:spacing w:after="160" w:line="259" w:lineRule="auto"/>
            </w:pPr>
            <w:r w:rsidRPr="00AC68B7">
              <w:t>12.01</w:t>
            </w:r>
          </w:p>
        </w:tc>
        <w:tc>
          <w:tcPr>
            <w:tcW w:w="849" w:type="dxa"/>
          </w:tcPr>
          <w:p w:rsidR="00AC68B7" w:rsidRPr="00AC68B7" w:rsidRDefault="00AC68B7" w:rsidP="00AC68B7">
            <w:pPr>
              <w:spacing w:after="160" w:line="259" w:lineRule="auto"/>
            </w:pPr>
          </w:p>
        </w:tc>
        <w:tc>
          <w:tcPr>
            <w:tcW w:w="850" w:type="dxa"/>
          </w:tcPr>
          <w:p w:rsidR="00AC68B7" w:rsidRPr="00AC68B7" w:rsidRDefault="00AC68B7" w:rsidP="00AC68B7">
            <w:pPr>
              <w:spacing w:after="160" w:line="259" w:lineRule="auto"/>
            </w:pPr>
            <w:r w:rsidRPr="00AC68B7">
              <w:t>22.12</w:t>
            </w:r>
          </w:p>
          <w:p w:rsidR="00AC68B7" w:rsidRPr="00AC68B7" w:rsidRDefault="00AC68B7" w:rsidP="00AC68B7">
            <w:pPr>
              <w:spacing w:after="160" w:line="259" w:lineRule="auto"/>
            </w:pPr>
            <w:r w:rsidRPr="00AC68B7">
              <w:t>12.01</w:t>
            </w:r>
          </w:p>
        </w:tc>
        <w:tc>
          <w:tcPr>
            <w:tcW w:w="849" w:type="dxa"/>
          </w:tcPr>
          <w:p w:rsidR="00AC68B7" w:rsidRPr="00AC68B7" w:rsidRDefault="00AC68B7" w:rsidP="00AC68B7">
            <w:pPr>
              <w:spacing w:after="160" w:line="259" w:lineRule="auto"/>
            </w:pPr>
          </w:p>
        </w:tc>
        <w:tc>
          <w:tcPr>
            <w:tcW w:w="2092" w:type="dxa"/>
          </w:tcPr>
          <w:p w:rsidR="00AC68B7" w:rsidRPr="00AC68B7" w:rsidRDefault="00AC68B7" w:rsidP="00AC68B7">
            <w:pPr>
              <w:spacing w:after="160" w:line="259" w:lineRule="auto"/>
            </w:pPr>
            <w:r w:rsidRPr="00AC68B7">
              <w:t>Стр 201-202</w:t>
            </w:r>
          </w:p>
        </w:tc>
      </w:tr>
      <w:tr w:rsidR="00AC68B7" w:rsidRPr="00AC68B7" w:rsidTr="00BF4F0A">
        <w:trPr>
          <w:jc w:val="center"/>
        </w:trPr>
        <w:tc>
          <w:tcPr>
            <w:tcW w:w="775" w:type="dxa"/>
          </w:tcPr>
          <w:p w:rsidR="00AC68B7" w:rsidRPr="00AC68B7" w:rsidRDefault="00AC68B7" w:rsidP="00AC68B7">
            <w:pPr>
              <w:spacing w:after="160" w:line="259" w:lineRule="auto"/>
            </w:pPr>
            <w:r w:rsidRPr="00AC68B7">
              <w:t>18</w:t>
            </w:r>
          </w:p>
        </w:tc>
        <w:tc>
          <w:tcPr>
            <w:tcW w:w="4223" w:type="dxa"/>
          </w:tcPr>
          <w:p w:rsidR="00AC68B7" w:rsidRPr="00AC68B7" w:rsidRDefault="00AC68B7" w:rsidP="00AC68B7">
            <w:pPr>
              <w:spacing w:after="160" w:line="259" w:lineRule="auto"/>
            </w:pPr>
            <w:r w:rsidRPr="00AC68B7">
              <w:t>Природные чрезвычайные ситуации. Землетрясения.</w:t>
            </w:r>
          </w:p>
        </w:tc>
        <w:tc>
          <w:tcPr>
            <w:tcW w:w="1416" w:type="dxa"/>
          </w:tcPr>
          <w:p w:rsidR="00AC68B7" w:rsidRPr="00AC68B7" w:rsidRDefault="00AC68B7" w:rsidP="00AC68B7">
            <w:pPr>
              <w:spacing w:after="160" w:line="259" w:lineRule="auto"/>
            </w:pPr>
          </w:p>
        </w:tc>
        <w:tc>
          <w:tcPr>
            <w:tcW w:w="1416" w:type="dxa"/>
          </w:tcPr>
          <w:p w:rsidR="00AC68B7" w:rsidRPr="00AC68B7" w:rsidRDefault="00AC68B7" w:rsidP="00AC68B7">
            <w:pPr>
              <w:spacing w:after="160" w:line="259" w:lineRule="auto"/>
            </w:pPr>
            <w:r w:rsidRPr="00AC68B7">
              <w:t>1</w:t>
            </w:r>
          </w:p>
        </w:tc>
        <w:tc>
          <w:tcPr>
            <w:tcW w:w="850" w:type="dxa"/>
          </w:tcPr>
          <w:p w:rsidR="00AC68B7" w:rsidRPr="00AC68B7" w:rsidRDefault="00AC68B7" w:rsidP="00AC68B7">
            <w:pPr>
              <w:spacing w:after="160" w:line="259" w:lineRule="auto"/>
            </w:pPr>
            <w:r w:rsidRPr="00AC68B7">
              <w:t>19.01</w:t>
            </w:r>
          </w:p>
          <w:p w:rsidR="00AC68B7" w:rsidRPr="00AC68B7" w:rsidRDefault="00AC68B7" w:rsidP="00AC68B7">
            <w:pPr>
              <w:spacing w:after="160" w:line="259" w:lineRule="auto"/>
            </w:pPr>
            <w:r w:rsidRPr="00AC68B7">
              <w:t>26.01</w:t>
            </w:r>
          </w:p>
        </w:tc>
        <w:tc>
          <w:tcPr>
            <w:tcW w:w="849" w:type="dxa"/>
          </w:tcPr>
          <w:p w:rsidR="00AC68B7" w:rsidRPr="00AC68B7" w:rsidRDefault="00AC68B7" w:rsidP="00AC68B7">
            <w:pPr>
              <w:spacing w:after="160" w:line="259" w:lineRule="auto"/>
            </w:pPr>
          </w:p>
        </w:tc>
        <w:tc>
          <w:tcPr>
            <w:tcW w:w="850" w:type="dxa"/>
          </w:tcPr>
          <w:p w:rsidR="00AC68B7" w:rsidRPr="00AC68B7" w:rsidRDefault="00AC68B7" w:rsidP="00AC68B7">
            <w:pPr>
              <w:spacing w:after="160" w:line="259" w:lineRule="auto"/>
            </w:pPr>
            <w:r w:rsidRPr="00AC68B7">
              <w:t>19.01</w:t>
            </w:r>
          </w:p>
          <w:p w:rsidR="00AC68B7" w:rsidRPr="00AC68B7" w:rsidRDefault="00AC68B7" w:rsidP="00AC68B7">
            <w:pPr>
              <w:spacing w:after="160" w:line="259" w:lineRule="auto"/>
            </w:pPr>
            <w:r w:rsidRPr="00AC68B7">
              <w:t>26.01</w:t>
            </w:r>
          </w:p>
        </w:tc>
        <w:tc>
          <w:tcPr>
            <w:tcW w:w="849" w:type="dxa"/>
          </w:tcPr>
          <w:p w:rsidR="00AC68B7" w:rsidRPr="00AC68B7" w:rsidRDefault="00AC68B7" w:rsidP="00AC68B7">
            <w:pPr>
              <w:spacing w:after="160" w:line="259" w:lineRule="auto"/>
            </w:pPr>
          </w:p>
        </w:tc>
        <w:tc>
          <w:tcPr>
            <w:tcW w:w="2092" w:type="dxa"/>
          </w:tcPr>
          <w:p w:rsidR="00AC68B7" w:rsidRPr="00AC68B7" w:rsidRDefault="00AC68B7" w:rsidP="00AC68B7">
            <w:pPr>
              <w:spacing w:after="160" w:line="259" w:lineRule="auto"/>
            </w:pPr>
            <w:r w:rsidRPr="00AC68B7">
              <w:t>Стр 203-208</w:t>
            </w:r>
          </w:p>
        </w:tc>
      </w:tr>
      <w:tr w:rsidR="00AC68B7" w:rsidRPr="00AC68B7" w:rsidTr="00BF4F0A">
        <w:trPr>
          <w:jc w:val="center"/>
        </w:trPr>
        <w:tc>
          <w:tcPr>
            <w:tcW w:w="775" w:type="dxa"/>
          </w:tcPr>
          <w:p w:rsidR="00AC68B7" w:rsidRPr="00AC68B7" w:rsidRDefault="00AC68B7" w:rsidP="00AC68B7">
            <w:pPr>
              <w:spacing w:after="160" w:line="259" w:lineRule="auto"/>
            </w:pPr>
            <w:r w:rsidRPr="00AC68B7">
              <w:t>19</w:t>
            </w:r>
          </w:p>
        </w:tc>
        <w:tc>
          <w:tcPr>
            <w:tcW w:w="4223" w:type="dxa"/>
          </w:tcPr>
          <w:p w:rsidR="00AC68B7" w:rsidRPr="00AC68B7" w:rsidRDefault="00AC68B7" w:rsidP="00AC68B7">
            <w:pPr>
              <w:spacing w:after="160" w:line="259" w:lineRule="auto"/>
            </w:pPr>
            <w:r w:rsidRPr="00AC68B7">
              <w:t xml:space="preserve">Извержение вулкана </w:t>
            </w:r>
          </w:p>
        </w:tc>
        <w:tc>
          <w:tcPr>
            <w:tcW w:w="1416" w:type="dxa"/>
          </w:tcPr>
          <w:p w:rsidR="00AC68B7" w:rsidRPr="00AC68B7" w:rsidRDefault="00AC68B7" w:rsidP="00AC68B7">
            <w:pPr>
              <w:spacing w:after="160" w:line="259" w:lineRule="auto"/>
            </w:pPr>
          </w:p>
        </w:tc>
        <w:tc>
          <w:tcPr>
            <w:tcW w:w="1416" w:type="dxa"/>
          </w:tcPr>
          <w:p w:rsidR="00AC68B7" w:rsidRPr="00AC68B7" w:rsidRDefault="00AC68B7" w:rsidP="00AC68B7">
            <w:pPr>
              <w:spacing w:after="160" w:line="259" w:lineRule="auto"/>
            </w:pPr>
            <w:r w:rsidRPr="00AC68B7">
              <w:t>1</w:t>
            </w:r>
          </w:p>
        </w:tc>
        <w:tc>
          <w:tcPr>
            <w:tcW w:w="850" w:type="dxa"/>
          </w:tcPr>
          <w:p w:rsidR="00AC68B7" w:rsidRPr="00AC68B7" w:rsidRDefault="00AC68B7" w:rsidP="00AC68B7">
            <w:pPr>
              <w:spacing w:after="160" w:line="259" w:lineRule="auto"/>
            </w:pPr>
            <w:r w:rsidRPr="00AC68B7">
              <w:t>02.02</w:t>
            </w:r>
          </w:p>
        </w:tc>
        <w:tc>
          <w:tcPr>
            <w:tcW w:w="849" w:type="dxa"/>
          </w:tcPr>
          <w:p w:rsidR="00AC68B7" w:rsidRPr="00AC68B7" w:rsidRDefault="00AC68B7" w:rsidP="00AC68B7">
            <w:pPr>
              <w:spacing w:after="160" w:line="259" w:lineRule="auto"/>
            </w:pPr>
          </w:p>
        </w:tc>
        <w:tc>
          <w:tcPr>
            <w:tcW w:w="850" w:type="dxa"/>
          </w:tcPr>
          <w:p w:rsidR="00AC68B7" w:rsidRPr="00AC68B7" w:rsidRDefault="00AC68B7" w:rsidP="00AC68B7">
            <w:pPr>
              <w:spacing w:after="160" w:line="259" w:lineRule="auto"/>
            </w:pPr>
            <w:r w:rsidRPr="00AC68B7">
              <w:t>02.02</w:t>
            </w:r>
          </w:p>
        </w:tc>
        <w:tc>
          <w:tcPr>
            <w:tcW w:w="849" w:type="dxa"/>
          </w:tcPr>
          <w:p w:rsidR="00AC68B7" w:rsidRPr="00AC68B7" w:rsidRDefault="00AC68B7" w:rsidP="00AC68B7">
            <w:pPr>
              <w:spacing w:after="160" w:line="259" w:lineRule="auto"/>
            </w:pPr>
          </w:p>
        </w:tc>
        <w:tc>
          <w:tcPr>
            <w:tcW w:w="2092" w:type="dxa"/>
          </w:tcPr>
          <w:p w:rsidR="00AC68B7" w:rsidRPr="00AC68B7" w:rsidRDefault="00AC68B7" w:rsidP="00AC68B7">
            <w:pPr>
              <w:spacing w:after="160" w:line="259" w:lineRule="auto"/>
            </w:pPr>
            <w:r w:rsidRPr="00AC68B7">
              <w:t>Стр 214-215</w:t>
            </w:r>
          </w:p>
        </w:tc>
      </w:tr>
      <w:tr w:rsidR="00AC68B7" w:rsidRPr="00AC68B7" w:rsidTr="00BF4F0A">
        <w:trPr>
          <w:jc w:val="center"/>
        </w:trPr>
        <w:tc>
          <w:tcPr>
            <w:tcW w:w="775" w:type="dxa"/>
          </w:tcPr>
          <w:p w:rsidR="00AC68B7" w:rsidRPr="00AC68B7" w:rsidRDefault="00AC68B7" w:rsidP="00AC68B7">
            <w:pPr>
              <w:spacing w:after="160" w:line="259" w:lineRule="auto"/>
            </w:pPr>
            <w:r w:rsidRPr="00AC68B7">
              <w:t>20</w:t>
            </w:r>
          </w:p>
        </w:tc>
        <w:tc>
          <w:tcPr>
            <w:tcW w:w="4223" w:type="dxa"/>
          </w:tcPr>
          <w:p w:rsidR="00AC68B7" w:rsidRPr="00AC68B7" w:rsidRDefault="00AC68B7" w:rsidP="00AC68B7">
            <w:pPr>
              <w:spacing w:after="160" w:line="259" w:lineRule="auto"/>
            </w:pPr>
            <w:r w:rsidRPr="00AC68B7">
              <w:rPr>
                <w:lang w:bidi="ru-RU"/>
              </w:rPr>
              <w:t>Сели, оползни, обвалы и снежные лавины.</w:t>
            </w:r>
          </w:p>
        </w:tc>
        <w:tc>
          <w:tcPr>
            <w:tcW w:w="1416" w:type="dxa"/>
          </w:tcPr>
          <w:p w:rsidR="00AC68B7" w:rsidRPr="00AC68B7" w:rsidRDefault="00AC68B7" w:rsidP="00AC68B7">
            <w:pPr>
              <w:spacing w:after="160" w:line="259" w:lineRule="auto"/>
            </w:pPr>
          </w:p>
        </w:tc>
        <w:tc>
          <w:tcPr>
            <w:tcW w:w="1416" w:type="dxa"/>
          </w:tcPr>
          <w:p w:rsidR="00AC68B7" w:rsidRPr="00AC68B7" w:rsidRDefault="00AC68B7" w:rsidP="00AC68B7">
            <w:pPr>
              <w:spacing w:after="160" w:line="259" w:lineRule="auto"/>
            </w:pPr>
            <w:r w:rsidRPr="00AC68B7">
              <w:t>1</w:t>
            </w:r>
          </w:p>
        </w:tc>
        <w:tc>
          <w:tcPr>
            <w:tcW w:w="850" w:type="dxa"/>
          </w:tcPr>
          <w:p w:rsidR="00AC68B7" w:rsidRPr="00AC68B7" w:rsidRDefault="00AC68B7" w:rsidP="00AC68B7">
            <w:pPr>
              <w:spacing w:after="160" w:line="259" w:lineRule="auto"/>
            </w:pPr>
            <w:r w:rsidRPr="00AC68B7">
              <w:t>09.02</w:t>
            </w:r>
          </w:p>
          <w:p w:rsidR="00AC68B7" w:rsidRPr="00AC68B7" w:rsidRDefault="00AC68B7" w:rsidP="00AC68B7">
            <w:pPr>
              <w:spacing w:after="160" w:line="259" w:lineRule="auto"/>
            </w:pPr>
            <w:r w:rsidRPr="00AC68B7">
              <w:t>16.02</w:t>
            </w:r>
          </w:p>
        </w:tc>
        <w:tc>
          <w:tcPr>
            <w:tcW w:w="849" w:type="dxa"/>
          </w:tcPr>
          <w:p w:rsidR="00AC68B7" w:rsidRPr="00AC68B7" w:rsidRDefault="00AC68B7" w:rsidP="00AC68B7">
            <w:pPr>
              <w:spacing w:after="160" w:line="259" w:lineRule="auto"/>
            </w:pPr>
          </w:p>
        </w:tc>
        <w:tc>
          <w:tcPr>
            <w:tcW w:w="850" w:type="dxa"/>
          </w:tcPr>
          <w:p w:rsidR="00AC68B7" w:rsidRPr="00AC68B7" w:rsidRDefault="00AC68B7" w:rsidP="00AC68B7">
            <w:pPr>
              <w:spacing w:after="160" w:line="259" w:lineRule="auto"/>
            </w:pPr>
            <w:r w:rsidRPr="00AC68B7">
              <w:t>09.02</w:t>
            </w:r>
          </w:p>
          <w:p w:rsidR="00AC68B7" w:rsidRPr="00AC68B7" w:rsidRDefault="00AC68B7" w:rsidP="00AC68B7">
            <w:pPr>
              <w:spacing w:after="160" w:line="259" w:lineRule="auto"/>
            </w:pPr>
            <w:r w:rsidRPr="00AC68B7">
              <w:t>16.02</w:t>
            </w:r>
          </w:p>
        </w:tc>
        <w:tc>
          <w:tcPr>
            <w:tcW w:w="849" w:type="dxa"/>
          </w:tcPr>
          <w:p w:rsidR="00AC68B7" w:rsidRPr="00AC68B7" w:rsidRDefault="00AC68B7" w:rsidP="00AC68B7">
            <w:pPr>
              <w:spacing w:after="160" w:line="259" w:lineRule="auto"/>
            </w:pPr>
          </w:p>
        </w:tc>
        <w:tc>
          <w:tcPr>
            <w:tcW w:w="2092" w:type="dxa"/>
          </w:tcPr>
          <w:p w:rsidR="00AC68B7" w:rsidRPr="00AC68B7" w:rsidRDefault="00AC68B7" w:rsidP="00AC68B7">
            <w:pPr>
              <w:spacing w:after="160" w:line="259" w:lineRule="auto"/>
            </w:pPr>
            <w:r w:rsidRPr="00AC68B7">
              <w:t>Стр 216-220</w:t>
            </w:r>
          </w:p>
        </w:tc>
      </w:tr>
      <w:tr w:rsidR="00AC68B7" w:rsidRPr="00AC68B7" w:rsidTr="00BF4F0A">
        <w:trPr>
          <w:jc w:val="center"/>
        </w:trPr>
        <w:tc>
          <w:tcPr>
            <w:tcW w:w="775" w:type="dxa"/>
          </w:tcPr>
          <w:p w:rsidR="00AC68B7" w:rsidRPr="00AC68B7" w:rsidRDefault="00AC68B7" w:rsidP="00AC68B7">
            <w:pPr>
              <w:spacing w:after="160" w:line="259" w:lineRule="auto"/>
            </w:pPr>
            <w:r w:rsidRPr="00AC68B7">
              <w:t>21</w:t>
            </w:r>
          </w:p>
        </w:tc>
        <w:tc>
          <w:tcPr>
            <w:tcW w:w="4223" w:type="dxa"/>
            <w:tcBorders>
              <w:top w:val="single" w:sz="4" w:space="0" w:color="auto"/>
              <w:left w:val="single" w:sz="4" w:space="0" w:color="auto"/>
            </w:tcBorders>
            <w:shd w:val="clear" w:color="auto" w:fill="FFFFFF"/>
            <w:vAlign w:val="bottom"/>
          </w:tcPr>
          <w:p w:rsidR="00AC68B7" w:rsidRPr="00AC68B7" w:rsidRDefault="00AC68B7" w:rsidP="00AC68B7">
            <w:pPr>
              <w:spacing w:after="160" w:line="259" w:lineRule="auto"/>
            </w:pPr>
            <w:r w:rsidRPr="00AC68B7">
              <w:rPr>
                <w:lang w:bidi="ru-RU"/>
              </w:rPr>
              <w:t>Ураган, буря, смерч, цунами</w:t>
            </w:r>
          </w:p>
        </w:tc>
        <w:tc>
          <w:tcPr>
            <w:tcW w:w="1416" w:type="dxa"/>
          </w:tcPr>
          <w:p w:rsidR="00AC68B7" w:rsidRPr="00AC68B7" w:rsidRDefault="00AC68B7" w:rsidP="00AC68B7">
            <w:pPr>
              <w:spacing w:after="160" w:line="259" w:lineRule="auto"/>
            </w:pPr>
          </w:p>
        </w:tc>
        <w:tc>
          <w:tcPr>
            <w:tcW w:w="1416" w:type="dxa"/>
          </w:tcPr>
          <w:p w:rsidR="00AC68B7" w:rsidRPr="00AC68B7" w:rsidRDefault="00AC68B7" w:rsidP="00AC68B7">
            <w:pPr>
              <w:spacing w:after="160" w:line="259" w:lineRule="auto"/>
            </w:pPr>
            <w:r w:rsidRPr="00AC68B7">
              <w:t>1</w:t>
            </w:r>
          </w:p>
        </w:tc>
        <w:tc>
          <w:tcPr>
            <w:tcW w:w="850" w:type="dxa"/>
          </w:tcPr>
          <w:p w:rsidR="00AC68B7" w:rsidRPr="00AC68B7" w:rsidRDefault="00AC68B7" w:rsidP="00AC68B7">
            <w:pPr>
              <w:spacing w:after="160" w:line="259" w:lineRule="auto"/>
            </w:pPr>
            <w:r w:rsidRPr="00AC68B7">
              <w:t>23.02</w:t>
            </w:r>
          </w:p>
          <w:p w:rsidR="00AC68B7" w:rsidRPr="00AC68B7" w:rsidRDefault="00AC68B7" w:rsidP="00AC68B7">
            <w:pPr>
              <w:spacing w:after="160" w:line="259" w:lineRule="auto"/>
            </w:pPr>
            <w:r w:rsidRPr="00AC68B7">
              <w:t>02.03</w:t>
            </w:r>
          </w:p>
        </w:tc>
        <w:tc>
          <w:tcPr>
            <w:tcW w:w="849" w:type="dxa"/>
          </w:tcPr>
          <w:p w:rsidR="00AC68B7" w:rsidRPr="00AC68B7" w:rsidRDefault="00AC68B7" w:rsidP="00AC68B7">
            <w:pPr>
              <w:spacing w:after="160" w:line="259" w:lineRule="auto"/>
            </w:pPr>
          </w:p>
        </w:tc>
        <w:tc>
          <w:tcPr>
            <w:tcW w:w="850" w:type="dxa"/>
          </w:tcPr>
          <w:p w:rsidR="00AC68B7" w:rsidRPr="00AC68B7" w:rsidRDefault="00AC68B7" w:rsidP="00AC68B7">
            <w:pPr>
              <w:spacing w:after="160" w:line="259" w:lineRule="auto"/>
            </w:pPr>
            <w:r w:rsidRPr="00AC68B7">
              <w:t>23.02</w:t>
            </w:r>
          </w:p>
          <w:p w:rsidR="00AC68B7" w:rsidRPr="00AC68B7" w:rsidRDefault="00AC68B7" w:rsidP="00AC68B7">
            <w:pPr>
              <w:spacing w:after="160" w:line="259" w:lineRule="auto"/>
            </w:pPr>
            <w:r w:rsidRPr="00AC68B7">
              <w:t>02.03</w:t>
            </w:r>
          </w:p>
        </w:tc>
        <w:tc>
          <w:tcPr>
            <w:tcW w:w="849" w:type="dxa"/>
          </w:tcPr>
          <w:p w:rsidR="00AC68B7" w:rsidRPr="00AC68B7" w:rsidRDefault="00AC68B7" w:rsidP="00AC68B7">
            <w:pPr>
              <w:spacing w:after="160" w:line="259" w:lineRule="auto"/>
            </w:pPr>
          </w:p>
        </w:tc>
        <w:tc>
          <w:tcPr>
            <w:tcW w:w="2092" w:type="dxa"/>
          </w:tcPr>
          <w:p w:rsidR="00AC68B7" w:rsidRPr="00AC68B7" w:rsidRDefault="00AC68B7" w:rsidP="00AC68B7">
            <w:pPr>
              <w:spacing w:after="160" w:line="259" w:lineRule="auto"/>
            </w:pPr>
            <w:r w:rsidRPr="00AC68B7">
              <w:t>Стр 220-224</w:t>
            </w:r>
          </w:p>
        </w:tc>
      </w:tr>
      <w:tr w:rsidR="00AC68B7" w:rsidRPr="00AC68B7" w:rsidTr="00BF4F0A">
        <w:trPr>
          <w:jc w:val="center"/>
        </w:trPr>
        <w:tc>
          <w:tcPr>
            <w:tcW w:w="775" w:type="dxa"/>
          </w:tcPr>
          <w:p w:rsidR="00AC68B7" w:rsidRPr="00AC68B7" w:rsidRDefault="00AC68B7" w:rsidP="00AC68B7">
            <w:pPr>
              <w:spacing w:after="160" w:line="259" w:lineRule="auto"/>
            </w:pPr>
            <w:r w:rsidRPr="00AC68B7">
              <w:t>22</w:t>
            </w:r>
          </w:p>
        </w:tc>
        <w:tc>
          <w:tcPr>
            <w:tcW w:w="4223" w:type="dxa"/>
            <w:tcBorders>
              <w:top w:val="single" w:sz="4" w:space="0" w:color="auto"/>
              <w:left w:val="single" w:sz="4" w:space="0" w:color="auto"/>
            </w:tcBorders>
            <w:shd w:val="clear" w:color="auto" w:fill="FFFFFF"/>
            <w:vAlign w:val="bottom"/>
          </w:tcPr>
          <w:p w:rsidR="00AC68B7" w:rsidRPr="00AC68B7" w:rsidRDefault="00AC68B7" w:rsidP="00AC68B7">
            <w:pPr>
              <w:spacing w:after="160" w:line="259" w:lineRule="auto"/>
            </w:pPr>
            <w:r w:rsidRPr="00AC68B7">
              <w:rPr>
                <w:lang w:bidi="ru-RU"/>
              </w:rPr>
              <w:t>Наводнения.</w:t>
            </w:r>
          </w:p>
        </w:tc>
        <w:tc>
          <w:tcPr>
            <w:tcW w:w="1416" w:type="dxa"/>
          </w:tcPr>
          <w:p w:rsidR="00AC68B7" w:rsidRPr="00AC68B7" w:rsidRDefault="00AC68B7" w:rsidP="00AC68B7">
            <w:pPr>
              <w:spacing w:after="160" w:line="259" w:lineRule="auto"/>
            </w:pPr>
          </w:p>
        </w:tc>
        <w:tc>
          <w:tcPr>
            <w:tcW w:w="1416" w:type="dxa"/>
          </w:tcPr>
          <w:p w:rsidR="00AC68B7" w:rsidRPr="00AC68B7" w:rsidRDefault="00AC68B7" w:rsidP="00AC68B7">
            <w:pPr>
              <w:spacing w:after="160" w:line="259" w:lineRule="auto"/>
            </w:pPr>
            <w:r w:rsidRPr="00AC68B7">
              <w:t>1</w:t>
            </w:r>
          </w:p>
        </w:tc>
        <w:tc>
          <w:tcPr>
            <w:tcW w:w="850" w:type="dxa"/>
          </w:tcPr>
          <w:p w:rsidR="00AC68B7" w:rsidRPr="00AC68B7" w:rsidRDefault="00AC68B7" w:rsidP="00AC68B7">
            <w:pPr>
              <w:spacing w:after="160" w:line="259" w:lineRule="auto"/>
            </w:pPr>
          </w:p>
        </w:tc>
        <w:tc>
          <w:tcPr>
            <w:tcW w:w="849" w:type="dxa"/>
          </w:tcPr>
          <w:p w:rsidR="00AC68B7" w:rsidRPr="00AC68B7" w:rsidRDefault="00AC68B7" w:rsidP="00AC68B7">
            <w:pPr>
              <w:spacing w:after="160" w:line="259" w:lineRule="auto"/>
            </w:pPr>
          </w:p>
        </w:tc>
        <w:tc>
          <w:tcPr>
            <w:tcW w:w="850" w:type="dxa"/>
          </w:tcPr>
          <w:p w:rsidR="00AC68B7" w:rsidRPr="00AC68B7" w:rsidRDefault="00AC68B7" w:rsidP="00AC68B7">
            <w:pPr>
              <w:spacing w:after="160" w:line="259" w:lineRule="auto"/>
            </w:pPr>
          </w:p>
        </w:tc>
        <w:tc>
          <w:tcPr>
            <w:tcW w:w="849" w:type="dxa"/>
          </w:tcPr>
          <w:p w:rsidR="00AC68B7" w:rsidRPr="00AC68B7" w:rsidRDefault="00AC68B7" w:rsidP="00AC68B7">
            <w:pPr>
              <w:spacing w:after="160" w:line="259" w:lineRule="auto"/>
            </w:pPr>
            <w:r w:rsidRPr="00AC68B7">
              <w:t>09.03</w:t>
            </w:r>
          </w:p>
        </w:tc>
        <w:tc>
          <w:tcPr>
            <w:tcW w:w="2092" w:type="dxa"/>
          </w:tcPr>
          <w:p w:rsidR="00AC68B7" w:rsidRPr="00AC68B7" w:rsidRDefault="00AC68B7" w:rsidP="00AC68B7">
            <w:pPr>
              <w:spacing w:after="160" w:line="259" w:lineRule="auto"/>
            </w:pPr>
            <w:r w:rsidRPr="00AC68B7">
              <w:t>Стр 224-226</w:t>
            </w:r>
          </w:p>
        </w:tc>
      </w:tr>
      <w:tr w:rsidR="00AC68B7" w:rsidRPr="00AC68B7" w:rsidTr="00BF4F0A">
        <w:trPr>
          <w:jc w:val="center"/>
        </w:trPr>
        <w:tc>
          <w:tcPr>
            <w:tcW w:w="775" w:type="dxa"/>
          </w:tcPr>
          <w:p w:rsidR="00AC68B7" w:rsidRPr="00AC68B7" w:rsidRDefault="00AC68B7" w:rsidP="00AC68B7">
            <w:pPr>
              <w:spacing w:after="160" w:line="259" w:lineRule="auto"/>
            </w:pPr>
            <w:r w:rsidRPr="00AC68B7">
              <w:t>23</w:t>
            </w:r>
          </w:p>
        </w:tc>
        <w:tc>
          <w:tcPr>
            <w:tcW w:w="4223" w:type="dxa"/>
            <w:tcBorders>
              <w:top w:val="single" w:sz="4" w:space="0" w:color="auto"/>
              <w:left w:val="single" w:sz="4" w:space="0" w:color="auto"/>
            </w:tcBorders>
            <w:shd w:val="clear" w:color="auto" w:fill="FFFFFF"/>
            <w:vAlign w:val="bottom"/>
          </w:tcPr>
          <w:p w:rsidR="00AC68B7" w:rsidRPr="00AC68B7" w:rsidRDefault="00AC68B7" w:rsidP="00AC68B7">
            <w:pPr>
              <w:spacing w:after="160" w:line="259" w:lineRule="auto"/>
            </w:pPr>
            <w:r w:rsidRPr="00AC68B7">
              <w:rPr>
                <w:lang w:bidi="ru-RU"/>
              </w:rPr>
              <w:t>Природные пожары.</w:t>
            </w:r>
          </w:p>
        </w:tc>
        <w:tc>
          <w:tcPr>
            <w:tcW w:w="1416" w:type="dxa"/>
          </w:tcPr>
          <w:p w:rsidR="00AC68B7" w:rsidRPr="00AC68B7" w:rsidRDefault="00AC68B7" w:rsidP="00AC68B7">
            <w:pPr>
              <w:spacing w:after="160" w:line="259" w:lineRule="auto"/>
            </w:pPr>
          </w:p>
        </w:tc>
        <w:tc>
          <w:tcPr>
            <w:tcW w:w="1416" w:type="dxa"/>
          </w:tcPr>
          <w:p w:rsidR="00AC68B7" w:rsidRPr="00AC68B7" w:rsidRDefault="00AC68B7" w:rsidP="00AC68B7">
            <w:pPr>
              <w:spacing w:after="160" w:line="259" w:lineRule="auto"/>
            </w:pPr>
            <w:r w:rsidRPr="00AC68B7">
              <w:t>1</w:t>
            </w:r>
          </w:p>
        </w:tc>
        <w:tc>
          <w:tcPr>
            <w:tcW w:w="850" w:type="dxa"/>
          </w:tcPr>
          <w:p w:rsidR="00AC68B7" w:rsidRPr="00AC68B7" w:rsidRDefault="00AC68B7" w:rsidP="00AC68B7">
            <w:pPr>
              <w:spacing w:after="160" w:line="259" w:lineRule="auto"/>
            </w:pPr>
            <w:r w:rsidRPr="00AC68B7">
              <w:t>16.03</w:t>
            </w:r>
          </w:p>
          <w:p w:rsidR="00AC68B7" w:rsidRPr="00AC68B7" w:rsidRDefault="00AC68B7" w:rsidP="00AC68B7">
            <w:pPr>
              <w:spacing w:after="160" w:line="259" w:lineRule="auto"/>
            </w:pPr>
            <w:r w:rsidRPr="00AC68B7">
              <w:t>23.03</w:t>
            </w:r>
          </w:p>
        </w:tc>
        <w:tc>
          <w:tcPr>
            <w:tcW w:w="849" w:type="dxa"/>
          </w:tcPr>
          <w:p w:rsidR="00AC68B7" w:rsidRPr="00AC68B7" w:rsidRDefault="00AC68B7" w:rsidP="00AC68B7">
            <w:pPr>
              <w:spacing w:after="160" w:line="259" w:lineRule="auto"/>
            </w:pPr>
          </w:p>
        </w:tc>
        <w:tc>
          <w:tcPr>
            <w:tcW w:w="850" w:type="dxa"/>
          </w:tcPr>
          <w:p w:rsidR="00AC68B7" w:rsidRPr="00AC68B7" w:rsidRDefault="00AC68B7" w:rsidP="00AC68B7">
            <w:pPr>
              <w:spacing w:after="160" w:line="259" w:lineRule="auto"/>
            </w:pPr>
            <w:r w:rsidRPr="00AC68B7">
              <w:t>16.03</w:t>
            </w:r>
          </w:p>
          <w:p w:rsidR="00AC68B7" w:rsidRPr="00AC68B7" w:rsidRDefault="00AC68B7" w:rsidP="00AC68B7">
            <w:pPr>
              <w:spacing w:after="160" w:line="259" w:lineRule="auto"/>
            </w:pPr>
            <w:r w:rsidRPr="00AC68B7">
              <w:t>23.03</w:t>
            </w:r>
          </w:p>
        </w:tc>
        <w:tc>
          <w:tcPr>
            <w:tcW w:w="849" w:type="dxa"/>
          </w:tcPr>
          <w:p w:rsidR="00AC68B7" w:rsidRPr="00AC68B7" w:rsidRDefault="00AC68B7" w:rsidP="00AC68B7">
            <w:pPr>
              <w:spacing w:after="160" w:line="259" w:lineRule="auto"/>
            </w:pPr>
          </w:p>
        </w:tc>
        <w:tc>
          <w:tcPr>
            <w:tcW w:w="2092" w:type="dxa"/>
          </w:tcPr>
          <w:p w:rsidR="00AC68B7" w:rsidRPr="00AC68B7" w:rsidRDefault="00AC68B7" w:rsidP="00AC68B7">
            <w:pPr>
              <w:spacing w:after="160" w:line="259" w:lineRule="auto"/>
            </w:pPr>
            <w:r w:rsidRPr="00AC68B7">
              <w:t>Стр 227-231</w:t>
            </w:r>
          </w:p>
        </w:tc>
      </w:tr>
      <w:tr w:rsidR="00AC68B7" w:rsidRPr="00AC68B7" w:rsidTr="00BF4F0A">
        <w:trPr>
          <w:jc w:val="center"/>
        </w:trPr>
        <w:tc>
          <w:tcPr>
            <w:tcW w:w="775" w:type="dxa"/>
          </w:tcPr>
          <w:p w:rsidR="00AC68B7" w:rsidRPr="00AC68B7" w:rsidRDefault="00AC68B7" w:rsidP="00AC68B7">
            <w:pPr>
              <w:spacing w:after="160" w:line="259" w:lineRule="auto"/>
            </w:pPr>
            <w:r w:rsidRPr="00AC68B7">
              <w:t>24-27</w:t>
            </w:r>
          </w:p>
        </w:tc>
        <w:tc>
          <w:tcPr>
            <w:tcW w:w="4223" w:type="dxa"/>
            <w:tcBorders>
              <w:top w:val="single" w:sz="4" w:space="0" w:color="auto"/>
              <w:left w:val="single" w:sz="4" w:space="0" w:color="auto"/>
            </w:tcBorders>
            <w:shd w:val="clear" w:color="auto" w:fill="FFFFFF"/>
            <w:vAlign w:val="bottom"/>
          </w:tcPr>
          <w:p w:rsidR="00AC68B7" w:rsidRPr="00AC68B7" w:rsidRDefault="00AC68B7" w:rsidP="00AC68B7">
            <w:pPr>
              <w:spacing w:after="160" w:line="259" w:lineRule="auto"/>
            </w:pPr>
            <w:r w:rsidRPr="00AC68B7">
              <w:rPr>
                <w:lang w:bidi="ru-RU"/>
              </w:rPr>
              <w:t xml:space="preserve">Техногенные чрезвычайные ситуации </w:t>
            </w:r>
          </w:p>
        </w:tc>
        <w:tc>
          <w:tcPr>
            <w:tcW w:w="1416" w:type="dxa"/>
          </w:tcPr>
          <w:p w:rsidR="00AC68B7" w:rsidRPr="00AC68B7" w:rsidRDefault="00AC68B7" w:rsidP="00AC68B7">
            <w:pPr>
              <w:spacing w:after="160" w:line="259" w:lineRule="auto"/>
            </w:pPr>
          </w:p>
        </w:tc>
        <w:tc>
          <w:tcPr>
            <w:tcW w:w="1416" w:type="dxa"/>
          </w:tcPr>
          <w:p w:rsidR="00AC68B7" w:rsidRPr="00AC68B7" w:rsidRDefault="00AC68B7" w:rsidP="00AC68B7">
            <w:pPr>
              <w:spacing w:after="160" w:line="259" w:lineRule="auto"/>
            </w:pPr>
            <w:r w:rsidRPr="00AC68B7">
              <w:t>4</w:t>
            </w:r>
          </w:p>
        </w:tc>
        <w:tc>
          <w:tcPr>
            <w:tcW w:w="850" w:type="dxa"/>
          </w:tcPr>
          <w:p w:rsidR="00AC68B7" w:rsidRPr="00AC68B7" w:rsidRDefault="00AC68B7" w:rsidP="00AC68B7">
            <w:pPr>
              <w:spacing w:after="160" w:line="259" w:lineRule="auto"/>
            </w:pPr>
            <w:r w:rsidRPr="00AC68B7">
              <w:t>06.04</w:t>
            </w:r>
          </w:p>
        </w:tc>
        <w:tc>
          <w:tcPr>
            <w:tcW w:w="849" w:type="dxa"/>
          </w:tcPr>
          <w:p w:rsidR="00AC68B7" w:rsidRPr="00AC68B7" w:rsidRDefault="00AC68B7" w:rsidP="00AC68B7">
            <w:pPr>
              <w:spacing w:after="160" w:line="259" w:lineRule="auto"/>
            </w:pPr>
          </w:p>
        </w:tc>
        <w:tc>
          <w:tcPr>
            <w:tcW w:w="850" w:type="dxa"/>
          </w:tcPr>
          <w:p w:rsidR="00AC68B7" w:rsidRPr="00AC68B7" w:rsidRDefault="00AC68B7" w:rsidP="00AC68B7">
            <w:pPr>
              <w:spacing w:after="160" w:line="259" w:lineRule="auto"/>
            </w:pPr>
            <w:r w:rsidRPr="00AC68B7">
              <w:t>06.04</w:t>
            </w:r>
          </w:p>
        </w:tc>
        <w:tc>
          <w:tcPr>
            <w:tcW w:w="849" w:type="dxa"/>
          </w:tcPr>
          <w:p w:rsidR="00AC68B7" w:rsidRPr="00AC68B7" w:rsidRDefault="00AC68B7" w:rsidP="00AC68B7">
            <w:pPr>
              <w:spacing w:after="160" w:line="259" w:lineRule="auto"/>
            </w:pPr>
          </w:p>
        </w:tc>
        <w:tc>
          <w:tcPr>
            <w:tcW w:w="2092" w:type="dxa"/>
          </w:tcPr>
          <w:p w:rsidR="00AC68B7" w:rsidRPr="00AC68B7" w:rsidRDefault="00AC68B7" w:rsidP="00AC68B7">
            <w:pPr>
              <w:spacing w:after="160" w:line="259" w:lineRule="auto"/>
            </w:pPr>
            <w:r w:rsidRPr="00AC68B7">
              <w:rPr>
                <w:lang w:bidi="ru-RU"/>
              </w:rPr>
              <w:t>Стр 232-240</w:t>
            </w:r>
          </w:p>
        </w:tc>
      </w:tr>
      <w:tr w:rsidR="00AC68B7" w:rsidRPr="00AC68B7" w:rsidTr="00BF4F0A">
        <w:trPr>
          <w:trHeight w:val="195"/>
          <w:jc w:val="center"/>
        </w:trPr>
        <w:tc>
          <w:tcPr>
            <w:tcW w:w="775" w:type="dxa"/>
            <w:tcBorders>
              <w:top w:val="single" w:sz="4" w:space="0" w:color="auto"/>
              <w:bottom w:val="single" w:sz="4" w:space="0" w:color="auto"/>
            </w:tcBorders>
          </w:tcPr>
          <w:p w:rsidR="00AC68B7" w:rsidRPr="00AC68B7" w:rsidRDefault="00AC68B7" w:rsidP="00AC68B7">
            <w:pPr>
              <w:spacing w:after="160" w:line="259" w:lineRule="auto"/>
            </w:pPr>
            <w:r w:rsidRPr="00AC68B7">
              <w:t>28-29</w:t>
            </w:r>
          </w:p>
        </w:tc>
        <w:tc>
          <w:tcPr>
            <w:tcW w:w="4223" w:type="dxa"/>
            <w:tcBorders>
              <w:top w:val="single" w:sz="4" w:space="0" w:color="auto"/>
              <w:left w:val="single" w:sz="4" w:space="0" w:color="auto"/>
              <w:right w:val="single" w:sz="4" w:space="0" w:color="auto"/>
            </w:tcBorders>
            <w:shd w:val="clear" w:color="auto" w:fill="FFFFFF"/>
            <w:vAlign w:val="bottom"/>
          </w:tcPr>
          <w:p w:rsidR="00AC68B7" w:rsidRPr="00AC68B7" w:rsidRDefault="00AC68B7" w:rsidP="00AC68B7">
            <w:pPr>
              <w:spacing w:after="160" w:line="259" w:lineRule="auto"/>
            </w:pPr>
            <w:r w:rsidRPr="00AC68B7">
              <w:rPr>
                <w:lang w:bidi="ru-RU"/>
              </w:rPr>
              <w:t xml:space="preserve"> Экстремизм и терроризм</w:t>
            </w:r>
          </w:p>
        </w:tc>
        <w:tc>
          <w:tcPr>
            <w:tcW w:w="1416" w:type="dxa"/>
            <w:tcBorders>
              <w:top w:val="single" w:sz="4" w:space="0" w:color="auto"/>
              <w:left w:val="single" w:sz="4" w:space="0" w:color="auto"/>
              <w:right w:val="single" w:sz="4" w:space="0" w:color="auto"/>
            </w:tcBorders>
          </w:tcPr>
          <w:p w:rsidR="00AC68B7" w:rsidRPr="00AC68B7" w:rsidRDefault="00AC68B7" w:rsidP="00AC68B7">
            <w:pPr>
              <w:spacing w:after="160" w:line="259" w:lineRule="auto"/>
            </w:pPr>
          </w:p>
        </w:tc>
        <w:tc>
          <w:tcPr>
            <w:tcW w:w="1416" w:type="dxa"/>
            <w:tcBorders>
              <w:top w:val="single" w:sz="4" w:space="0" w:color="auto"/>
              <w:left w:val="single" w:sz="4" w:space="0" w:color="auto"/>
            </w:tcBorders>
          </w:tcPr>
          <w:p w:rsidR="00AC68B7" w:rsidRPr="00AC68B7" w:rsidRDefault="00AC68B7" w:rsidP="00AC68B7">
            <w:pPr>
              <w:spacing w:after="160" w:line="259" w:lineRule="auto"/>
            </w:pPr>
            <w:r w:rsidRPr="00AC68B7">
              <w:t>2</w:t>
            </w:r>
          </w:p>
        </w:tc>
        <w:tc>
          <w:tcPr>
            <w:tcW w:w="850" w:type="dxa"/>
          </w:tcPr>
          <w:p w:rsidR="00AC68B7" w:rsidRPr="00AC68B7" w:rsidRDefault="00AC68B7" w:rsidP="00AC68B7">
            <w:pPr>
              <w:spacing w:after="160" w:line="259" w:lineRule="auto"/>
            </w:pPr>
            <w:r w:rsidRPr="00AC68B7">
              <w:t>13.04</w:t>
            </w:r>
          </w:p>
        </w:tc>
        <w:tc>
          <w:tcPr>
            <w:tcW w:w="849" w:type="dxa"/>
            <w:tcBorders>
              <w:top w:val="single" w:sz="4" w:space="0" w:color="auto"/>
            </w:tcBorders>
          </w:tcPr>
          <w:p w:rsidR="00AC68B7" w:rsidRPr="00AC68B7" w:rsidRDefault="00AC68B7" w:rsidP="00AC68B7">
            <w:pPr>
              <w:spacing w:after="160" w:line="259" w:lineRule="auto"/>
            </w:pPr>
          </w:p>
        </w:tc>
        <w:tc>
          <w:tcPr>
            <w:tcW w:w="850" w:type="dxa"/>
          </w:tcPr>
          <w:p w:rsidR="00AC68B7" w:rsidRPr="00AC68B7" w:rsidRDefault="00AC68B7" w:rsidP="00AC68B7">
            <w:pPr>
              <w:spacing w:after="160" w:line="259" w:lineRule="auto"/>
            </w:pPr>
            <w:r w:rsidRPr="00AC68B7">
              <w:t>13.04</w:t>
            </w:r>
          </w:p>
        </w:tc>
        <w:tc>
          <w:tcPr>
            <w:tcW w:w="849" w:type="dxa"/>
            <w:tcBorders>
              <w:top w:val="single" w:sz="4" w:space="0" w:color="auto"/>
            </w:tcBorders>
          </w:tcPr>
          <w:p w:rsidR="00AC68B7" w:rsidRPr="00AC68B7" w:rsidRDefault="00AC68B7" w:rsidP="00AC68B7">
            <w:pPr>
              <w:spacing w:after="160" w:line="259" w:lineRule="auto"/>
            </w:pPr>
          </w:p>
        </w:tc>
        <w:tc>
          <w:tcPr>
            <w:tcW w:w="2092" w:type="dxa"/>
          </w:tcPr>
          <w:p w:rsidR="00AC68B7" w:rsidRPr="00AC68B7" w:rsidRDefault="00AC68B7" w:rsidP="00AC68B7">
            <w:pPr>
              <w:spacing w:after="160" w:line="259" w:lineRule="auto"/>
            </w:pPr>
            <w:r w:rsidRPr="00AC68B7">
              <w:t>Стр 242-258</w:t>
            </w:r>
          </w:p>
        </w:tc>
      </w:tr>
      <w:tr w:rsidR="00AC68B7" w:rsidRPr="00AC68B7" w:rsidTr="00BF4F0A">
        <w:trPr>
          <w:trHeight w:val="210"/>
          <w:jc w:val="center"/>
        </w:trPr>
        <w:tc>
          <w:tcPr>
            <w:tcW w:w="775" w:type="dxa"/>
            <w:tcBorders>
              <w:bottom w:val="single" w:sz="4" w:space="0" w:color="auto"/>
            </w:tcBorders>
          </w:tcPr>
          <w:p w:rsidR="00AC68B7" w:rsidRPr="00AC68B7" w:rsidRDefault="00AC68B7" w:rsidP="00AC68B7">
            <w:pPr>
              <w:spacing w:after="160" w:line="259" w:lineRule="auto"/>
            </w:pPr>
            <w:r w:rsidRPr="00AC68B7">
              <w:t>30-31</w:t>
            </w:r>
          </w:p>
        </w:tc>
        <w:tc>
          <w:tcPr>
            <w:tcW w:w="4223" w:type="dxa"/>
            <w:tcBorders>
              <w:top w:val="single" w:sz="4" w:space="0" w:color="auto"/>
              <w:left w:val="single" w:sz="4" w:space="0" w:color="auto"/>
              <w:right w:val="single" w:sz="4" w:space="0" w:color="auto"/>
            </w:tcBorders>
            <w:shd w:val="clear" w:color="auto" w:fill="FFFFFF"/>
            <w:vAlign w:val="bottom"/>
          </w:tcPr>
          <w:p w:rsidR="00AC68B7" w:rsidRPr="00AC68B7" w:rsidRDefault="00AC68B7" w:rsidP="00AC68B7">
            <w:pPr>
              <w:spacing w:after="160" w:line="259" w:lineRule="auto"/>
            </w:pPr>
            <w:r w:rsidRPr="00AC68B7">
              <w:rPr>
                <w:lang w:bidi="ru-RU"/>
              </w:rPr>
              <w:t xml:space="preserve">Законодательство России о противодействии экстремизму и терроризму  </w:t>
            </w:r>
          </w:p>
        </w:tc>
        <w:tc>
          <w:tcPr>
            <w:tcW w:w="1416" w:type="dxa"/>
            <w:tcBorders>
              <w:left w:val="single" w:sz="4" w:space="0" w:color="auto"/>
              <w:right w:val="single" w:sz="4" w:space="0" w:color="auto"/>
            </w:tcBorders>
          </w:tcPr>
          <w:p w:rsidR="00AC68B7" w:rsidRPr="00AC68B7" w:rsidRDefault="00AC68B7" w:rsidP="00AC68B7">
            <w:pPr>
              <w:spacing w:after="160" w:line="259" w:lineRule="auto"/>
            </w:pPr>
          </w:p>
        </w:tc>
        <w:tc>
          <w:tcPr>
            <w:tcW w:w="1416" w:type="dxa"/>
            <w:tcBorders>
              <w:left w:val="single" w:sz="4" w:space="0" w:color="auto"/>
            </w:tcBorders>
          </w:tcPr>
          <w:p w:rsidR="00AC68B7" w:rsidRPr="00AC68B7" w:rsidRDefault="00AC68B7" w:rsidP="00AC68B7">
            <w:pPr>
              <w:spacing w:after="160" w:line="259" w:lineRule="auto"/>
            </w:pPr>
            <w:r w:rsidRPr="00AC68B7">
              <w:t>2</w:t>
            </w:r>
          </w:p>
        </w:tc>
        <w:tc>
          <w:tcPr>
            <w:tcW w:w="850" w:type="dxa"/>
          </w:tcPr>
          <w:p w:rsidR="00AC68B7" w:rsidRPr="00AC68B7" w:rsidRDefault="00AC68B7" w:rsidP="00AC68B7">
            <w:pPr>
              <w:spacing w:after="160" w:line="259" w:lineRule="auto"/>
            </w:pPr>
            <w:r w:rsidRPr="00AC68B7">
              <w:t>20.04</w:t>
            </w:r>
          </w:p>
          <w:p w:rsidR="00AC68B7" w:rsidRPr="00AC68B7" w:rsidRDefault="00AC68B7" w:rsidP="00AC68B7">
            <w:pPr>
              <w:spacing w:after="160" w:line="259" w:lineRule="auto"/>
            </w:pPr>
            <w:r w:rsidRPr="00AC68B7">
              <w:t>27.04</w:t>
            </w:r>
          </w:p>
        </w:tc>
        <w:tc>
          <w:tcPr>
            <w:tcW w:w="849" w:type="dxa"/>
          </w:tcPr>
          <w:p w:rsidR="00AC68B7" w:rsidRPr="00AC68B7" w:rsidRDefault="00AC68B7" w:rsidP="00AC68B7">
            <w:pPr>
              <w:spacing w:after="160" w:line="259" w:lineRule="auto"/>
            </w:pPr>
          </w:p>
        </w:tc>
        <w:tc>
          <w:tcPr>
            <w:tcW w:w="850" w:type="dxa"/>
          </w:tcPr>
          <w:p w:rsidR="00AC68B7" w:rsidRPr="00AC68B7" w:rsidRDefault="00AC68B7" w:rsidP="00AC68B7">
            <w:pPr>
              <w:spacing w:after="160" w:line="259" w:lineRule="auto"/>
            </w:pPr>
            <w:r w:rsidRPr="00AC68B7">
              <w:t>20.04</w:t>
            </w:r>
          </w:p>
          <w:p w:rsidR="00AC68B7" w:rsidRPr="00AC68B7" w:rsidRDefault="00AC68B7" w:rsidP="00AC68B7">
            <w:pPr>
              <w:spacing w:after="160" w:line="259" w:lineRule="auto"/>
            </w:pPr>
            <w:r w:rsidRPr="00AC68B7">
              <w:t>27.04</w:t>
            </w:r>
          </w:p>
        </w:tc>
        <w:tc>
          <w:tcPr>
            <w:tcW w:w="849" w:type="dxa"/>
          </w:tcPr>
          <w:p w:rsidR="00AC68B7" w:rsidRPr="00AC68B7" w:rsidRDefault="00AC68B7" w:rsidP="00AC68B7">
            <w:pPr>
              <w:spacing w:after="160" w:line="259" w:lineRule="auto"/>
            </w:pPr>
          </w:p>
        </w:tc>
        <w:tc>
          <w:tcPr>
            <w:tcW w:w="2092" w:type="dxa"/>
          </w:tcPr>
          <w:p w:rsidR="00AC68B7" w:rsidRPr="00AC68B7" w:rsidRDefault="00AC68B7" w:rsidP="00AC68B7">
            <w:pPr>
              <w:spacing w:after="160" w:line="259" w:lineRule="auto"/>
            </w:pPr>
            <w:r w:rsidRPr="00AC68B7">
              <w:t>Стр 259-264</w:t>
            </w:r>
          </w:p>
        </w:tc>
      </w:tr>
      <w:tr w:rsidR="00AC68B7" w:rsidRPr="00AC68B7" w:rsidTr="00BF4F0A">
        <w:trPr>
          <w:jc w:val="center"/>
        </w:trPr>
        <w:tc>
          <w:tcPr>
            <w:tcW w:w="775" w:type="dxa"/>
          </w:tcPr>
          <w:p w:rsidR="00AC68B7" w:rsidRPr="00AC68B7" w:rsidRDefault="00AC68B7" w:rsidP="00AC68B7">
            <w:pPr>
              <w:spacing w:after="160" w:line="259" w:lineRule="auto"/>
            </w:pPr>
            <w:r w:rsidRPr="00AC68B7">
              <w:t>32</w:t>
            </w:r>
          </w:p>
        </w:tc>
        <w:tc>
          <w:tcPr>
            <w:tcW w:w="4223" w:type="dxa"/>
            <w:tcBorders>
              <w:top w:val="single" w:sz="4" w:space="0" w:color="auto"/>
              <w:left w:val="single" w:sz="4" w:space="0" w:color="auto"/>
            </w:tcBorders>
            <w:shd w:val="clear" w:color="auto" w:fill="FFFFFF"/>
            <w:vAlign w:val="bottom"/>
          </w:tcPr>
          <w:p w:rsidR="00AC68B7" w:rsidRPr="00AC68B7" w:rsidRDefault="00AC68B7" w:rsidP="00AC68B7">
            <w:pPr>
              <w:spacing w:after="160" w:line="259" w:lineRule="auto"/>
            </w:pPr>
            <w:r w:rsidRPr="00AC68B7">
              <w:rPr>
                <w:lang w:bidi="ru-RU"/>
              </w:rPr>
              <w:t>Национальная безопасность РФ.</w:t>
            </w:r>
          </w:p>
        </w:tc>
        <w:tc>
          <w:tcPr>
            <w:tcW w:w="1416" w:type="dxa"/>
          </w:tcPr>
          <w:p w:rsidR="00AC68B7" w:rsidRPr="00AC68B7" w:rsidRDefault="00AC68B7" w:rsidP="00AC68B7">
            <w:pPr>
              <w:spacing w:after="160" w:line="259" w:lineRule="auto"/>
            </w:pPr>
          </w:p>
        </w:tc>
        <w:tc>
          <w:tcPr>
            <w:tcW w:w="1416" w:type="dxa"/>
          </w:tcPr>
          <w:p w:rsidR="00AC68B7" w:rsidRPr="00AC68B7" w:rsidRDefault="00AC68B7" w:rsidP="00AC68B7">
            <w:pPr>
              <w:spacing w:after="160" w:line="259" w:lineRule="auto"/>
            </w:pPr>
            <w:r w:rsidRPr="00AC68B7">
              <w:t>1</w:t>
            </w:r>
          </w:p>
        </w:tc>
        <w:tc>
          <w:tcPr>
            <w:tcW w:w="850" w:type="dxa"/>
          </w:tcPr>
          <w:p w:rsidR="00AC68B7" w:rsidRPr="00AC68B7" w:rsidRDefault="00AC68B7" w:rsidP="00AC68B7">
            <w:pPr>
              <w:spacing w:after="160" w:line="259" w:lineRule="auto"/>
            </w:pPr>
            <w:r w:rsidRPr="00AC68B7">
              <w:t>04.05</w:t>
            </w:r>
          </w:p>
          <w:p w:rsidR="00AC68B7" w:rsidRPr="00AC68B7" w:rsidRDefault="00AC68B7" w:rsidP="00AC68B7">
            <w:pPr>
              <w:spacing w:after="160" w:line="259" w:lineRule="auto"/>
            </w:pPr>
            <w:r w:rsidRPr="00AC68B7">
              <w:t>11.05</w:t>
            </w:r>
          </w:p>
        </w:tc>
        <w:tc>
          <w:tcPr>
            <w:tcW w:w="849" w:type="dxa"/>
          </w:tcPr>
          <w:p w:rsidR="00AC68B7" w:rsidRPr="00AC68B7" w:rsidRDefault="00AC68B7" w:rsidP="00AC68B7">
            <w:pPr>
              <w:spacing w:after="160" w:line="259" w:lineRule="auto"/>
            </w:pPr>
          </w:p>
        </w:tc>
        <w:tc>
          <w:tcPr>
            <w:tcW w:w="850" w:type="dxa"/>
          </w:tcPr>
          <w:p w:rsidR="00AC68B7" w:rsidRPr="00AC68B7" w:rsidRDefault="00AC68B7" w:rsidP="00AC68B7">
            <w:pPr>
              <w:spacing w:after="160" w:line="259" w:lineRule="auto"/>
            </w:pPr>
            <w:r w:rsidRPr="00AC68B7">
              <w:t>04.05</w:t>
            </w:r>
          </w:p>
          <w:p w:rsidR="00AC68B7" w:rsidRPr="00AC68B7" w:rsidRDefault="00AC68B7" w:rsidP="00AC68B7">
            <w:pPr>
              <w:spacing w:after="160" w:line="259" w:lineRule="auto"/>
            </w:pPr>
            <w:r w:rsidRPr="00AC68B7">
              <w:t>11.05</w:t>
            </w:r>
          </w:p>
        </w:tc>
        <w:tc>
          <w:tcPr>
            <w:tcW w:w="849" w:type="dxa"/>
          </w:tcPr>
          <w:p w:rsidR="00AC68B7" w:rsidRPr="00AC68B7" w:rsidRDefault="00AC68B7" w:rsidP="00AC68B7">
            <w:pPr>
              <w:spacing w:after="160" w:line="259" w:lineRule="auto"/>
            </w:pPr>
          </w:p>
        </w:tc>
        <w:tc>
          <w:tcPr>
            <w:tcW w:w="2092" w:type="dxa"/>
          </w:tcPr>
          <w:p w:rsidR="00AC68B7" w:rsidRPr="00AC68B7" w:rsidRDefault="00AC68B7" w:rsidP="00AC68B7">
            <w:pPr>
              <w:spacing w:after="160" w:line="259" w:lineRule="auto"/>
            </w:pPr>
            <w:r w:rsidRPr="00AC68B7">
              <w:t>Стр 265-267</w:t>
            </w:r>
          </w:p>
        </w:tc>
      </w:tr>
      <w:tr w:rsidR="00AC68B7" w:rsidRPr="00AC68B7" w:rsidTr="00BF4F0A">
        <w:trPr>
          <w:jc w:val="center"/>
        </w:trPr>
        <w:tc>
          <w:tcPr>
            <w:tcW w:w="775" w:type="dxa"/>
          </w:tcPr>
          <w:p w:rsidR="00AC68B7" w:rsidRPr="00AC68B7" w:rsidRDefault="00AC68B7" w:rsidP="00AC68B7">
            <w:pPr>
              <w:spacing w:after="160" w:line="259" w:lineRule="auto"/>
            </w:pPr>
            <w:r w:rsidRPr="00AC68B7">
              <w:t>33</w:t>
            </w:r>
          </w:p>
        </w:tc>
        <w:tc>
          <w:tcPr>
            <w:tcW w:w="4223" w:type="dxa"/>
          </w:tcPr>
          <w:p w:rsidR="00AC68B7" w:rsidRPr="00AC68B7" w:rsidRDefault="00AC68B7" w:rsidP="00AC68B7">
            <w:pPr>
              <w:spacing w:after="160" w:line="259" w:lineRule="auto"/>
            </w:pPr>
            <w:r w:rsidRPr="00AC68B7">
              <w:t xml:space="preserve">Урок обобщения </w:t>
            </w:r>
          </w:p>
        </w:tc>
        <w:tc>
          <w:tcPr>
            <w:tcW w:w="1416" w:type="dxa"/>
          </w:tcPr>
          <w:p w:rsidR="00AC68B7" w:rsidRPr="00AC68B7" w:rsidRDefault="00AC68B7" w:rsidP="00AC68B7">
            <w:pPr>
              <w:spacing w:after="160" w:line="259" w:lineRule="auto"/>
            </w:pPr>
          </w:p>
        </w:tc>
        <w:tc>
          <w:tcPr>
            <w:tcW w:w="1416" w:type="dxa"/>
          </w:tcPr>
          <w:p w:rsidR="00AC68B7" w:rsidRPr="00AC68B7" w:rsidRDefault="00AC68B7" w:rsidP="00AC68B7">
            <w:pPr>
              <w:spacing w:after="160" w:line="259" w:lineRule="auto"/>
            </w:pPr>
            <w:r w:rsidRPr="00AC68B7">
              <w:t>1</w:t>
            </w:r>
          </w:p>
        </w:tc>
        <w:tc>
          <w:tcPr>
            <w:tcW w:w="850" w:type="dxa"/>
          </w:tcPr>
          <w:p w:rsidR="00AC68B7" w:rsidRPr="00AC68B7" w:rsidRDefault="00AC68B7" w:rsidP="00AC68B7">
            <w:pPr>
              <w:spacing w:after="160" w:line="259" w:lineRule="auto"/>
            </w:pPr>
            <w:r w:rsidRPr="00AC68B7">
              <w:t>18.05</w:t>
            </w:r>
          </w:p>
        </w:tc>
        <w:tc>
          <w:tcPr>
            <w:tcW w:w="849" w:type="dxa"/>
          </w:tcPr>
          <w:p w:rsidR="00AC68B7" w:rsidRPr="00AC68B7" w:rsidRDefault="00AC68B7" w:rsidP="00AC68B7">
            <w:pPr>
              <w:spacing w:after="160" w:line="259" w:lineRule="auto"/>
            </w:pPr>
          </w:p>
        </w:tc>
        <w:tc>
          <w:tcPr>
            <w:tcW w:w="850" w:type="dxa"/>
          </w:tcPr>
          <w:p w:rsidR="00AC68B7" w:rsidRPr="00AC68B7" w:rsidRDefault="00AC68B7" w:rsidP="00AC68B7">
            <w:pPr>
              <w:spacing w:after="160" w:line="259" w:lineRule="auto"/>
            </w:pPr>
            <w:r w:rsidRPr="00AC68B7">
              <w:t>18.05</w:t>
            </w:r>
          </w:p>
        </w:tc>
        <w:tc>
          <w:tcPr>
            <w:tcW w:w="849" w:type="dxa"/>
          </w:tcPr>
          <w:p w:rsidR="00AC68B7" w:rsidRPr="00AC68B7" w:rsidRDefault="00AC68B7" w:rsidP="00AC68B7">
            <w:pPr>
              <w:spacing w:after="160" w:line="259" w:lineRule="auto"/>
            </w:pPr>
          </w:p>
        </w:tc>
        <w:tc>
          <w:tcPr>
            <w:tcW w:w="2092" w:type="dxa"/>
          </w:tcPr>
          <w:p w:rsidR="00AC68B7" w:rsidRPr="00AC68B7" w:rsidRDefault="00AC68B7" w:rsidP="00AC68B7">
            <w:pPr>
              <w:spacing w:after="160" w:line="259" w:lineRule="auto"/>
            </w:pPr>
            <w:r w:rsidRPr="00AC68B7">
              <w:t>Стр 268</w:t>
            </w:r>
          </w:p>
        </w:tc>
      </w:tr>
      <w:tr w:rsidR="00AC68B7" w:rsidRPr="00AC68B7" w:rsidTr="00BF4F0A">
        <w:trPr>
          <w:jc w:val="center"/>
        </w:trPr>
        <w:tc>
          <w:tcPr>
            <w:tcW w:w="775" w:type="dxa"/>
          </w:tcPr>
          <w:p w:rsidR="00AC68B7" w:rsidRPr="00AC68B7" w:rsidRDefault="00AC68B7" w:rsidP="00AC68B7">
            <w:pPr>
              <w:spacing w:after="160" w:line="259" w:lineRule="auto"/>
            </w:pPr>
          </w:p>
        </w:tc>
        <w:tc>
          <w:tcPr>
            <w:tcW w:w="4223" w:type="dxa"/>
            <w:tcBorders>
              <w:top w:val="single" w:sz="4" w:space="0" w:color="auto"/>
              <w:left w:val="single" w:sz="4" w:space="0" w:color="auto"/>
              <w:bottom w:val="single" w:sz="4" w:space="0" w:color="auto"/>
            </w:tcBorders>
            <w:shd w:val="clear" w:color="auto" w:fill="FFFFFF"/>
            <w:vAlign w:val="bottom"/>
          </w:tcPr>
          <w:p w:rsidR="00AC68B7" w:rsidRPr="00AC68B7" w:rsidRDefault="00AC68B7" w:rsidP="00AC68B7">
            <w:pPr>
              <w:spacing w:after="160" w:line="259" w:lineRule="auto"/>
            </w:pPr>
            <w:r w:rsidRPr="00AC68B7">
              <w:rPr>
                <w:b/>
                <w:bCs/>
              </w:rPr>
              <w:t>итого</w:t>
            </w:r>
          </w:p>
        </w:tc>
        <w:tc>
          <w:tcPr>
            <w:tcW w:w="1416" w:type="dxa"/>
          </w:tcPr>
          <w:p w:rsidR="00AC68B7" w:rsidRPr="00AC68B7" w:rsidRDefault="00AC68B7" w:rsidP="00AC68B7">
            <w:pPr>
              <w:spacing w:after="160" w:line="259" w:lineRule="auto"/>
            </w:pPr>
          </w:p>
        </w:tc>
        <w:tc>
          <w:tcPr>
            <w:tcW w:w="1416" w:type="dxa"/>
          </w:tcPr>
          <w:p w:rsidR="00AC68B7" w:rsidRPr="00AC68B7" w:rsidRDefault="00AC68B7" w:rsidP="00AC68B7">
            <w:pPr>
              <w:spacing w:after="160" w:line="259" w:lineRule="auto"/>
            </w:pPr>
            <w:r w:rsidRPr="00AC68B7">
              <w:t>33</w:t>
            </w:r>
          </w:p>
        </w:tc>
        <w:tc>
          <w:tcPr>
            <w:tcW w:w="850" w:type="dxa"/>
          </w:tcPr>
          <w:p w:rsidR="00AC68B7" w:rsidRPr="00AC68B7" w:rsidRDefault="00AC68B7" w:rsidP="00AC68B7">
            <w:pPr>
              <w:spacing w:after="160" w:line="259" w:lineRule="auto"/>
            </w:pPr>
          </w:p>
        </w:tc>
        <w:tc>
          <w:tcPr>
            <w:tcW w:w="849" w:type="dxa"/>
          </w:tcPr>
          <w:p w:rsidR="00AC68B7" w:rsidRPr="00AC68B7" w:rsidRDefault="00AC68B7" w:rsidP="00AC68B7">
            <w:pPr>
              <w:spacing w:after="160" w:line="259" w:lineRule="auto"/>
            </w:pPr>
          </w:p>
        </w:tc>
        <w:tc>
          <w:tcPr>
            <w:tcW w:w="850" w:type="dxa"/>
          </w:tcPr>
          <w:p w:rsidR="00AC68B7" w:rsidRPr="00AC68B7" w:rsidRDefault="00AC68B7" w:rsidP="00AC68B7">
            <w:pPr>
              <w:spacing w:after="160" w:line="259" w:lineRule="auto"/>
            </w:pPr>
          </w:p>
        </w:tc>
        <w:tc>
          <w:tcPr>
            <w:tcW w:w="849" w:type="dxa"/>
          </w:tcPr>
          <w:p w:rsidR="00AC68B7" w:rsidRPr="00AC68B7" w:rsidRDefault="00AC68B7" w:rsidP="00AC68B7">
            <w:pPr>
              <w:spacing w:after="160" w:line="259" w:lineRule="auto"/>
            </w:pPr>
          </w:p>
        </w:tc>
        <w:tc>
          <w:tcPr>
            <w:tcW w:w="2092" w:type="dxa"/>
          </w:tcPr>
          <w:p w:rsidR="00AC68B7" w:rsidRPr="00AC68B7" w:rsidRDefault="00AC68B7" w:rsidP="00AC68B7">
            <w:pPr>
              <w:spacing w:after="160" w:line="259" w:lineRule="auto"/>
            </w:pPr>
          </w:p>
        </w:tc>
      </w:tr>
    </w:tbl>
    <w:p w:rsidR="00AC68B7" w:rsidRPr="00AC68B7" w:rsidRDefault="00AC68B7" w:rsidP="00AC68B7">
      <w:pPr>
        <w:rPr>
          <w:b/>
          <w:bCs/>
          <w:lang w:bidi="ru-RU"/>
        </w:rPr>
      </w:pPr>
    </w:p>
    <w:p w:rsidR="00AC68B7" w:rsidRPr="00AC68B7" w:rsidRDefault="00AC68B7" w:rsidP="00AC68B7">
      <w:pPr>
        <w:rPr>
          <w:b/>
          <w:bCs/>
          <w:lang w:bidi="ru-RU"/>
        </w:rPr>
      </w:pPr>
    </w:p>
    <w:p w:rsidR="00AC68B7" w:rsidRPr="00AC68B7" w:rsidRDefault="00AC68B7" w:rsidP="00AC68B7">
      <w:pPr>
        <w:rPr>
          <w:b/>
          <w:bCs/>
          <w:lang w:bidi="ru-RU"/>
        </w:rPr>
      </w:pPr>
    </w:p>
    <w:p w:rsidR="007F17D8" w:rsidRDefault="007F17D8" w:rsidP="00AC68B7">
      <w:pPr>
        <w:rPr>
          <w:b/>
          <w:bCs/>
          <w:lang w:bidi="ru-RU"/>
        </w:rPr>
      </w:pPr>
      <w:bookmarkStart w:id="204" w:name="bookmark203"/>
      <w:bookmarkStart w:id="205" w:name="bookmark204"/>
      <w:bookmarkStart w:id="206" w:name="bookmark205"/>
    </w:p>
    <w:p w:rsidR="00AC68B7" w:rsidRPr="00AC68B7" w:rsidRDefault="00AC68B7" w:rsidP="002B361E">
      <w:pPr>
        <w:jc w:val="right"/>
        <w:rPr>
          <w:b/>
          <w:bCs/>
          <w:lang w:bidi="ru-RU"/>
        </w:rPr>
      </w:pPr>
      <w:r w:rsidRPr="00AC68B7">
        <w:rPr>
          <w:b/>
          <w:bCs/>
          <w:lang w:bidi="ru-RU"/>
        </w:rPr>
        <w:t>ПРИЛОЖЕНИЕ</w:t>
      </w:r>
      <w:bookmarkEnd w:id="204"/>
      <w:bookmarkEnd w:id="205"/>
      <w:bookmarkEnd w:id="206"/>
    </w:p>
    <w:p w:rsidR="00AC68B7" w:rsidRPr="00AC68B7" w:rsidRDefault="00AC68B7" w:rsidP="00AC68B7">
      <w:pPr>
        <w:rPr>
          <w:lang w:bidi="ru-RU"/>
        </w:rPr>
      </w:pPr>
      <w:r w:rsidRPr="00AC68B7">
        <w:rPr>
          <w:lang w:bidi="ru-RU"/>
        </w:rPr>
        <w:t>Программы составлены на основе ФГОС ООО. Система уроков условна, но все же выделяются следующие виды:</w:t>
      </w:r>
    </w:p>
    <w:p w:rsidR="00AC68B7" w:rsidRPr="00AC68B7" w:rsidRDefault="00AC68B7" w:rsidP="00AC68B7">
      <w:pPr>
        <w:rPr>
          <w:lang w:bidi="ru-RU"/>
        </w:rPr>
      </w:pPr>
      <w:r w:rsidRPr="00AC68B7">
        <w:rPr>
          <w:b/>
          <w:bCs/>
          <w:i/>
          <w:iCs/>
          <w:lang w:bidi="ru-RU"/>
        </w:rPr>
        <w:t>Урок-лекция.</w:t>
      </w:r>
      <w:r w:rsidRPr="00AC68B7">
        <w:rPr>
          <w:lang w:bidi="ru-RU"/>
        </w:rPr>
        <w:t xml:space="preserve"> Предполагаются совместные усилия учителя и учеников для решения общей проблемной познавательной задачи. На таком уроке ис</w:t>
      </w:r>
      <w:r w:rsidRPr="00AC68B7">
        <w:rPr>
          <w:lang w:bidi="ru-RU"/>
        </w:rPr>
        <w:softHyphen/>
        <w:t>пользуется демонстрационный материал на компьютере, разработанный учителем или учениками, мультимедийные продукты.</w:t>
      </w:r>
    </w:p>
    <w:p w:rsidR="00AC68B7" w:rsidRPr="00AC68B7" w:rsidRDefault="00AC68B7" w:rsidP="00AC68B7">
      <w:pPr>
        <w:rPr>
          <w:lang w:bidi="ru-RU"/>
        </w:rPr>
      </w:pPr>
      <w:r w:rsidRPr="00AC68B7">
        <w:rPr>
          <w:b/>
          <w:bCs/>
          <w:i/>
          <w:iCs/>
          <w:lang w:bidi="ru-RU"/>
        </w:rPr>
        <w:t>Урок-практикум.</w:t>
      </w:r>
      <w:r w:rsidRPr="00AC68B7">
        <w:rPr>
          <w:lang w:bidi="ru-RU"/>
        </w:rPr>
        <w:t xml:space="preserve"> На уроке учащиеся работают над различными заданиями в зависимости от своей подготовленности. </w:t>
      </w:r>
      <w:r w:rsidRPr="00AC68B7">
        <w:rPr>
          <w:b/>
          <w:bCs/>
          <w:i/>
          <w:iCs/>
          <w:lang w:bidi="ru-RU"/>
        </w:rPr>
        <w:t>Урок- исследование.</w:t>
      </w:r>
      <w:r w:rsidRPr="00AC68B7">
        <w:rPr>
          <w:lang w:bidi="ru-RU"/>
        </w:rPr>
        <w:t>Наурокеучащиеся решают проблемную задачу исследовательского характера аналитическим методом и с помощью компьютера с ис</w:t>
      </w:r>
      <w:r w:rsidRPr="00AC68B7">
        <w:rPr>
          <w:lang w:bidi="ru-RU"/>
        </w:rPr>
        <w:softHyphen/>
        <w:t>пользованием различных лабораторий.</w:t>
      </w:r>
    </w:p>
    <w:p w:rsidR="00AC68B7" w:rsidRPr="00AC68B7" w:rsidRDefault="00AC68B7" w:rsidP="00AC68B7">
      <w:pPr>
        <w:rPr>
          <w:lang w:bidi="ru-RU"/>
        </w:rPr>
      </w:pPr>
      <w:r w:rsidRPr="00AC68B7">
        <w:rPr>
          <w:b/>
          <w:bCs/>
          <w:i/>
          <w:iCs/>
          <w:lang w:bidi="ru-RU"/>
        </w:rPr>
        <w:t>Комбинированный урок</w:t>
      </w:r>
      <w:r w:rsidRPr="00AC68B7">
        <w:rPr>
          <w:lang w:bidi="ru-RU"/>
        </w:rPr>
        <w:t xml:space="preserve"> предполагает выполнение работ и заданий разного вида.</w:t>
      </w:r>
    </w:p>
    <w:p w:rsidR="00AC68B7" w:rsidRPr="00AC68B7" w:rsidRDefault="00AC68B7" w:rsidP="00AC68B7">
      <w:pPr>
        <w:rPr>
          <w:lang w:bidi="ru-RU"/>
        </w:rPr>
      </w:pPr>
      <w:r w:rsidRPr="00AC68B7">
        <w:rPr>
          <w:b/>
          <w:bCs/>
          <w:i/>
          <w:iCs/>
          <w:lang w:bidi="ru-RU"/>
        </w:rPr>
        <w:t>Урок-тест.</w:t>
      </w:r>
      <w:r w:rsidRPr="00AC68B7">
        <w:rPr>
          <w:lang w:bidi="ru-RU"/>
        </w:rPr>
        <w:t xml:space="preserve"> Тестирование проводится с целью диагностики пробелов знаний, контроля уровня обученности учащихся, тренировки технике тестиро</w:t>
      </w:r>
      <w:r w:rsidRPr="00AC68B7">
        <w:rPr>
          <w:lang w:bidi="ru-RU"/>
        </w:rPr>
        <w:softHyphen/>
        <w:t>вания. Тесты предлагаются как в печатном так и в компьютерном варианте. Причем в компьютерном варианте всегда с ограничением времени.</w:t>
      </w:r>
    </w:p>
    <w:p w:rsidR="00AC68B7" w:rsidRPr="00AC68B7" w:rsidRDefault="00AC68B7" w:rsidP="00AC68B7">
      <w:pPr>
        <w:rPr>
          <w:lang w:bidi="ru-RU"/>
        </w:rPr>
      </w:pPr>
      <w:r w:rsidRPr="00AC68B7">
        <w:rPr>
          <w:b/>
          <w:bCs/>
          <w:i/>
          <w:iCs/>
          <w:lang w:bidi="ru-RU"/>
        </w:rPr>
        <w:t>Урок-самостоятельная работа.</w:t>
      </w:r>
      <w:r w:rsidRPr="00AC68B7">
        <w:rPr>
          <w:lang w:bidi="ru-RU"/>
        </w:rPr>
        <w:t xml:space="preserve"> Предлагаются разные виды самостоятельных работ. Рядом с учеником на таких уроках - включенный компьютер, который он использует по своему усмотрению.</w:t>
      </w:r>
    </w:p>
    <w:p w:rsidR="00AC68B7" w:rsidRPr="00AC68B7" w:rsidRDefault="00AC68B7" w:rsidP="00AC68B7">
      <w:pPr>
        <w:rPr>
          <w:lang w:bidi="ru-RU"/>
        </w:rPr>
      </w:pPr>
      <w:r w:rsidRPr="00AC68B7">
        <w:rPr>
          <w:b/>
          <w:bCs/>
          <w:lang w:bidi="ru-RU"/>
        </w:rPr>
        <w:t>Критерии оценки учебной деятельности по ОБЖ</w:t>
      </w:r>
    </w:p>
    <w:p w:rsidR="00AC68B7" w:rsidRPr="00AC68B7" w:rsidRDefault="00AC68B7" w:rsidP="00AC68B7">
      <w:pPr>
        <w:rPr>
          <w:lang w:bidi="ru-RU"/>
        </w:rPr>
      </w:pPr>
      <w:r w:rsidRPr="00AC68B7">
        <w:rPr>
          <w:b/>
          <w:bCs/>
          <w:i/>
          <w:iCs/>
          <w:lang w:bidi="ru-RU"/>
        </w:rPr>
        <w:t>Оценка устных ответов</w:t>
      </w:r>
    </w:p>
    <w:p w:rsidR="00AC68B7" w:rsidRPr="00AC68B7" w:rsidRDefault="00AC68B7" w:rsidP="00AC68B7">
      <w:pPr>
        <w:rPr>
          <w:lang w:bidi="ru-RU"/>
        </w:rPr>
      </w:pPr>
      <w:r w:rsidRPr="00AC68B7">
        <w:rPr>
          <w:b/>
          <w:bCs/>
          <w:u w:val="single"/>
          <w:lang w:bidi="ru-RU"/>
        </w:rPr>
        <w:t>Оценка «5» выставляется, если ученик:</w:t>
      </w:r>
    </w:p>
    <w:p w:rsidR="00AC68B7" w:rsidRPr="00AC68B7" w:rsidRDefault="00AC68B7" w:rsidP="00AC68B7">
      <w:pPr>
        <w:numPr>
          <w:ilvl w:val="0"/>
          <w:numId w:val="8"/>
        </w:numPr>
        <w:rPr>
          <w:lang w:bidi="ru-RU"/>
        </w:rPr>
      </w:pPr>
      <w:bookmarkStart w:id="207" w:name="bookmark206"/>
      <w:bookmarkEnd w:id="207"/>
      <w:r w:rsidRPr="00AC68B7">
        <w:rPr>
          <w:lang w:bidi="ru-RU"/>
        </w:rPr>
        <w:t>Показывает глубокое и полное знание и понимание всего объёма программного материала; полное понимание сущности рассматриваемых понятий, явлений и закономерностей, теорий, взаимосвязей;</w:t>
      </w:r>
    </w:p>
    <w:p w:rsidR="00AC68B7" w:rsidRPr="00AC68B7" w:rsidRDefault="00AC68B7" w:rsidP="00AC68B7">
      <w:pPr>
        <w:numPr>
          <w:ilvl w:val="0"/>
          <w:numId w:val="8"/>
        </w:numPr>
        <w:rPr>
          <w:lang w:bidi="ru-RU"/>
        </w:rPr>
      </w:pPr>
      <w:bookmarkStart w:id="208" w:name="bookmark207"/>
      <w:bookmarkEnd w:id="208"/>
      <w:r w:rsidRPr="00AC68B7">
        <w:rPr>
          <w:lang w:bidi="ru-RU"/>
        </w:rPr>
        <w:t>Умеет составить полный и правильный ответ на основе изученного материала; выделять главные положения, самостоятельно подтверждать ответ конкретными примерами, фактами; самостоятельно и аргументировано делать анализ, обобщения, выводы. Устанавливать межпредметные (на основе ранее приобретенных знаний) и внутрипредметные связи, творчески применять полученные знания в незнакомой ситуации. Последователь</w:t>
      </w:r>
      <w:r w:rsidRPr="00AC68B7">
        <w:rPr>
          <w:lang w:bidi="ru-RU"/>
        </w:rPr>
        <w:softHyphen/>
        <w:t>но, чётко, связно, обоснованно и безошибочно излагать учебный материал; давать ответ в логической последовательности с использованием приня</w:t>
      </w:r>
      <w:r w:rsidRPr="00AC68B7">
        <w:rPr>
          <w:lang w:bidi="ru-RU"/>
        </w:rPr>
        <w:softHyphen/>
        <w:t>той терминологии; делать собственные выводы; формулировать точное определение и истолкование основных понятий, законов, теорий; при ответе не повторять дословно текст учебника; излагать материал литературным языком; правильно и обстоятельно отвечать на дополнительные вопросы учителя. Самостоятельно и рационально использовать наглядные пособия, справочные материалы, учебник, дополнительную литературу, первоис</w:t>
      </w:r>
      <w:r w:rsidRPr="00AC68B7">
        <w:rPr>
          <w:lang w:bidi="ru-RU"/>
        </w:rPr>
        <w:softHyphen/>
        <w:t>точники; применять систему условных обозначений при ведении записей, сопровождающих ответ; использование для доказательства выводов из наблюдений и опытов;</w:t>
      </w:r>
    </w:p>
    <w:p w:rsidR="00AC68B7" w:rsidRPr="00AC68B7" w:rsidRDefault="00AC68B7" w:rsidP="00AC68B7">
      <w:pPr>
        <w:numPr>
          <w:ilvl w:val="0"/>
          <w:numId w:val="8"/>
        </w:numPr>
        <w:rPr>
          <w:lang w:bidi="ru-RU"/>
        </w:rPr>
      </w:pPr>
      <w:bookmarkStart w:id="209" w:name="bookmark208"/>
      <w:bookmarkEnd w:id="209"/>
      <w:r w:rsidRPr="00AC68B7">
        <w:rPr>
          <w:lang w:bidi="ru-RU"/>
        </w:rPr>
        <w:lastRenderedPageBreak/>
        <w:t>Самостоятельно, уверенно и безошибочно применяет полученные знания в решении проблем на творческом уровне; допускает не более од</w:t>
      </w:r>
      <w:r w:rsidRPr="00AC68B7">
        <w:rPr>
          <w:lang w:bidi="ru-RU"/>
        </w:rPr>
        <w:softHyphen/>
        <w:t>ного недочёта, который легко исправляет по требованию учителя; имеет необходимые навыки работы с приборами, чертежами, схемами и графика</w:t>
      </w:r>
      <w:r w:rsidRPr="00AC68B7">
        <w:rPr>
          <w:lang w:bidi="ru-RU"/>
        </w:rPr>
        <w:softHyphen/>
        <w:t>ми, сопутствующими ответу; записи, сопровождающие ответ, соответствуют требованиям.</w:t>
      </w:r>
    </w:p>
    <w:p w:rsidR="00AC68B7" w:rsidRPr="00AC68B7" w:rsidRDefault="00AC68B7" w:rsidP="00AC68B7">
      <w:pPr>
        <w:rPr>
          <w:lang w:bidi="ru-RU"/>
        </w:rPr>
      </w:pPr>
      <w:r w:rsidRPr="00AC68B7">
        <w:rPr>
          <w:b/>
          <w:bCs/>
          <w:u w:val="single"/>
          <w:lang w:bidi="ru-RU"/>
        </w:rPr>
        <w:t>Оценка «4» выставляется, если:</w:t>
      </w:r>
    </w:p>
    <w:p w:rsidR="00AC68B7" w:rsidRPr="00AC68B7" w:rsidRDefault="00AC68B7" w:rsidP="00AC68B7">
      <w:pPr>
        <w:numPr>
          <w:ilvl w:val="0"/>
          <w:numId w:val="9"/>
        </w:numPr>
        <w:rPr>
          <w:lang w:bidi="ru-RU"/>
        </w:rPr>
      </w:pPr>
      <w:bookmarkStart w:id="210" w:name="bookmark209"/>
      <w:bookmarkEnd w:id="210"/>
      <w:r w:rsidRPr="00AC68B7">
        <w:rPr>
          <w:lang w:bidi="ru-RU"/>
        </w:rPr>
        <w:t>Показывает знания всего изученного программного материала. Даёт полный и правильный ответ на основе изученных теорий; незначитель</w:t>
      </w:r>
      <w:r w:rsidRPr="00AC68B7">
        <w:rPr>
          <w:lang w:bidi="ru-RU"/>
        </w:rPr>
        <w:softHyphen/>
        <w:t>ные ошибки и недочёты при воспроизведении изученного материала, определения понятий дал неполные, небольшие неточности при использова</w:t>
      </w:r>
      <w:r w:rsidRPr="00AC68B7">
        <w:rPr>
          <w:lang w:bidi="ru-RU"/>
        </w:rPr>
        <w:softHyphen/>
        <w:t>нии научных терминов или в выводах и обобщениях из наблюдений и опытов; материал излагает в определенной логической последовательности, при этом допускает одну негрубую ошибку или не более двух недочетов и может их исправить самостоятельно при требовании или при небольшой помощи преподавателя; в основном усвоил учебный материал; подтверждает ответ конкретными примерами; правильно отвечает на дополнитель</w:t>
      </w:r>
      <w:r w:rsidRPr="00AC68B7">
        <w:rPr>
          <w:lang w:bidi="ru-RU"/>
        </w:rPr>
        <w:softHyphen/>
        <w:t>ные вопросы учителя.</w:t>
      </w:r>
    </w:p>
    <w:p w:rsidR="00AC68B7" w:rsidRPr="00AC68B7" w:rsidRDefault="00AC68B7" w:rsidP="00AC68B7">
      <w:pPr>
        <w:numPr>
          <w:ilvl w:val="0"/>
          <w:numId w:val="9"/>
        </w:numPr>
        <w:rPr>
          <w:lang w:bidi="ru-RU"/>
        </w:rPr>
      </w:pPr>
      <w:bookmarkStart w:id="211" w:name="bookmark210"/>
      <w:bookmarkEnd w:id="211"/>
      <w:r w:rsidRPr="00AC68B7">
        <w:rPr>
          <w:lang w:bidi="ru-RU"/>
        </w:rPr>
        <w:t>Умеет самостоятельно выделять главные положения в изученном материале; на основании фактов и примеров обобщать, делать выводы, ус</w:t>
      </w:r>
      <w:r w:rsidRPr="00AC68B7">
        <w:rPr>
          <w:lang w:bidi="ru-RU"/>
        </w:rPr>
        <w:softHyphen/>
        <w:t>танавливать внутрипредметные связи. Применять полученные знания на практике в видоизменённой ситуации, соблюдать основные правила куль</w:t>
      </w:r>
      <w:r w:rsidRPr="00AC68B7">
        <w:rPr>
          <w:lang w:bidi="ru-RU"/>
        </w:rPr>
        <w:softHyphen/>
        <w:t>туры устной речи и сопровождающей письменной, использовать научные термины;</w:t>
      </w:r>
    </w:p>
    <w:p w:rsidR="00AC68B7" w:rsidRPr="00AC68B7" w:rsidRDefault="00AC68B7" w:rsidP="00AC68B7">
      <w:pPr>
        <w:numPr>
          <w:ilvl w:val="0"/>
          <w:numId w:val="9"/>
        </w:numPr>
        <w:rPr>
          <w:lang w:bidi="ru-RU"/>
        </w:rPr>
      </w:pPr>
      <w:bookmarkStart w:id="212" w:name="bookmark211"/>
      <w:bookmarkEnd w:id="212"/>
      <w:r w:rsidRPr="00AC68B7">
        <w:rPr>
          <w:lang w:bidi="ru-RU"/>
        </w:rPr>
        <w:t>Не обладает достаточным навыком работы со справочной литературой, учебником, первоисточниками (правильно ориентируется, но работа</w:t>
      </w:r>
      <w:r w:rsidRPr="00AC68B7">
        <w:rPr>
          <w:lang w:bidi="ru-RU"/>
        </w:rPr>
        <w:softHyphen/>
        <w:t>ет медленно).</w:t>
      </w:r>
    </w:p>
    <w:p w:rsidR="00AC68B7" w:rsidRPr="00AC68B7" w:rsidRDefault="00AC68B7" w:rsidP="00AC68B7">
      <w:pPr>
        <w:rPr>
          <w:lang w:bidi="ru-RU"/>
        </w:rPr>
      </w:pPr>
      <w:r w:rsidRPr="00AC68B7">
        <w:rPr>
          <w:b/>
          <w:bCs/>
          <w:u w:val="single"/>
          <w:lang w:bidi="ru-RU"/>
        </w:rPr>
        <w:t>Оценка «3» ставится, если ученик:</w:t>
      </w:r>
    </w:p>
    <w:p w:rsidR="00AC68B7" w:rsidRPr="00AC68B7" w:rsidRDefault="00AC68B7" w:rsidP="00AC68B7">
      <w:pPr>
        <w:numPr>
          <w:ilvl w:val="0"/>
          <w:numId w:val="10"/>
        </w:numPr>
        <w:rPr>
          <w:lang w:bidi="ru-RU"/>
        </w:rPr>
      </w:pPr>
      <w:bookmarkStart w:id="213" w:name="bookmark212"/>
      <w:bookmarkEnd w:id="213"/>
      <w:r w:rsidRPr="00AC68B7">
        <w:rPr>
          <w:lang w:bidi="ru-RU"/>
        </w:rPr>
        <w:t>Усвоил основное содержание учебного материала, имеет пробелы в усвоении материала, не препятствующие дальнейшему усвоению про</w:t>
      </w:r>
      <w:r w:rsidRPr="00AC68B7">
        <w:rPr>
          <w:lang w:bidi="ru-RU"/>
        </w:rPr>
        <w:softHyphen/>
        <w:t>граммного материала;</w:t>
      </w:r>
    </w:p>
    <w:p w:rsidR="00AC68B7" w:rsidRPr="00AC68B7" w:rsidRDefault="00AC68B7" w:rsidP="00AC68B7">
      <w:pPr>
        <w:numPr>
          <w:ilvl w:val="0"/>
          <w:numId w:val="10"/>
        </w:numPr>
        <w:rPr>
          <w:lang w:bidi="ru-RU"/>
        </w:rPr>
      </w:pPr>
      <w:bookmarkStart w:id="214" w:name="bookmark213"/>
      <w:bookmarkEnd w:id="214"/>
      <w:r w:rsidRPr="00AC68B7">
        <w:rPr>
          <w:lang w:bidi="ru-RU"/>
        </w:rPr>
        <w:t>Материал излагает несистематизированно, фрагментарно, не всегда последовательно;</w:t>
      </w:r>
    </w:p>
    <w:p w:rsidR="00AC68B7" w:rsidRPr="00AC68B7" w:rsidRDefault="00AC68B7" w:rsidP="00AC68B7">
      <w:pPr>
        <w:numPr>
          <w:ilvl w:val="0"/>
          <w:numId w:val="10"/>
        </w:numPr>
        <w:rPr>
          <w:lang w:bidi="ru-RU"/>
        </w:rPr>
      </w:pPr>
      <w:bookmarkStart w:id="215" w:name="bookmark214"/>
      <w:bookmarkEnd w:id="215"/>
      <w:r w:rsidRPr="00AC68B7">
        <w:rPr>
          <w:lang w:bidi="ru-RU"/>
        </w:rPr>
        <w:t>Показывает недостаточнуюсформированность отдельных знаний и умений; выводы и обобщения аргументирует слабо, допускает в них ошибки.</w:t>
      </w:r>
    </w:p>
    <w:p w:rsidR="00AC68B7" w:rsidRPr="00AC68B7" w:rsidRDefault="00AC68B7" w:rsidP="00AC68B7">
      <w:pPr>
        <w:numPr>
          <w:ilvl w:val="0"/>
          <w:numId w:val="10"/>
        </w:numPr>
        <w:rPr>
          <w:lang w:bidi="ru-RU"/>
        </w:rPr>
      </w:pPr>
      <w:bookmarkStart w:id="216" w:name="bookmark215"/>
      <w:bookmarkEnd w:id="216"/>
      <w:r w:rsidRPr="00AC68B7">
        <w:rPr>
          <w:lang w:bidi="ru-RU"/>
        </w:rPr>
        <w:t>Допустил ошибки и неточности в использовании научной терминологии, определения понятий дал недостаточно четкие;</w:t>
      </w:r>
    </w:p>
    <w:p w:rsidR="00AC68B7" w:rsidRPr="00AC68B7" w:rsidRDefault="00AC68B7" w:rsidP="00AC68B7">
      <w:pPr>
        <w:numPr>
          <w:ilvl w:val="0"/>
          <w:numId w:val="10"/>
        </w:numPr>
        <w:rPr>
          <w:lang w:bidi="ru-RU"/>
        </w:rPr>
      </w:pPr>
      <w:bookmarkStart w:id="217" w:name="bookmark216"/>
      <w:bookmarkEnd w:id="217"/>
      <w:r w:rsidRPr="00AC68B7">
        <w:rPr>
          <w:lang w:bidi="ru-RU"/>
        </w:rPr>
        <w:t>Не использовал в качестве доказательства выводы и обобщения из наблюдений, фактов, опытов или допустил ошибки при их изложении;</w:t>
      </w:r>
    </w:p>
    <w:p w:rsidR="00AC68B7" w:rsidRPr="00AC68B7" w:rsidRDefault="00AC68B7" w:rsidP="00AC68B7">
      <w:pPr>
        <w:numPr>
          <w:ilvl w:val="0"/>
          <w:numId w:val="10"/>
        </w:numPr>
        <w:rPr>
          <w:lang w:bidi="ru-RU"/>
        </w:rPr>
      </w:pPr>
      <w:bookmarkStart w:id="218" w:name="bookmark217"/>
      <w:bookmarkEnd w:id="218"/>
      <w:r w:rsidRPr="00AC68B7">
        <w:rPr>
          <w:lang w:bidi="ru-RU"/>
        </w:rPr>
        <w:t>Испытывает затруднения в применении знаний, необходимых для решения задач различных типов, при объяснении конкретных явлений на основе теорий и законов, или в подтверждении конкретных примеров практического применения теорий; 7.Отвечает неполно на вопросы учителя (упуская и основное), или воспроизводит содержание текста учебника, но недостаточно понимает отдельные положения, имеющие важное значение в этом тексте;</w:t>
      </w:r>
    </w:p>
    <w:p w:rsidR="00AC68B7" w:rsidRPr="00AC68B7" w:rsidRDefault="00AC68B7" w:rsidP="00AC68B7">
      <w:pPr>
        <w:rPr>
          <w:lang w:bidi="ru-RU"/>
        </w:rPr>
      </w:pPr>
      <w:r w:rsidRPr="00AC68B7">
        <w:rPr>
          <w:lang w:bidi="ru-RU"/>
        </w:rPr>
        <w:lastRenderedPageBreak/>
        <w:t>8. Обнаруживает недостаточное понимание отдельных положений при воспроизведении текста учебника (записей, первоисточников) или отвечает неполно на вопросы учителя, допуская одну-две грубые ошибки.</w:t>
      </w:r>
    </w:p>
    <w:p w:rsidR="00AC68B7" w:rsidRPr="00AC68B7" w:rsidRDefault="00AC68B7" w:rsidP="00AC68B7">
      <w:pPr>
        <w:rPr>
          <w:lang w:bidi="ru-RU"/>
        </w:rPr>
      </w:pPr>
      <w:r w:rsidRPr="00AC68B7">
        <w:rPr>
          <w:b/>
          <w:bCs/>
          <w:u w:val="single"/>
          <w:lang w:bidi="ru-RU"/>
        </w:rPr>
        <w:t>Оценка «2» ставится, если ученик:</w:t>
      </w:r>
    </w:p>
    <w:p w:rsidR="00AC68B7" w:rsidRPr="00AC68B7" w:rsidRDefault="00AC68B7" w:rsidP="00AC68B7">
      <w:pPr>
        <w:numPr>
          <w:ilvl w:val="0"/>
          <w:numId w:val="11"/>
        </w:numPr>
        <w:rPr>
          <w:lang w:bidi="ru-RU"/>
        </w:rPr>
      </w:pPr>
      <w:bookmarkStart w:id="219" w:name="bookmark218"/>
      <w:bookmarkEnd w:id="219"/>
      <w:r w:rsidRPr="00AC68B7">
        <w:rPr>
          <w:lang w:bidi="ru-RU"/>
        </w:rPr>
        <w:t>Не усвоил и не раскрыл основное содержание материала;</w:t>
      </w:r>
    </w:p>
    <w:p w:rsidR="00AC68B7" w:rsidRPr="00AC68B7" w:rsidRDefault="00AC68B7" w:rsidP="00AC68B7">
      <w:pPr>
        <w:numPr>
          <w:ilvl w:val="0"/>
          <w:numId w:val="11"/>
        </w:numPr>
        <w:rPr>
          <w:lang w:bidi="ru-RU"/>
        </w:rPr>
      </w:pPr>
      <w:bookmarkStart w:id="220" w:name="bookmark219"/>
      <w:bookmarkEnd w:id="220"/>
      <w:r w:rsidRPr="00AC68B7">
        <w:rPr>
          <w:lang w:bidi="ru-RU"/>
        </w:rPr>
        <w:t>Не делает выводов и обобщений.</w:t>
      </w:r>
    </w:p>
    <w:p w:rsidR="00AC68B7" w:rsidRPr="00AC68B7" w:rsidRDefault="00AC68B7" w:rsidP="00AC68B7">
      <w:pPr>
        <w:numPr>
          <w:ilvl w:val="0"/>
          <w:numId w:val="11"/>
        </w:numPr>
        <w:rPr>
          <w:lang w:bidi="ru-RU"/>
        </w:rPr>
      </w:pPr>
      <w:bookmarkStart w:id="221" w:name="bookmark220"/>
      <w:bookmarkEnd w:id="221"/>
      <w:r w:rsidRPr="00AC68B7">
        <w:rPr>
          <w:lang w:bidi="ru-RU"/>
        </w:rPr>
        <w:t>Не знает и не понимает значительную или основную часть программного материала в пределах поставленных вопросов;</w:t>
      </w:r>
    </w:p>
    <w:p w:rsidR="00AC68B7" w:rsidRPr="00AC68B7" w:rsidRDefault="00AC68B7" w:rsidP="00AC68B7">
      <w:pPr>
        <w:numPr>
          <w:ilvl w:val="0"/>
          <w:numId w:val="11"/>
        </w:numPr>
        <w:rPr>
          <w:lang w:bidi="ru-RU"/>
        </w:rPr>
      </w:pPr>
      <w:bookmarkStart w:id="222" w:name="bookmark221"/>
      <w:bookmarkEnd w:id="222"/>
      <w:r w:rsidRPr="00AC68B7">
        <w:rPr>
          <w:lang w:bidi="ru-RU"/>
        </w:rPr>
        <w:t>Или имеет слабо сформированные и неполные знания и не умеет применять их к решению конкретных вопросов и задач по образцу;</w:t>
      </w:r>
    </w:p>
    <w:p w:rsidR="00AC68B7" w:rsidRPr="00AC68B7" w:rsidRDefault="00AC68B7" w:rsidP="00AC68B7">
      <w:pPr>
        <w:numPr>
          <w:ilvl w:val="0"/>
          <w:numId w:val="11"/>
        </w:numPr>
        <w:rPr>
          <w:lang w:bidi="ru-RU"/>
        </w:rPr>
      </w:pPr>
      <w:bookmarkStart w:id="223" w:name="bookmark222"/>
      <w:bookmarkEnd w:id="223"/>
      <w:r w:rsidRPr="00AC68B7">
        <w:rPr>
          <w:lang w:bidi="ru-RU"/>
        </w:rPr>
        <w:t>Или при ответе (на один вопрос) допускает более двух грубых ошибок, которые не может исправить даже при помощи учителя.</w:t>
      </w:r>
    </w:p>
    <w:p w:rsidR="00AC68B7" w:rsidRPr="00AC68B7" w:rsidRDefault="00AC68B7" w:rsidP="00AC68B7">
      <w:pPr>
        <w:rPr>
          <w:lang w:bidi="ru-RU"/>
        </w:rPr>
      </w:pPr>
      <w:r w:rsidRPr="00AC68B7">
        <w:rPr>
          <w:b/>
          <w:bCs/>
          <w:lang w:bidi="ru-RU"/>
        </w:rPr>
        <w:t>Примечание.</w:t>
      </w:r>
    </w:p>
    <w:p w:rsidR="00AC68B7" w:rsidRPr="00AC68B7" w:rsidRDefault="00AC68B7" w:rsidP="00AC68B7">
      <w:pPr>
        <w:rPr>
          <w:lang w:bidi="ru-RU"/>
        </w:rPr>
      </w:pPr>
      <w:r w:rsidRPr="00AC68B7">
        <w:rPr>
          <w:lang w:bidi="ru-RU"/>
        </w:rPr>
        <w:t>По окончанию устного ответа учащегося педагогом даётся краткий анализ ответа, объявляется мотивированная оценка. Возможно привлечение дру</w:t>
      </w:r>
      <w:r w:rsidRPr="00AC68B7">
        <w:rPr>
          <w:lang w:bidi="ru-RU"/>
        </w:rPr>
        <w:softHyphen/>
        <w:t>гих учащихся для анализа ответа, самоанализ, предложение оценки.</w:t>
      </w:r>
    </w:p>
    <w:p w:rsidR="00AC68B7" w:rsidRPr="00AC68B7" w:rsidRDefault="00AC68B7" w:rsidP="00AC68B7">
      <w:pPr>
        <w:rPr>
          <w:lang w:bidi="ru-RU"/>
        </w:rPr>
      </w:pPr>
      <w:r w:rsidRPr="00AC68B7">
        <w:rPr>
          <w:b/>
          <w:bCs/>
          <w:i/>
          <w:iCs/>
          <w:lang w:bidi="ru-RU"/>
        </w:rPr>
        <w:t>Оценка тестовых работ</w:t>
      </w:r>
    </w:p>
    <w:p w:rsidR="00AC68B7" w:rsidRPr="00AC68B7" w:rsidRDefault="00AC68B7" w:rsidP="00AC68B7">
      <w:pPr>
        <w:rPr>
          <w:lang w:bidi="ru-RU"/>
        </w:rPr>
      </w:pPr>
      <w:r w:rsidRPr="00AC68B7">
        <w:rPr>
          <w:lang w:bidi="ru-RU"/>
        </w:rPr>
        <w:t xml:space="preserve">При проведении тестовых работ по ОБЖ критерии оценок следующие: </w:t>
      </w:r>
      <w:r w:rsidRPr="00AC68B7">
        <w:rPr>
          <w:b/>
          <w:bCs/>
          <w:lang w:bidi="ru-RU"/>
        </w:rPr>
        <w:t xml:space="preserve">«5» - </w:t>
      </w:r>
      <w:r w:rsidRPr="00AC68B7">
        <w:rPr>
          <w:lang w:bidi="ru-RU"/>
        </w:rPr>
        <w:t>80 - 100 %;</w:t>
      </w:r>
    </w:p>
    <w:p w:rsidR="00AC68B7" w:rsidRPr="00AC68B7" w:rsidRDefault="00AC68B7" w:rsidP="00AC68B7">
      <w:pPr>
        <w:rPr>
          <w:lang w:bidi="ru-RU"/>
        </w:rPr>
      </w:pPr>
      <w:r w:rsidRPr="00AC68B7">
        <w:rPr>
          <w:b/>
          <w:bCs/>
          <w:lang w:bidi="ru-RU"/>
        </w:rPr>
        <w:t xml:space="preserve">«4» - </w:t>
      </w:r>
      <w:r w:rsidRPr="00AC68B7">
        <w:rPr>
          <w:lang w:bidi="ru-RU"/>
        </w:rPr>
        <w:t>65 - 79 %;</w:t>
      </w:r>
    </w:p>
    <w:p w:rsidR="00AC68B7" w:rsidRPr="00AC68B7" w:rsidRDefault="00AC68B7" w:rsidP="00AC68B7">
      <w:pPr>
        <w:rPr>
          <w:lang w:bidi="ru-RU"/>
        </w:rPr>
      </w:pPr>
      <w:r w:rsidRPr="00AC68B7">
        <w:rPr>
          <w:b/>
          <w:bCs/>
          <w:lang w:bidi="ru-RU"/>
        </w:rPr>
        <w:t xml:space="preserve">«3» - </w:t>
      </w:r>
      <w:r w:rsidRPr="00AC68B7">
        <w:rPr>
          <w:lang w:bidi="ru-RU"/>
        </w:rPr>
        <w:t>40 - 64 %;</w:t>
      </w:r>
    </w:p>
    <w:p w:rsidR="00AC68B7" w:rsidRPr="00AC68B7" w:rsidRDefault="00AC68B7" w:rsidP="00AC68B7">
      <w:pPr>
        <w:rPr>
          <w:lang w:bidi="ru-RU"/>
        </w:rPr>
      </w:pPr>
      <w:r w:rsidRPr="00AC68B7">
        <w:rPr>
          <w:lang w:bidi="ru-RU"/>
        </w:rPr>
        <w:t>«2»- менее 40%</w:t>
      </w:r>
    </w:p>
    <w:p w:rsidR="00AC68B7" w:rsidRPr="00AC68B7" w:rsidRDefault="00AC68B7" w:rsidP="00AC68B7">
      <w:pPr>
        <w:rPr>
          <w:b/>
          <w:bCs/>
          <w:lang w:bidi="ru-RU"/>
        </w:rPr>
      </w:pPr>
      <w:bookmarkStart w:id="224" w:name="bookmark223"/>
      <w:bookmarkStart w:id="225" w:name="bookmark224"/>
      <w:bookmarkStart w:id="226" w:name="bookmark225"/>
      <w:r w:rsidRPr="00AC68B7">
        <w:rPr>
          <w:b/>
          <w:bCs/>
          <w:lang w:bidi="ru-RU"/>
        </w:rPr>
        <w:t>УЧЕБНО-МЕТОДИЧЕСКОЕ И МАТЕРИАЛЬНО</w:t>
      </w:r>
      <w:r w:rsidRPr="00AC68B7">
        <w:rPr>
          <w:lang w:bidi="ru-RU"/>
        </w:rPr>
        <w:t>-</w:t>
      </w:r>
      <w:r w:rsidRPr="00AC68B7">
        <w:rPr>
          <w:b/>
          <w:bCs/>
          <w:lang w:bidi="ru-RU"/>
        </w:rPr>
        <w:t>ТЕХНИЧЕСКОЕ ОБЕСПЕЧЕНИЕ</w:t>
      </w:r>
      <w:bookmarkEnd w:id="224"/>
      <w:bookmarkEnd w:id="225"/>
      <w:bookmarkEnd w:id="226"/>
    </w:p>
    <w:p w:rsidR="00AC68B7" w:rsidRPr="00AC68B7" w:rsidRDefault="00AC68B7" w:rsidP="00AC68B7">
      <w:pPr>
        <w:rPr>
          <w:lang w:bidi="ru-RU"/>
        </w:rPr>
      </w:pPr>
      <w:r w:rsidRPr="00AC68B7">
        <w:rPr>
          <w:lang w:bidi="ru-RU"/>
        </w:rPr>
        <w:t>Эффективность преподавания курса ОБЖ зависит от наличия соответствующего материально-технического оснащения. Это объясняется осо</w:t>
      </w:r>
      <w:r w:rsidRPr="00AC68B7">
        <w:rPr>
          <w:lang w:bidi="ru-RU"/>
        </w:rPr>
        <w:softHyphen/>
        <w:t>бенностями курса, в первую очередь его многопрофильностью и практической направленностью.</w:t>
      </w:r>
    </w:p>
    <w:p w:rsidR="00AC68B7" w:rsidRPr="00AC68B7" w:rsidRDefault="00AC68B7" w:rsidP="00AC68B7">
      <w:pPr>
        <w:rPr>
          <w:lang w:bidi="ru-RU"/>
        </w:rPr>
      </w:pPr>
      <w:r w:rsidRPr="00AC68B7">
        <w:rPr>
          <w:lang w:bidi="ru-RU"/>
        </w:rPr>
        <w:t>Преподаватель ОБЖ должен участвовать в постоянном дистанционном взаимодействии образовательного учреждения с другими организа</w:t>
      </w:r>
      <w:r w:rsidRPr="00AC68B7">
        <w:rPr>
          <w:lang w:bidi="ru-RU"/>
        </w:rPr>
        <w:softHyphen/>
        <w:t>циями социальной сферы, в первую очередь с учреждениями обеспечения безопасности жизнедеятельности.</w:t>
      </w:r>
    </w:p>
    <w:p w:rsidR="00AC68B7" w:rsidRPr="00AC68B7" w:rsidRDefault="00AC68B7" w:rsidP="00AC68B7">
      <w:pPr>
        <w:rPr>
          <w:lang w:bidi="ru-RU"/>
        </w:rPr>
      </w:pPr>
      <w:r w:rsidRPr="00AC68B7">
        <w:rPr>
          <w:lang w:bidi="ru-RU"/>
        </w:rPr>
        <w:t>Преподавателю ОБЖ должна быть обеспечена информационная поддержка на основе современных информационных технологий в области библиотечных услуг (создание и ведение электронных каталогов и полнотекстовых баз данных, поиск документов по любому критерию, доступ к электронным учебным материалам и образовательным ресурсам Интернета).</w:t>
      </w:r>
    </w:p>
    <w:p w:rsidR="00AC68B7" w:rsidRPr="00AC68B7" w:rsidRDefault="00AC68B7" w:rsidP="00AC68B7">
      <w:pPr>
        <w:rPr>
          <w:lang w:bidi="ru-RU"/>
        </w:rPr>
      </w:pPr>
      <w:r w:rsidRPr="00AC68B7">
        <w:rPr>
          <w:lang w:bidi="ru-RU"/>
        </w:rPr>
        <w:lastRenderedPageBreak/>
        <w:t>Интерактивный электронный контент преподавателя ОБЖ должен включать содержание предметной области «Физическая культура и основы безопасности жизнедеятельности», представленное текстовыми, аудио- и видеофайлами, графикой (картинки, фото, чертежи, элементы интерфейса).</w:t>
      </w:r>
    </w:p>
    <w:p w:rsidR="00AC68B7" w:rsidRPr="00AC68B7" w:rsidRDefault="00AC68B7" w:rsidP="00AC68B7">
      <w:pPr>
        <w:rPr>
          <w:lang w:bidi="ru-RU"/>
        </w:rPr>
      </w:pPr>
      <w:r w:rsidRPr="00AC68B7">
        <w:rPr>
          <w:lang w:bidi="ru-RU"/>
        </w:rPr>
        <w:t>Кабинет ОБЖ предназначен для проведения занятий с учащимися по курсу, самостоятельной подготовки школьников, а также проведения кружковой (факультативной) работы во внеурочное время. Он должен включать класс, в котором проводятся занятия по курсу и дисциплине, а так</w:t>
      </w:r>
      <w:r w:rsidRPr="00AC68B7">
        <w:rPr>
          <w:lang w:bidi="ru-RU"/>
        </w:rPr>
        <w:softHyphen/>
        <w:t>же лаборантскую комнату.</w:t>
      </w:r>
    </w:p>
    <w:p w:rsidR="00AC68B7" w:rsidRPr="00AC68B7" w:rsidRDefault="00AC68B7" w:rsidP="00AC68B7">
      <w:pPr>
        <w:rPr>
          <w:lang w:bidi="ru-RU"/>
        </w:rPr>
      </w:pPr>
      <w:r w:rsidRPr="00AC68B7">
        <w:rPr>
          <w:lang w:bidi="ru-RU"/>
        </w:rPr>
        <w:t xml:space="preserve">В </w:t>
      </w:r>
      <w:r w:rsidRPr="00AC68B7">
        <w:rPr>
          <w:i/>
          <w:iCs/>
          <w:lang w:bidi="ru-RU"/>
        </w:rPr>
        <w:t>классе</w:t>
      </w:r>
      <w:r w:rsidRPr="00AC68B7">
        <w:rPr>
          <w:lang w:bidi="ru-RU"/>
        </w:rPr>
        <w:t xml:space="preserve"> размещаются средства оснащения, необходимые для доведения до учащихся общей информации по разделам и темам курса и дисцип</w:t>
      </w:r>
      <w:r w:rsidRPr="00AC68B7">
        <w:rPr>
          <w:lang w:bidi="ru-RU"/>
        </w:rPr>
        <w:softHyphen/>
        <w:t>лины, научно-практическим достижениям в области безопасности жизнедеятельности, а также средства, используемые в процессе проведения те</w:t>
      </w:r>
      <w:r w:rsidRPr="00AC68B7">
        <w:rPr>
          <w:lang w:bidi="ru-RU"/>
        </w:rPr>
        <w:softHyphen/>
        <w:t>кущих занятий.</w:t>
      </w:r>
    </w:p>
    <w:p w:rsidR="00AC68B7" w:rsidRPr="00AC68B7" w:rsidRDefault="00AC68B7" w:rsidP="00AC68B7">
      <w:pPr>
        <w:rPr>
          <w:lang w:bidi="ru-RU"/>
        </w:rPr>
      </w:pPr>
      <w:r w:rsidRPr="00AC68B7">
        <w:rPr>
          <w:lang w:bidi="ru-RU"/>
        </w:rPr>
        <w:t>Средствами оснащения ОБЖ являются:</w:t>
      </w:r>
    </w:p>
    <w:p w:rsidR="00AC68B7" w:rsidRPr="00AC68B7" w:rsidRDefault="00AC68B7" w:rsidP="00AC68B7">
      <w:pPr>
        <w:numPr>
          <w:ilvl w:val="0"/>
          <w:numId w:val="12"/>
        </w:numPr>
        <w:rPr>
          <w:lang w:bidi="ru-RU"/>
        </w:rPr>
      </w:pPr>
      <w:bookmarkStart w:id="227" w:name="bookmark226"/>
      <w:bookmarkEnd w:id="227"/>
      <w:r w:rsidRPr="00AC68B7">
        <w:rPr>
          <w:lang w:bidi="ru-RU"/>
        </w:rPr>
        <w:t>Учебно-методическая литература.</w:t>
      </w:r>
    </w:p>
    <w:p w:rsidR="00AC68B7" w:rsidRPr="00AC68B7" w:rsidRDefault="00AC68B7" w:rsidP="00AC68B7">
      <w:pPr>
        <w:numPr>
          <w:ilvl w:val="0"/>
          <w:numId w:val="12"/>
        </w:numPr>
        <w:rPr>
          <w:lang w:bidi="ru-RU"/>
        </w:rPr>
      </w:pPr>
      <w:bookmarkStart w:id="228" w:name="bookmark227"/>
      <w:bookmarkEnd w:id="228"/>
      <w:r w:rsidRPr="00AC68B7">
        <w:rPr>
          <w:lang w:bidi="ru-RU"/>
        </w:rPr>
        <w:t>Технические средства обучения.</w:t>
      </w:r>
    </w:p>
    <w:p w:rsidR="00AC68B7" w:rsidRPr="00AC68B7" w:rsidRDefault="00AC68B7" w:rsidP="00AC68B7">
      <w:pPr>
        <w:numPr>
          <w:ilvl w:val="0"/>
          <w:numId w:val="12"/>
        </w:numPr>
        <w:rPr>
          <w:lang w:bidi="ru-RU"/>
        </w:rPr>
      </w:pPr>
      <w:bookmarkStart w:id="229" w:name="bookmark228"/>
      <w:bookmarkEnd w:id="229"/>
      <w:r w:rsidRPr="00AC68B7">
        <w:rPr>
          <w:lang w:bidi="ru-RU"/>
        </w:rPr>
        <w:t>Средства программного обучения и контроля знаний.</w:t>
      </w:r>
    </w:p>
    <w:p w:rsidR="00AC68B7" w:rsidRPr="00AC68B7" w:rsidRDefault="00AC68B7" w:rsidP="00AC68B7">
      <w:pPr>
        <w:numPr>
          <w:ilvl w:val="0"/>
          <w:numId w:val="12"/>
        </w:numPr>
        <w:rPr>
          <w:lang w:bidi="ru-RU"/>
        </w:rPr>
      </w:pPr>
      <w:bookmarkStart w:id="230" w:name="bookmark229"/>
      <w:bookmarkEnd w:id="230"/>
      <w:r w:rsidRPr="00AC68B7">
        <w:rPr>
          <w:lang w:bidi="ru-RU"/>
        </w:rPr>
        <w:t>Макеты, муляжи, модели.</w:t>
      </w:r>
    </w:p>
    <w:p w:rsidR="00AC68B7" w:rsidRPr="00AC68B7" w:rsidRDefault="00AC68B7" w:rsidP="00AC68B7">
      <w:pPr>
        <w:numPr>
          <w:ilvl w:val="0"/>
          <w:numId w:val="12"/>
        </w:numPr>
        <w:rPr>
          <w:lang w:bidi="ru-RU"/>
        </w:rPr>
      </w:pPr>
      <w:bookmarkStart w:id="231" w:name="bookmark230"/>
      <w:bookmarkEnd w:id="231"/>
      <w:r w:rsidRPr="00AC68B7">
        <w:rPr>
          <w:lang w:bidi="ru-RU"/>
        </w:rPr>
        <w:t>Тренажёры.</w:t>
      </w:r>
    </w:p>
    <w:p w:rsidR="00AC68B7" w:rsidRPr="00AC68B7" w:rsidRDefault="00AC68B7" w:rsidP="00AC68B7">
      <w:pPr>
        <w:numPr>
          <w:ilvl w:val="0"/>
          <w:numId w:val="12"/>
        </w:numPr>
        <w:rPr>
          <w:lang w:bidi="ru-RU"/>
        </w:rPr>
      </w:pPr>
      <w:bookmarkStart w:id="232" w:name="bookmark231"/>
      <w:bookmarkEnd w:id="232"/>
      <w:r w:rsidRPr="00AC68B7">
        <w:rPr>
          <w:lang w:bidi="ru-RU"/>
        </w:rPr>
        <w:t>Стенды, плакаты.</w:t>
      </w:r>
    </w:p>
    <w:p w:rsidR="00AC68B7" w:rsidRPr="00AC68B7" w:rsidRDefault="00AC68B7" w:rsidP="00AC68B7">
      <w:pPr>
        <w:numPr>
          <w:ilvl w:val="0"/>
          <w:numId w:val="12"/>
        </w:numPr>
        <w:rPr>
          <w:lang w:bidi="ru-RU"/>
        </w:rPr>
      </w:pPr>
      <w:bookmarkStart w:id="233" w:name="bookmark232"/>
      <w:bookmarkEnd w:id="233"/>
      <w:r w:rsidRPr="00AC68B7">
        <w:rPr>
          <w:lang w:bidi="ru-RU"/>
        </w:rPr>
        <w:t>Средства индивидуальной защиты.</w:t>
      </w:r>
    </w:p>
    <w:p w:rsidR="00AC68B7" w:rsidRPr="00AC68B7" w:rsidRDefault="00AC68B7" w:rsidP="00AC68B7">
      <w:pPr>
        <w:numPr>
          <w:ilvl w:val="0"/>
          <w:numId w:val="12"/>
        </w:numPr>
        <w:rPr>
          <w:lang w:bidi="ru-RU"/>
        </w:rPr>
      </w:pPr>
      <w:bookmarkStart w:id="234" w:name="bookmark233"/>
      <w:bookmarkEnd w:id="234"/>
      <w:r w:rsidRPr="00AC68B7">
        <w:rPr>
          <w:lang w:bidi="ru-RU"/>
        </w:rPr>
        <w:t>Аудиовизуальные пособия.</w:t>
      </w:r>
    </w:p>
    <w:p w:rsidR="00AC68B7" w:rsidRPr="00AC68B7" w:rsidRDefault="00AC68B7" w:rsidP="00AC68B7">
      <w:pPr>
        <w:numPr>
          <w:ilvl w:val="0"/>
          <w:numId w:val="13"/>
        </w:numPr>
        <w:rPr>
          <w:b/>
          <w:bCs/>
          <w:lang w:bidi="ru-RU"/>
        </w:rPr>
      </w:pPr>
      <w:bookmarkStart w:id="235" w:name="bookmark236"/>
      <w:bookmarkStart w:id="236" w:name="bookmark234"/>
      <w:bookmarkStart w:id="237" w:name="bookmark235"/>
      <w:bookmarkStart w:id="238" w:name="bookmark237"/>
      <w:bookmarkEnd w:id="235"/>
      <w:r w:rsidRPr="00AC68B7">
        <w:rPr>
          <w:b/>
          <w:bCs/>
          <w:lang w:bidi="ru-RU"/>
        </w:rPr>
        <w:t>Учебно-методическая литература</w:t>
      </w:r>
      <w:bookmarkEnd w:id="236"/>
      <w:bookmarkEnd w:id="237"/>
      <w:bookmarkEnd w:id="238"/>
    </w:p>
    <w:p w:rsidR="00AC68B7" w:rsidRPr="00AC68B7" w:rsidRDefault="00AC68B7" w:rsidP="00AC68B7">
      <w:pPr>
        <w:rPr>
          <w:lang w:bidi="ru-RU"/>
        </w:rPr>
      </w:pPr>
      <w:r w:rsidRPr="00AC68B7">
        <w:rPr>
          <w:i/>
          <w:iCs/>
          <w:lang w:bidi="ru-RU"/>
        </w:rPr>
        <w:t>Нормативно-правовые документы</w:t>
      </w:r>
    </w:p>
    <w:p w:rsidR="00AC68B7" w:rsidRPr="00AC68B7" w:rsidRDefault="00AC68B7" w:rsidP="00AC68B7">
      <w:pPr>
        <w:numPr>
          <w:ilvl w:val="0"/>
          <w:numId w:val="2"/>
        </w:numPr>
        <w:rPr>
          <w:lang w:bidi="ru-RU"/>
        </w:rPr>
      </w:pPr>
      <w:bookmarkStart w:id="239" w:name="bookmark238"/>
      <w:bookmarkEnd w:id="239"/>
      <w:r w:rsidRPr="00AC68B7">
        <w:rPr>
          <w:lang w:bidi="ru-RU"/>
        </w:rPr>
        <w:t>Конституция Российской Федерации</w:t>
      </w:r>
    </w:p>
    <w:p w:rsidR="00AC68B7" w:rsidRPr="00AC68B7" w:rsidRDefault="00AC68B7" w:rsidP="00AC68B7">
      <w:pPr>
        <w:numPr>
          <w:ilvl w:val="0"/>
          <w:numId w:val="2"/>
        </w:numPr>
        <w:rPr>
          <w:lang w:bidi="ru-RU"/>
        </w:rPr>
      </w:pPr>
      <w:bookmarkStart w:id="240" w:name="bookmark239"/>
      <w:bookmarkEnd w:id="240"/>
      <w:r w:rsidRPr="00AC68B7">
        <w:rPr>
          <w:lang w:bidi="ru-RU"/>
        </w:rPr>
        <w:t>Правила дорожного движения Российской Федерации</w:t>
      </w:r>
    </w:p>
    <w:p w:rsidR="00AC68B7" w:rsidRPr="00AC68B7" w:rsidRDefault="00AC68B7" w:rsidP="00AC68B7">
      <w:pPr>
        <w:numPr>
          <w:ilvl w:val="0"/>
          <w:numId w:val="2"/>
        </w:numPr>
        <w:rPr>
          <w:lang w:bidi="ru-RU"/>
        </w:rPr>
      </w:pPr>
      <w:bookmarkStart w:id="241" w:name="bookmark240"/>
      <w:bookmarkEnd w:id="241"/>
      <w:r w:rsidRPr="00AC68B7">
        <w:rPr>
          <w:lang w:bidi="ru-RU"/>
        </w:rPr>
        <w:t>Семейный кодекс Российской Федерации</w:t>
      </w:r>
    </w:p>
    <w:p w:rsidR="00AC68B7" w:rsidRPr="00AC68B7" w:rsidRDefault="00AC68B7" w:rsidP="00AC68B7">
      <w:pPr>
        <w:numPr>
          <w:ilvl w:val="0"/>
          <w:numId w:val="2"/>
        </w:numPr>
        <w:rPr>
          <w:lang w:bidi="ru-RU"/>
        </w:rPr>
      </w:pPr>
      <w:bookmarkStart w:id="242" w:name="bookmark241"/>
      <w:bookmarkEnd w:id="242"/>
      <w:r w:rsidRPr="00AC68B7">
        <w:rPr>
          <w:lang w:bidi="ru-RU"/>
        </w:rPr>
        <w:t>Стратегия национальной безопасности Российской Федерации до 2020 г.</w:t>
      </w:r>
    </w:p>
    <w:p w:rsidR="00AC68B7" w:rsidRPr="00AC68B7" w:rsidRDefault="00AC68B7" w:rsidP="00AC68B7">
      <w:pPr>
        <w:numPr>
          <w:ilvl w:val="0"/>
          <w:numId w:val="2"/>
        </w:numPr>
        <w:rPr>
          <w:lang w:bidi="ru-RU"/>
        </w:rPr>
      </w:pPr>
      <w:bookmarkStart w:id="243" w:name="bookmark242"/>
      <w:bookmarkEnd w:id="243"/>
      <w:r w:rsidRPr="00AC68B7">
        <w:rPr>
          <w:lang w:bidi="ru-RU"/>
        </w:rPr>
        <w:t>Уголовный кодекс Российской Федерации</w:t>
      </w:r>
    </w:p>
    <w:p w:rsidR="00AC68B7" w:rsidRPr="00AC68B7" w:rsidRDefault="00AC68B7" w:rsidP="00AC68B7">
      <w:pPr>
        <w:numPr>
          <w:ilvl w:val="0"/>
          <w:numId w:val="2"/>
        </w:numPr>
        <w:rPr>
          <w:lang w:bidi="ru-RU"/>
        </w:rPr>
      </w:pPr>
      <w:bookmarkStart w:id="244" w:name="bookmark243"/>
      <w:bookmarkEnd w:id="244"/>
      <w:r w:rsidRPr="00AC68B7">
        <w:rPr>
          <w:lang w:bidi="ru-RU"/>
        </w:rPr>
        <w:t>Федеральный закон «О гражданской обороне»</w:t>
      </w:r>
    </w:p>
    <w:p w:rsidR="00AC68B7" w:rsidRPr="00AC68B7" w:rsidRDefault="00AC68B7" w:rsidP="00AC68B7">
      <w:pPr>
        <w:numPr>
          <w:ilvl w:val="0"/>
          <w:numId w:val="2"/>
        </w:numPr>
        <w:rPr>
          <w:lang w:bidi="ru-RU"/>
        </w:rPr>
      </w:pPr>
      <w:bookmarkStart w:id="245" w:name="bookmark244"/>
      <w:bookmarkEnd w:id="245"/>
      <w:r w:rsidRPr="00AC68B7">
        <w:rPr>
          <w:lang w:bidi="ru-RU"/>
        </w:rPr>
        <w:lastRenderedPageBreak/>
        <w:t>Закон «Об образовании»</w:t>
      </w:r>
    </w:p>
    <w:p w:rsidR="00AC68B7" w:rsidRPr="00AC68B7" w:rsidRDefault="00AC68B7" w:rsidP="00AC68B7">
      <w:pPr>
        <w:numPr>
          <w:ilvl w:val="0"/>
          <w:numId w:val="2"/>
        </w:numPr>
        <w:rPr>
          <w:lang w:bidi="ru-RU"/>
        </w:rPr>
      </w:pPr>
      <w:bookmarkStart w:id="246" w:name="bookmark245"/>
      <w:bookmarkEnd w:id="246"/>
      <w:r w:rsidRPr="00AC68B7">
        <w:rPr>
          <w:lang w:bidi="ru-RU"/>
        </w:rPr>
        <w:t>Федеральный закон «О радиационной безопасности населения»</w:t>
      </w:r>
    </w:p>
    <w:p w:rsidR="00AC68B7" w:rsidRPr="00AC68B7" w:rsidRDefault="00AC68B7" w:rsidP="00AC68B7">
      <w:pPr>
        <w:numPr>
          <w:ilvl w:val="0"/>
          <w:numId w:val="2"/>
        </w:numPr>
        <w:rPr>
          <w:lang w:bidi="ru-RU"/>
        </w:rPr>
      </w:pPr>
      <w:bookmarkStart w:id="247" w:name="bookmark246"/>
      <w:bookmarkEnd w:id="247"/>
      <w:r w:rsidRPr="00AC68B7">
        <w:rPr>
          <w:lang w:bidi="ru-RU"/>
        </w:rPr>
        <w:t>Федеральный закон «О пожарной безопасности»</w:t>
      </w:r>
    </w:p>
    <w:p w:rsidR="00AC68B7" w:rsidRPr="00AC68B7" w:rsidRDefault="00AC68B7" w:rsidP="00AC68B7">
      <w:pPr>
        <w:numPr>
          <w:ilvl w:val="0"/>
          <w:numId w:val="2"/>
        </w:numPr>
        <w:rPr>
          <w:lang w:bidi="ru-RU"/>
        </w:rPr>
      </w:pPr>
      <w:bookmarkStart w:id="248" w:name="bookmark247"/>
      <w:bookmarkEnd w:id="248"/>
      <w:r w:rsidRPr="00AC68B7">
        <w:rPr>
          <w:lang w:bidi="ru-RU"/>
        </w:rPr>
        <w:t>Федеральный закон «О безопасности дорожного движения»</w:t>
      </w:r>
    </w:p>
    <w:p w:rsidR="00AC68B7" w:rsidRPr="00AC68B7" w:rsidRDefault="00AC68B7" w:rsidP="00AC68B7">
      <w:pPr>
        <w:numPr>
          <w:ilvl w:val="0"/>
          <w:numId w:val="2"/>
        </w:numPr>
        <w:rPr>
          <w:lang w:bidi="ru-RU"/>
        </w:rPr>
      </w:pPr>
      <w:bookmarkStart w:id="249" w:name="bookmark248"/>
      <w:bookmarkEnd w:id="249"/>
      <w:r w:rsidRPr="00AC68B7">
        <w:rPr>
          <w:lang w:bidi="ru-RU"/>
        </w:rPr>
        <w:t>Федеральный закон «О противодействии терроризму»</w:t>
      </w:r>
    </w:p>
    <w:p w:rsidR="00AC68B7" w:rsidRPr="00AC68B7" w:rsidRDefault="00AC68B7" w:rsidP="00AC68B7">
      <w:pPr>
        <w:numPr>
          <w:ilvl w:val="0"/>
          <w:numId w:val="2"/>
        </w:numPr>
        <w:rPr>
          <w:lang w:bidi="ru-RU"/>
        </w:rPr>
      </w:pPr>
      <w:bookmarkStart w:id="250" w:name="bookmark249"/>
      <w:bookmarkEnd w:id="250"/>
      <w:r w:rsidRPr="00AC68B7">
        <w:rPr>
          <w:lang w:bidi="ru-RU"/>
        </w:rPr>
        <w:t>Федеральный закон «О противодействии экстремистской деятельности»</w:t>
      </w:r>
    </w:p>
    <w:p w:rsidR="00AC68B7" w:rsidRPr="00AC68B7" w:rsidRDefault="00AC68B7" w:rsidP="00AC68B7">
      <w:pPr>
        <w:rPr>
          <w:lang w:bidi="ru-RU"/>
        </w:rPr>
      </w:pPr>
      <w:r w:rsidRPr="00AC68B7">
        <w:rPr>
          <w:i/>
          <w:iCs/>
          <w:lang w:bidi="ru-RU"/>
        </w:rPr>
        <w:t>Периодические издания</w:t>
      </w:r>
    </w:p>
    <w:p w:rsidR="00AC68B7" w:rsidRPr="00AC68B7" w:rsidRDefault="00AC68B7" w:rsidP="00AC68B7">
      <w:pPr>
        <w:numPr>
          <w:ilvl w:val="0"/>
          <w:numId w:val="2"/>
        </w:numPr>
        <w:rPr>
          <w:lang w:bidi="ru-RU"/>
        </w:rPr>
      </w:pPr>
      <w:bookmarkStart w:id="251" w:name="bookmark250"/>
      <w:bookmarkEnd w:id="251"/>
      <w:r w:rsidRPr="00AC68B7">
        <w:rPr>
          <w:lang w:bidi="ru-RU"/>
        </w:rPr>
        <w:t>Подшивки журналов и газет «Гражданская защита», «Основы безопасности жизнедеятельности», «Служба спасения 01», «Спасатель» и др.</w:t>
      </w:r>
    </w:p>
    <w:p w:rsidR="00AC68B7" w:rsidRPr="00AC68B7" w:rsidRDefault="00AC68B7" w:rsidP="00AC68B7">
      <w:pPr>
        <w:rPr>
          <w:lang w:bidi="ru-RU"/>
        </w:rPr>
      </w:pPr>
      <w:r w:rsidRPr="00AC68B7">
        <w:rPr>
          <w:i/>
          <w:iCs/>
          <w:lang w:bidi="ru-RU"/>
        </w:rPr>
        <w:t>Учебная литература</w:t>
      </w:r>
    </w:p>
    <w:p w:rsidR="00AC68B7" w:rsidRPr="00AC68B7" w:rsidRDefault="00AC68B7" w:rsidP="00AC68B7">
      <w:pPr>
        <w:numPr>
          <w:ilvl w:val="0"/>
          <w:numId w:val="2"/>
        </w:numPr>
        <w:rPr>
          <w:lang w:bidi="ru-RU"/>
        </w:rPr>
      </w:pPr>
      <w:bookmarkStart w:id="252" w:name="bookmark251"/>
      <w:bookmarkEnd w:id="252"/>
      <w:r w:rsidRPr="00AC68B7">
        <w:rPr>
          <w:lang w:bidi="ru-RU"/>
        </w:rPr>
        <w:t>Пособие для учителя «Обучение правилам дорожного движения. 5—9 классы»</w:t>
      </w:r>
    </w:p>
    <w:p w:rsidR="00AC68B7" w:rsidRPr="00AC68B7" w:rsidRDefault="00AC68B7" w:rsidP="00AC68B7">
      <w:pPr>
        <w:numPr>
          <w:ilvl w:val="0"/>
          <w:numId w:val="2"/>
        </w:numPr>
        <w:rPr>
          <w:lang w:bidi="ru-RU"/>
        </w:rPr>
      </w:pPr>
      <w:bookmarkStart w:id="253" w:name="bookmark252"/>
      <w:bookmarkEnd w:id="253"/>
      <w:r w:rsidRPr="00AC68B7">
        <w:rPr>
          <w:lang w:bidi="ru-RU"/>
        </w:rPr>
        <w:t>Пособие для учителя «Основы безопасности жизнедеятельности. Методические рекомендации. 5—11 классы»</w:t>
      </w:r>
    </w:p>
    <w:p w:rsidR="00AC68B7" w:rsidRPr="00AC68B7" w:rsidRDefault="00AC68B7" w:rsidP="00AC68B7">
      <w:pPr>
        <w:numPr>
          <w:ilvl w:val="0"/>
          <w:numId w:val="2"/>
        </w:numPr>
        <w:rPr>
          <w:lang w:bidi="ru-RU"/>
        </w:rPr>
      </w:pPr>
      <w:bookmarkStart w:id="254" w:name="bookmark253"/>
      <w:bookmarkEnd w:id="254"/>
      <w:r w:rsidRPr="00AC68B7">
        <w:rPr>
          <w:lang w:bidi="ru-RU"/>
        </w:rPr>
        <w:t>Пособие для учителя «Основы безопасности жизнедеятельности. Поурочные разработки. 5—9 классы»</w:t>
      </w:r>
    </w:p>
    <w:p w:rsidR="00AC68B7" w:rsidRPr="00AC68B7" w:rsidRDefault="00AC68B7" w:rsidP="00AC68B7">
      <w:pPr>
        <w:numPr>
          <w:ilvl w:val="0"/>
          <w:numId w:val="2"/>
        </w:numPr>
        <w:rPr>
          <w:lang w:bidi="ru-RU"/>
        </w:rPr>
      </w:pPr>
      <w:bookmarkStart w:id="255" w:name="bookmark254"/>
      <w:bookmarkEnd w:id="255"/>
      <w:r w:rsidRPr="00AC68B7">
        <w:rPr>
          <w:lang w:bidi="ru-RU"/>
        </w:rPr>
        <w:t>Пособие для учащихся «Дорожное движение. Безопасность пешеходов, пассажиров, водителей. 5—9 классы»</w:t>
      </w:r>
    </w:p>
    <w:p w:rsidR="00AC68B7" w:rsidRPr="00AC68B7" w:rsidRDefault="00AC68B7" w:rsidP="00AC68B7">
      <w:pPr>
        <w:numPr>
          <w:ilvl w:val="0"/>
          <w:numId w:val="2"/>
        </w:numPr>
        <w:rPr>
          <w:lang w:bidi="ru-RU"/>
        </w:rPr>
      </w:pPr>
      <w:bookmarkStart w:id="256" w:name="bookmark255"/>
      <w:bookmarkEnd w:id="256"/>
      <w:r w:rsidRPr="00AC68B7">
        <w:rPr>
          <w:lang w:bidi="ru-RU"/>
        </w:rPr>
        <w:t>Пособия для учащихся о противодействии терроризму и экстремистской деятельности</w:t>
      </w:r>
    </w:p>
    <w:p w:rsidR="00AC68B7" w:rsidRPr="00AC68B7" w:rsidRDefault="00AC68B7" w:rsidP="00AC68B7">
      <w:pPr>
        <w:numPr>
          <w:ilvl w:val="0"/>
          <w:numId w:val="2"/>
        </w:numPr>
        <w:rPr>
          <w:lang w:bidi="ru-RU"/>
        </w:rPr>
      </w:pPr>
      <w:bookmarkStart w:id="257" w:name="bookmark256"/>
      <w:bookmarkEnd w:id="257"/>
      <w:r w:rsidRPr="00AC68B7">
        <w:rPr>
          <w:lang w:bidi="ru-RU"/>
        </w:rPr>
        <w:t>Программа для системы дополнительного образования детей «Безопасность дорожного движения»</w:t>
      </w:r>
    </w:p>
    <w:p w:rsidR="00AC68B7" w:rsidRPr="00AC68B7" w:rsidRDefault="00AC68B7" w:rsidP="00AC68B7">
      <w:pPr>
        <w:numPr>
          <w:ilvl w:val="0"/>
          <w:numId w:val="2"/>
        </w:numPr>
        <w:rPr>
          <w:lang w:bidi="ru-RU"/>
        </w:rPr>
      </w:pPr>
      <w:bookmarkStart w:id="258" w:name="bookmark257"/>
      <w:bookmarkEnd w:id="258"/>
      <w:r w:rsidRPr="00AC68B7">
        <w:rPr>
          <w:lang w:bidi="ru-RU"/>
        </w:rPr>
        <w:t>Сборник заданий для проведения экзамена по предмету «Основы безопасности жизнедеятельности» в 9 классе</w:t>
      </w:r>
    </w:p>
    <w:p w:rsidR="00AC68B7" w:rsidRPr="00AC68B7" w:rsidRDefault="00AC68B7" w:rsidP="00AC68B7">
      <w:pPr>
        <w:numPr>
          <w:ilvl w:val="0"/>
          <w:numId w:val="2"/>
        </w:numPr>
        <w:rPr>
          <w:lang w:bidi="ru-RU"/>
        </w:rPr>
      </w:pPr>
      <w:bookmarkStart w:id="259" w:name="bookmark258"/>
      <w:bookmarkEnd w:id="259"/>
      <w:r w:rsidRPr="00AC68B7">
        <w:rPr>
          <w:lang w:bidi="ru-RU"/>
        </w:rPr>
        <w:t>Справочник для учащихся «Основы безопасности жизнедеятельности»</w:t>
      </w:r>
    </w:p>
    <w:p w:rsidR="00AC68B7" w:rsidRPr="00AC68B7" w:rsidRDefault="00AC68B7" w:rsidP="00AC68B7">
      <w:pPr>
        <w:numPr>
          <w:ilvl w:val="0"/>
          <w:numId w:val="2"/>
        </w:numPr>
        <w:rPr>
          <w:lang w:bidi="ru-RU"/>
        </w:rPr>
      </w:pPr>
      <w:bookmarkStart w:id="260" w:name="bookmark259"/>
      <w:bookmarkEnd w:id="260"/>
      <w:r w:rsidRPr="00AC68B7">
        <w:rPr>
          <w:lang w:bidi="ru-RU"/>
        </w:rPr>
        <w:t>Учебники по основам безопасности жизнедеятельности для учащихся 5—9 классов</w:t>
      </w:r>
      <w:r w:rsidRPr="00AC68B7">
        <w:rPr>
          <w:vertAlign w:val="superscript"/>
          <w:lang w:bidi="ru-RU"/>
        </w:rPr>
        <w:t>1</w:t>
      </w:r>
    </w:p>
    <w:p w:rsidR="00AC68B7" w:rsidRPr="00AC68B7" w:rsidRDefault="00AC68B7" w:rsidP="00AC68B7">
      <w:pPr>
        <w:rPr>
          <w:lang w:bidi="ru-RU"/>
        </w:rPr>
      </w:pPr>
      <w:r w:rsidRPr="00AC68B7">
        <w:rPr>
          <w:i/>
          <w:iCs/>
          <w:lang w:bidi="ru-RU"/>
        </w:rPr>
        <w:t>Тематическое планированиеподдерживаемое</w:t>
      </w:r>
      <w:r w:rsidRPr="00AC68B7">
        <w:rPr>
          <w:lang w:bidi="ru-RU"/>
        </w:rPr>
        <w:t xml:space="preserve"> учебником:</w:t>
      </w:r>
    </w:p>
    <w:p w:rsidR="00AC68B7" w:rsidRPr="00AC68B7" w:rsidRDefault="00AC68B7" w:rsidP="00AC68B7">
      <w:pPr>
        <w:numPr>
          <w:ilvl w:val="0"/>
          <w:numId w:val="2"/>
        </w:numPr>
        <w:rPr>
          <w:lang w:bidi="ru-RU"/>
        </w:rPr>
      </w:pPr>
      <w:bookmarkStart w:id="261" w:name="bookmark260"/>
      <w:bookmarkEnd w:id="261"/>
      <w:r w:rsidRPr="00AC68B7">
        <w:rPr>
          <w:lang w:bidi="ru-RU"/>
        </w:rPr>
        <w:t>Н.Ф. Виноградова, Д.В. Смирнов, Л.В. Сидоренко, А.Б. Таранин.Основы безопасности жизнедеятельности: 7-9 классы.: учебник / Н.Ф. Вино</w:t>
      </w:r>
      <w:r w:rsidRPr="00AC68B7">
        <w:rPr>
          <w:lang w:bidi="ru-RU"/>
        </w:rPr>
        <w:softHyphen/>
        <w:t>градова, Д.В. Смирнов, Л.В. Сидоренко и др. - 4-е изд., стереотип. - М:Вентана-Граф, 2020. (электронная форма учебников)</w:t>
      </w:r>
    </w:p>
    <w:p w:rsidR="00AC68B7" w:rsidRPr="00AC68B7" w:rsidRDefault="00AC68B7" w:rsidP="00AC68B7">
      <w:pPr>
        <w:rPr>
          <w:lang w:bidi="ru-RU"/>
        </w:rPr>
      </w:pPr>
      <w:r w:rsidRPr="00AC68B7">
        <w:rPr>
          <w:lang w:bidi="ru-RU"/>
        </w:rPr>
        <w:t>Электронные образовательные издания (ЭОИ) по предмету ОБЖ на магнитных и оптических носителях</w:t>
      </w:r>
    </w:p>
    <w:p w:rsidR="00AC68B7" w:rsidRPr="00AC68B7" w:rsidRDefault="00AC68B7" w:rsidP="00AC68B7">
      <w:pPr>
        <w:numPr>
          <w:ilvl w:val="0"/>
          <w:numId w:val="13"/>
        </w:numPr>
        <w:rPr>
          <w:b/>
          <w:bCs/>
          <w:lang w:bidi="ru-RU"/>
        </w:rPr>
      </w:pPr>
      <w:bookmarkStart w:id="262" w:name="bookmark263"/>
      <w:bookmarkStart w:id="263" w:name="bookmark261"/>
      <w:bookmarkStart w:id="264" w:name="bookmark262"/>
      <w:bookmarkStart w:id="265" w:name="bookmark264"/>
      <w:bookmarkEnd w:id="262"/>
      <w:r w:rsidRPr="00AC68B7">
        <w:rPr>
          <w:b/>
          <w:bCs/>
          <w:lang w:bidi="ru-RU"/>
        </w:rPr>
        <w:t>Технические средства обучения</w:t>
      </w:r>
      <w:bookmarkEnd w:id="263"/>
      <w:bookmarkEnd w:id="264"/>
      <w:bookmarkEnd w:id="265"/>
    </w:p>
    <w:p w:rsidR="00AC68B7" w:rsidRPr="00AC68B7" w:rsidRDefault="00AC68B7" w:rsidP="00AC68B7">
      <w:pPr>
        <w:numPr>
          <w:ilvl w:val="0"/>
          <w:numId w:val="2"/>
        </w:numPr>
        <w:rPr>
          <w:lang w:bidi="ru-RU"/>
        </w:rPr>
      </w:pPr>
      <w:bookmarkStart w:id="266" w:name="bookmark265"/>
      <w:bookmarkEnd w:id="266"/>
      <w:r w:rsidRPr="00AC68B7">
        <w:rPr>
          <w:lang w:bidi="ru-RU"/>
        </w:rPr>
        <w:lastRenderedPageBreak/>
        <w:t>Мультимедийный компьютер</w:t>
      </w:r>
    </w:p>
    <w:p w:rsidR="00AC68B7" w:rsidRPr="00AC68B7" w:rsidRDefault="00AC68B7" w:rsidP="00AC68B7">
      <w:pPr>
        <w:numPr>
          <w:ilvl w:val="0"/>
          <w:numId w:val="2"/>
        </w:numPr>
        <w:rPr>
          <w:lang w:bidi="ru-RU"/>
        </w:rPr>
      </w:pPr>
      <w:bookmarkStart w:id="267" w:name="bookmark266"/>
      <w:bookmarkEnd w:id="267"/>
      <w:r w:rsidRPr="00AC68B7">
        <w:rPr>
          <w:lang w:bidi="ru-RU"/>
        </w:rPr>
        <w:t>Сканер</w:t>
      </w:r>
    </w:p>
    <w:p w:rsidR="00AC68B7" w:rsidRPr="00AC68B7" w:rsidRDefault="00AC68B7" w:rsidP="00AC68B7">
      <w:pPr>
        <w:numPr>
          <w:ilvl w:val="0"/>
          <w:numId w:val="2"/>
        </w:numPr>
        <w:rPr>
          <w:lang w:bidi="ru-RU"/>
        </w:rPr>
      </w:pPr>
      <w:bookmarkStart w:id="268" w:name="bookmark267"/>
      <w:bookmarkEnd w:id="268"/>
      <w:r w:rsidRPr="00AC68B7">
        <w:rPr>
          <w:lang w:bidi="ru-RU"/>
        </w:rPr>
        <w:t>Принтер лазерный</w:t>
      </w:r>
    </w:p>
    <w:p w:rsidR="00AC68B7" w:rsidRPr="00AC68B7" w:rsidRDefault="00AC68B7" w:rsidP="00AC68B7">
      <w:pPr>
        <w:numPr>
          <w:ilvl w:val="0"/>
          <w:numId w:val="2"/>
        </w:numPr>
        <w:rPr>
          <w:lang w:bidi="ru-RU"/>
        </w:rPr>
      </w:pPr>
      <w:bookmarkStart w:id="269" w:name="bookmark268"/>
      <w:bookmarkEnd w:id="269"/>
      <w:r w:rsidRPr="00AC68B7">
        <w:rPr>
          <w:lang w:bidi="ru-RU"/>
        </w:rPr>
        <w:t>Цифровая видеокамера</w:t>
      </w:r>
    </w:p>
    <w:p w:rsidR="00AC68B7" w:rsidRPr="00AC68B7" w:rsidRDefault="00AC68B7" w:rsidP="00AC68B7">
      <w:pPr>
        <w:numPr>
          <w:ilvl w:val="0"/>
          <w:numId w:val="2"/>
        </w:numPr>
        <w:rPr>
          <w:lang w:bidi="ru-RU"/>
        </w:rPr>
      </w:pPr>
      <w:bookmarkStart w:id="270" w:name="bookmark269"/>
      <w:bookmarkEnd w:id="270"/>
      <w:r w:rsidRPr="00AC68B7">
        <w:rPr>
          <w:lang w:bidi="ru-RU"/>
        </w:rPr>
        <w:t>Цифровая фотокамера</w:t>
      </w:r>
    </w:p>
    <w:p w:rsidR="00AC68B7" w:rsidRPr="00AC68B7" w:rsidRDefault="00AC68B7" w:rsidP="00AC68B7">
      <w:pPr>
        <w:numPr>
          <w:ilvl w:val="0"/>
          <w:numId w:val="2"/>
        </w:numPr>
        <w:rPr>
          <w:lang w:bidi="ru-RU"/>
        </w:rPr>
      </w:pPr>
      <w:bookmarkStart w:id="271" w:name="bookmark270"/>
      <w:bookmarkEnd w:id="271"/>
      <w:r w:rsidRPr="00AC68B7">
        <w:rPr>
          <w:lang w:bidi="ru-RU"/>
        </w:rPr>
        <w:t>Телевизор</w:t>
      </w:r>
    </w:p>
    <w:p w:rsidR="00AC68B7" w:rsidRPr="00AC68B7" w:rsidRDefault="00AC68B7" w:rsidP="00AC68B7">
      <w:pPr>
        <w:numPr>
          <w:ilvl w:val="0"/>
          <w:numId w:val="2"/>
        </w:numPr>
        <w:rPr>
          <w:lang w:bidi="ru-RU"/>
        </w:rPr>
      </w:pPr>
      <w:bookmarkStart w:id="272" w:name="bookmark271"/>
      <w:bookmarkEnd w:id="272"/>
      <w:r w:rsidRPr="00AC68B7">
        <w:rPr>
          <w:lang w:bidi="ru-RU"/>
        </w:rPr>
        <w:t>DVD-плеер</w:t>
      </w:r>
    </w:p>
    <w:p w:rsidR="00AC68B7" w:rsidRPr="00AC68B7" w:rsidRDefault="00AC68B7" w:rsidP="00AC68B7">
      <w:pPr>
        <w:numPr>
          <w:ilvl w:val="0"/>
          <w:numId w:val="2"/>
        </w:numPr>
        <w:rPr>
          <w:lang w:bidi="ru-RU"/>
        </w:rPr>
      </w:pPr>
      <w:bookmarkStart w:id="273" w:name="bookmark272"/>
      <w:bookmarkEnd w:id="273"/>
      <w:r w:rsidRPr="00AC68B7">
        <w:rPr>
          <w:lang w:bidi="ru-RU"/>
        </w:rPr>
        <w:t>DVD-рекордер</w:t>
      </w:r>
    </w:p>
    <w:p w:rsidR="00AC68B7" w:rsidRPr="00AC68B7" w:rsidRDefault="00AC68B7" w:rsidP="00AC68B7">
      <w:pPr>
        <w:numPr>
          <w:ilvl w:val="0"/>
          <w:numId w:val="2"/>
        </w:numPr>
        <w:rPr>
          <w:lang w:bidi="ru-RU"/>
        </w:rPr>
      </w:pPr>
      <w:bookmarkStart w:id="274" w:name="bookmark273"/>
      <w:bookmarkEnd w:id="274"/>
      <w:r w:rsidRPr="00AC68B7">
        <w:rPr>
          <w:lang w:bidi="ru-RU"/>
        </w:rPr>
        <w:t>Кодоскоп</w:t>
      </w:r>
    </w:p>
    <w:p w:rsidR="00AC68B7" w:rsidRPr="00AC68B7" w:rsidRDefault="00AC68B7" w:rsidP="00AC68B7">
      <w:pPr>
        <w:numPr>
          <w:ilvl w:val="0"/>
          <w:numId w:val="2"/>
        </w:numPr>
        <w:rPr>
          <w:lang w:bidi="ru-RU"/>
        </w:rPr>
      </w:pPr>
      <w:bookmarkStart w:id="275" w:name="bookmark274"/>
      <w:bookmarkEnd w:id="275"/>
      <w:r w:rsidRPr="00AC68B7">
        <w:rPr>
          <w:lang w:bidi="ru-RU"/>
        </w:rPr>
        <w:t>Мультимедиапроектор</w:t>
      </w:r>
    </w:p>
    <w:p w:rsidR="00AC68B7" w:rsidRPr="00AC68B7" w:rsidRDefault="00AC68B7" w:rsidP="00AC68B7">
      <w:pPr>
        <w:numPr>
          <w:ilvl w:val="0"/>
          <w:numId w:val="2"/>
        </w:numPr>
        <w:rPr>
          <w:lang w:bidi="ru-RU"/>
        </w:rPr>
      </w:pPr>
      <w:bookmarkStart w:id="276" w:name="bookmark275"/>
      <w:bookmarkEnd w:id="276"/>
      <w:r w:rsidRPr="00AC68B7">
        <w:rPr>
          <w:lang w:bidi="ru-RU"/>
        </w:rPr>
        <w:t>Оверхед-проектор</w:t>
      </w:r>
    </w:p>
    <w:p w:rsidR="00AC68B7" w:rsidRPr="00AC68B7" w:rsidRDefault="00AC68B7" w:rsidP="00AC68B7">
      <w:pPr>
        <w:numPr>
          <w:ilvl w:val="0"/>
          <w:numId w:val="2"/>
        </w:numPr>
        <w:rPr>
          <w:lang w:bidi="ru-RU"/>
        </w:rPr>
      </w:pPr>
      <w:bookmarkStart w:id="277" w:name="bookmark276"/>
      <w:bookmarkEnd w:id="277"/>
      <w:r w:rsidRPr="00AC68B7">
        <w:rPr>
          <w:lang w:bidi="ru-RU"/>
        </w:rPr>
        <w:t>Экран настенный</w:t>
      </w:r>
    </w:p>
    <w:p w:rsidR="00AC68B7" w:rsidRPr="00AC68B7" w:rsidRDefault="00AC68B7" w:rsidP="00AC68B7">
      <w:pPr>
        <w:numPr>
          <w:ilvl w:val="0"/>
          <w:numId w:val="2"/>
        </w:numPr>
        <w:rPr>
          <w:lang w:bidi="ru-RU"/>
        </w:rPr>
      </w:pPr>
      <w:bookmarkStart w:id="278" w:name="bookmark277"/>
      <w:bookmarkEnd w:id="278"/>
      <w:r w:rsidRPr="00AC68B7">
        <w:rPr>
          <w:lang w:bidi="ru-RU"/>
        </w:rPr>
        <w:t>Комплект аппаратуры по демонстрации ЭОИ</w:t>
      </w:r>
    </w:p>
    <w:p w:rsidR="00AC68B7" w:rsidRPr="00AC68B7" w:rsidRDefault="00AC68B7" w:rsidP="00AC68B7">
      <w:pPr>
        <w:numPr>
          <w:ilvl w:val="0"/>
          <w:numId w:val="13"/>
        </w:numPr>
        <w:rPr>
          <w:b/>
          <w:bCs/>
          <w:lang w:bidi="ru-RU"/>
        </w:rPr>
      </w:pPr>
      <w:bookmarkStart w:id="279" w:name="bookmark280"/>
      <w:bookmarkStart w:id="280" w:name="bookmark278"/>
      <w:bookmarkStart w:id="281" w:name="bookmark279"/>
      <w:bookmarkStart w:id="282" w:name="bookmark281"/>
      <w:bookmarkEnd w:id="279"/>
      <w:r w:rsidRPr="00AC68B7">
        <w:rPr>
          <w:b/>
          <w:bCs/>
          <w:lang w:bidi="ru-RU"/>
        </w:rPr>
        <w:t>Средства программного обучения и контроля знаний</w:t>
      </w:r>
      <w:bookmarkEnd w:id="280"/>
      <w:bookmarkEnd w:id="281"/>
      <w:bookmarkEnd w:id="282"/>
    </w:p>
    <w:p w:rsidR="00AC68B7" w:rsidRPr="00AC68B7" w:rsidRDefault="00AC68B7" w:rsidP="00AC68B7">
      <w:pPr>
        <w:numPr>
          <w:ilvl w:val="0"/>
          <w:numId w:val="2"/>
        </w:numPr>
        <w:rPr>
          <w:lang w:bidi="ru-RU"/>
        </w:rPr>
      </w:pPr>
      <w:bookmarkStart w:id="283" w:name="bookmark282"/>
      <w:bookmarkEnd w:id="283"/>
      <w:r w:rsidRPr="00AC68B7">
        <w:rPr>
          <w:lang w:bidi="ru-RU"/>
        </w:rPr>
        <w:t>Компьютерные программы и пособия по учебному разделу «Гражданская оборона и защита от чрезвычайных ситуаций»</w:t>
      </w:r>
    </w:p>
    <w:p w:rsidR="00AC68B7" w:rsidRPr="00AC68B7" w:rsidRDefault="00AC68B7" w:rsidP="00AC68B7">
      <w:pPr>
        <w:numPr>
          <w:ilvl w:val="0"/>
          <w:numId w:val="2"/>
        </w:numPr>
        <w:rPr>
          <w:lang w:bidi="ru-RU"/>
        </w:rPr>
      </w:pPr>
      <w:bookmarkStart w:id="284" w:name="bookmark283"/>
      <w:bookmarkEnd w:id="284"/>
      <w:r w:rsidRPr="00AC68B7">
        <w:rPr>
          <w:lang w:bidi="ru-RU"/>
        </w:rPr>
        <w:t>Компьютерные программы и пособия по учебному разделу «Основы медицинских знаний и правила оказания первой помощи»</w:t>
      </w:r>
    </w:p>
    <w:p w:rsidR="00AC68B7" w:rsidRPr="00AC68B7" w:rsidRDefault="00AC68B7" w:rsidP="00AC68B7">
      <w:pPr>
        <w:numPr>
          <w:ilvl w:val="0"/>
          <w:numId w:val="2"/>
        </w:numPr>
        <w:rPr>
          <w:lang w:bidi="ru-RU"/>
        </w:rPr>
      </w:pPr>
      <w:bookmarkStart w:id="285" w:name="bookmark284"/>
      <w:bookmarkEnd w:id="285"/>
      <w:r w:rsidRPr="00AC68B7">
        <w:rPr>
          <w:lang w:bidi="ru-RU"/>
        </w:rPr>
        <w:t>Мультимедийная энциклопедия по действиям населения в чрезвычайных ситуациях</w:t>
      </w:r>
    </w:p>
    <w:p w:rsidR="00AC68B7" w:rsidRPr="00AC68B7" w:rsidRDefault="00AC68B7" w:rsidP="00AC68B7">
      <w:pPr>
        <w:numPr>
          <w:ilvl w:val="0"/>
          <w:numId w:val="2"/>
        </w:numPr>
        <w:rPr>
          <w:lang w:bidi="ru-RU"/>
        </w:rPr>
      </w:pPr>
      <w:bookmarkStart w:id="286" w:name="bookmark285"/>
      <w:bookmarkEnd w:id="286"/>
      <w:r w:rsidRPr="00AC68B7">
        <w:rPr>
          <w:lang w:bidi="ru-RU"/>
        </w:rPr>
        <w:t>Географическая информационная система «ГЕО-ЭКС-ТРЕМУМ»</w:t>
      </w:r>
    </w:p>
    <w:p w:rsidR="00AC68B7" w:rsidRPr="00AC68B7" w:rsidRDefault="00AC68B7" w:rsidP="00AC68B7">
      <w:pPr>
        <w:numPr>
          <w:ilvl w:val="0"/>
          <w:numId w:val="2"/>
        </w:numPr>
        <w:rPr>
          <w:lang w:bidi="ru-RU"/>
        </w:rPr>
      </w:pPr>
      <w:bookmarkStart w:id="287" w:name="bookmark286"/>
      <w:bookmarkEnd w:id="287"/>
      <w:r w:rsidRPr="00AC68B7">
        <w:rPr>
          <w:lang w:bidi="ru-RU"/>
        </w:rPr>
        <w:t>Компьютерное учебное пособие «Безопасность на улицах и дорогах»</w:t>
      </w:r>
    </w:p>
    <w:p w:rsidR="00AC68B7" w:rsidRPr="00AC68B7" w:rsidRDefault="00AC68B7" w:rsidP="00AC68B7">
      <w:pPr>
        <w:numPr>
          <w:ilvl w:val="0"/>
          <w:numId w:val="2"/>
        </w:numPr>
        <w:rPr>
          <w:lang w:bidi="ru-RU"/>
        </w:rPr>
      </w:pPr>
      <w:bookmarkStart w:id="288" w:name="bookmark287"/>
      <w:bookmarkEnd w:id="288"/>
      <w:r w:rsidRPr="00AC68B7">
        <w:rPr>
          <w:lang w:bidi="ru-RU"/>
        </w:rPr>
        <w:t>Компьютерная игровая программа «Как Иван-царевич подземного змея победил» (действия в сейсмоопасных районах)</w:t>
      </w:r>
    </w:p>
    <w:p w:rsidR="00AC68B7" w:rsidRPr="00AC68B7" w:rsidRDefault="00AC68B7" w:rsidP="00AC68B7">
      <w:pPr>
        <w:numPr>
          <w:ilvl w:val="0"/>
          <w:numId w:val="2"/>
        </w:numPr>
        <w:rPr>
          <w:lang w:bidi="ru-RU"/>
        </w:rPr>
      </w:pPr>
      <w:bookmarkStart w:id="289" w:name="bookmark288"/>
      <w:bookmarkEnd w:id="289"/>
      <w:r w:rsidRPr="00AC68B7">
        <w:rPr>
          <w:lang w:bidi="ru-RU"/>
        </w:rPr>
        <w:t>Компьютерная обучающая программа «Действия при авариях на химически опасных объектах»</w:t>
      </w:r>
    </w:p>
    <w:p w:rsidR="00AC68B7" w:rsidRPr="00AC68B7" w:rsidRDefault="00AC68B7" w:rsidP="00AC68B7">
      <w:pPr>
        <w:numPr>
          <w:ilvl w:val="0"/>
          <w:numId w:val="13"/>
        </w:numPr>
        <w:rPr>
          <w:b/>
          <w:bCs/>
          <w:lang w:bidi="ru-RU"/>
        </w:rPr>
      </w:pPr>
      <w:bookmarkStart w:id="290" w:name="bookmark291"/>
      <w:bookmarkStart w:id="291" w:name="bookmark289"/>
      <w:bookmarkStart w:id="292" w:name="bookmark290"/>
      <w:bookmarkStart w:id="293" w:name="bookmark292"/>
      <w:bookmarkEnd w:id="290"/>
      <w:r w:rsidRPr="00AC68B7">
        <w:rPr>
          <w:b/>
          <w:bCs/>
          <w:lang w:bidi="ru-RU"/>
        </w:rPr>
        <w:t>Макеты, муляжи, модели</w:t>
      </w:r>
      <w:bookmarkEnd w:id="291"/>
      <w:bookmarkEnd w:id="292"/>
      <w:bookmarkEnd w:id="293"/>
    </w:p>
    <w:p w:rsidR="00AC68B7" w:rsidRPr="00AC68B7" w:rsidRDefault="00AC68B7" w:rsidP="00AC68B7">
      <w:pPr>
        <w:numPr>
          <w:ilvl w:val="0"/>
          <w:numId w:val="2"/>
        </w:numPr>
        <w:rPr>
          <w:lang w:bidi="ru-RU"/>
        </w:rPr>
      </w:pPr>
      <w:bookmarkStart w:id="294" w:name="bookmark293"/>
      <w:bookmarkEnd w:id="294"/>
      <w:r w:rsidRPr="00AC68B7">
        <w:rPr>
          <w:lang w:bidi="ru-RU"/>
        </w:rPr>
        <w:t>Макеты местности, отражающие расположение потенциально опасных объектов, дорог, водоёмов, убежищ и т. п.</w:t>
      </w:r>
    </w:p>
    <w:p w:rsidR="00AC68B7" w:rsidRPr="00AC68B7" w:rsidRDefault="00AC68B7" w:rsidP="00AC68B7">
      <w:pPr>
        <w:numPr>
          <w:ilvl w:val="0"/>
          <w:numId w:val="2"/>
        </w:numPr>
        <w:rPr>
          <w:lang w:bidi="ru-RU"/>
        </w:rPr>
      </w:pPr>
      <w:bookmarkStart w:id="295" w:name="bookmark294"/>
      <w:bookmarkEnd w:id="295"/>
      <w:r w:rsidRPr="00AC68B7">
        <w:rPr>
          <w:lang w:bidi="ru-RU"/>
        </w:rPr>
        <w:lastRenderedPageBreak/>
        <w:t>Макеты жилых и промышленных зданий с узлами жизнеобеспечения, технологическим оборудованием</w:t>
      </w:r>
    </w:p>
    <w:p w:rsidR="00AC68B7" w:rsidRPr="00AC68B7" w:rsidRDefault="00AC68B7" w:rsidP="00AC68B7">
      <w:pPr>
        <w:numPr>
          <w:ilvl w:val="0"/>
          <w:numId w:val="2"/>
        </w:numPr>
        <w:rPr>
          <w:lang w:bidi="ru-RU"/>
        </w:rPr>
      </w:pPr>
      <w:bookmarkStart w:id="296" w:name="bookmark295"/>
      <w:bookmarkEnd w:id="296"/>
      <w:r w:rsidRPr="00AC68B7">
        <w:rPr>
          <w:lang w:bidi="ru-RU"/>
        </w:rPr>
        <w:t>Макеты потенциально опасных элементов технологического оборудования</w:t>
      </w:r>
    </w:p>
    <w:p w:rsidR="00AC68B7" w:rsidRPr="00AC68B7" w:rsidRDefault="00AC68B7" w:rsidP="00AC68B7">
      <w:pPr>
        <w:numPr>
          <w:ilvl w:val="0"/>
          <w:numId w:val="2"/>
        </w:numPr>
        <w:rPr>
          <w:lang w:bidi="ru-RU"/>
        </w:rPr>
      </w:pPr>
      <w:bookmarkStart w:id="297" w:name="bookmark296"/>
      <w:bookmarkEnd w:id="297"/>
      <w:r w:rsidRPr="00AC68B7">
        <w:rPr>
          <w:lang w:bidi="ru-RU"/>
        </w:rPr>
        <w:t>Макеты фильтрующих, изолирующих и других противогазов, респираторов в разрезе</w:t>
      </w:r>
    </w:p>
    <w:p w:rsidR="00AC68B7" w:rsidRPr="00AC68B7" w:rsidRDefault="00AC68B7" w:rsidP="00AC68B7">
      <w:pPr>
        <w:numPr>
          <w:ilvl w:val="0"/>
          <w:numId w:val="2"/>
        </w:numPr>
        <w:rPr>
          <w:lang w:bidi="ru-RU"/>
        </w:rPr>
      </w:pPr>
      <w:bookmarkStart w:id="298" w:name="bookmark297"/>
      <w:bookmarkEnd w:id="298"/>
      <w:r w:rsidRPr="00AC68B7">
        <w:rPr>
          <w:lang w:bidi="ru-RU"/>
        </w:rPr>
        <w:t>Макеты убежищ, укрытий с основными системами жизнеобеспечения</w:t>
      </w:r>
    </w:p>
    <w:p w:rsidR="00AC68B7" w:rsidRPr="00AC68B7" w:rsidRDefault="00AC68B7" w:rsidP="00AC68B7">
      <w:pPr>
        <w:numPr>
          <w:ilvl w:val="0"/>
          <w:numId w:val="2"/>
        </w:numPr>
        <w:rPr>
          <w:lang w:bidi="ru-RU"/>
        </w:rPr>
      </w:pPr>
      <w:bookmarkStart w:id="299" w:name="bookmark298"/>
      <w:bookmarkEnd w:id="299"/>
      <w:r w:rsidRPr="00AC68B7">
        <w:rPr>
          <w:lang w:bidi="ru-RU"/>
        </w:rPr>
        <w:t>Макеты АСИО, ПР, СП и др. в разрезе</w:t>
      </w:r>
    </w:p>
    <w:p w:rsidR="00AC68B7" w:rsidRPr="00AC68B7" w:rsidRDefault="00AC68B7" w:rsidP="00AC68B7">
      <w:pPr>
        <w:numPr>
          <w:ilvl w:val="0"/>
          <w:numId w:val="2"/>
        </w:numPr>
        <w:rPr>
          <w:lang w:bidi="ru-RU"/>
        </w:rPr>
      </w:pPr>
      <w:bookmarkStart w:id="300" w:name="bookmark299"/>
      <w:bookmarkEnd w:id="300"/>
      <w:r w:rsidRPr="00AC68B7">
        <w:rPr>
          <w:lang w:bidi="ru-RU"/>
        </w:rPr>
        <w:t>Муляжи тела человека</w:t>
      </w:r>
    </w:p>
    <w:p w:rsidR="00AC68B7" w:rsidRPr="00AC68B7" w:rsidRDefault="00AC68B7" w:rsidP="00AC68B7">
      <w:pPr>
        <w:rPr>
          <w:lang w:bidi="ru-RU"/>
        </w:rPr>
      </w:pPr>
      <w:r w:rsidRPr="00AC68B7">
        <w:rPr>
          <w:b/>
          <w:bCs/>
          <w:lang w:bidi="ru-RU"/>
        </w:rPr>
        <w:t>. Тренажёры</w:t>
      </w:r>
    </w:p>
    <w:p w:rsidR="00AC68B7" w:rsidRPr="00AC68B7" w:rsidRDefault="00AC68B7" w:rsidP="00AC68B7">
      <w:pPr>
        <w:numPr>
          <w:ilvl w:val="0"/>
          <w:numId w:val="2"/>
        </w:numPr>
        <w:rPr>
          <w:lang w:bidi="ru-RU"/>
        </w:rPr>
      </w:pPr>
      <w:bookmarkStart w:id="301" w:name="bookmark300"/>
      <w:bookmarkEnd w:id="301"/>
      <w:r w:rsidRPr="00AC68B7">
        <w:rPr>
          <w:lang w:bidi="ru-RU"/>
        </w:rPr>
        <w:t>Робот-тренажёр «Максим 111-01»</w:t>
      </w:r>
    </w:p>
    <w:p w:rsidR="00AC68B7" w:rsidRPr="00AC68B7" w:rsidRDefault="00AC68B7" w:rsidP="00AC68B7">
      <w:pPr>
        <w:numPr>
          <w:ilvl w:val="0"/>
          <w:numId w:val="2"/>
        </w:numPr>
        <w:rPr>
          <w:lang w:bidi="ru-RU"/>
        </w:rPr>
      </w:pPr>
      <w:bookmarkStart w:id="302" w:name="bookmark301"/>
      <w:bookmarkEnd w:id="302"/>
      <w:r w:rsidRPr="00AC68B7">
        <w:rPr>
          <w:lang w:bidi="ru-RU"/>
        </w:rPr>
        <w:t>Куклы-тренажёры для искусственного дыхания</w:t>
      </w:r>
    </w:p>
    <w:p w:rsidR="00AC68B7" w:rsidRPr="00AC68B7" w:rsidRDefault="00AC68B7" w:rsidP="00AC68B7">
      <w:pPr>
        <w:numPr>
          <w:ilvl w:val="0"/>
          <w:numId w:val="2"/>
        </w:numPr>
        <w:rPr>
          <w:lang w:bidi="ru-RU"/>
        </w:rPr>
      </w:pPr>
      <w:bookmarkStart w:id="303" w:name="bookmark302"/>
      <w:bookmarkEnd w:id="303"/>
      <w:r w:rsidRPr="00AC68B7">
        <w:rPr>
          <w:lang w:bidi="ru-RU"/>
        </w:rPr>
        <w:t>Фантомы-тренажёры искусственной вентиляции лёгких и наружного массажа сердца</w:t>
      </w:r>
    </w:p>
    <w:p w:rsidR="00AC68B7" w:rsidRPr="00AC68B7" w:rsidRDefault="00AC68B7" w:rsidP="00AC68B7">
      <w:pPr>
        <w:numPr>
          <w:ilvl w:val="0"/>
          <w:numId w:val="11"/>
        </w:numPr>
        <w:rPr>
          <w:b/>
          <w:bCs/>
          <w:lang w:bidi="ru-RU"/>
        </w:rPr>
      </w:pPr>
      <w:bookmarkStart w:id="304" w:name="bookmark305"/>
      <w:bookmarkStart w:id="305" w:name="bookmark303"/>
      <w:bookmarkStart w:id="306" w:name="bookmark304"/>
      <w:bookmarkStart w:id="307" w:name="bookmark306"/>
      <w:bookmarkEnd w:id="304"/>
      <w:r w:rsidRPr="00AC68B7">
        <w:rPr>
          <w:b/>
          <w:bCs/>
          <w:lang w:bidi="ru-RU"/>
        </w:rPr>
        <w:t>Стенды, плакаты</w:t>
      </w:r>
      <w:bookmarkEnd w:id="305"/>
      <w:bookmarkEnd w:id="306"/>
      <w:bookmarkEnd w:id="307"/>
    </w:p>
    <w:p w:rsidR="00AC68B7" w:rsidRPr="00AC68B7" w:rsidRDefault="00AC68B7" w:rsidP="00AC68B7">
      <w:pPr>
        <w:rPr>
          <w:lang w:bidi="ru-RU"/>
        </w:rPr>
      </w:pPr>
      <w:r w:rsidRPr="00AC68B7">
        <w:rPr>
          <w:i/>
          <w:iCs/>
          <w:lang w:bidi="ru-RU"/>
        </w:rPr>
        <w:t>Стенды</w:t>
      </w:r>
    </w:p>
    <w:p w:rsidR="00AC68B7" w:rsidRPr="00AC68B7" w:rsidRDefault="00AC68B7" w:rsidP="00AC68B7">
      <w:pPr>
        <w:numPr>
          <w:ilvl w:val="0"/>
          <w:numId w:val="2"/>
        </w:numPr>
        <w:rPr>
          <w:lang w:bidi="ru-RU"/>
        </w:rPr>
      </w:pPr>
      <w:bookmarkStart w:id="308" w:name="bookmark307"/>
      <w:bookmarkEnd w:id="308"/>
      <w:r w:rsidRPr="00AC68B7">
        <w:rPr>
          <w:lang w:bidi="ru-RU"/>
        </w:rPr>
        <w:t>Единая государственная система предупреждения и ликвидации чрезвычайных ситуаций (РСЧС)</w:t>
      </w:r>
    </w:p>
    <w:p w:rsidR="00AC68B7" w:rsidRPr="00AC68B7" w:rsidRDefault="00AC68B7" w:rsidP="00AC68B7">
      <w:pPr>
        <w:numPr>
          <w:ilvl w:val="0"/>
          <w:numId w:val="2"/>
        </w:numPr>
        <w:rPr>
          <w:lang w:bidi="ru-RU"/>
        </w:rPr>
      </w:pPr>
      <w:bookmarkStart w:id="309" w:name="bookmark308"/>
      <w:bookmarkEnd w:id="309"/>
      <w:r w:rsidRPr="00AC68B7">
        <w:rPr>
          <w:lang w:bidi="ru-RU"/>
        </w:rPr>
        <w:t>Безопасность на улицах и дорогах</w:t>
      </w:r>
    </w:p>
    <w:p w:rsidR="00AC68B7" w:rsidRPr="00AC68B7" w:rsidRDefault="00AC68B7" w:rsidP="00AC68B7">
      <w:pPr>
        <w:numPr>
          <w:ilvl w:val="0"/>
          <w:numId w:val="2"/>
        </w:numPr>
        <w:rPr>
          <w:lang w:bidi="ru-RU"/>
        </w:rPr>
      </w:pPr>
      <w:bookmarkStart w:id="310" w:name="bookmark309"/>
      <w:bookmarkEnd w:id="310"/>
      <w:r w:rsidRPr="00AC68B7">
        <w:rPr>
          <w:lang w:bidi="ru-RU"/>
        </w:rPr>
        <w:t>Криминогенные ситуации</w:t>
      </w:r>
    </w:p>
    <w:p w:rsidR="00AC68B7" w:rsidRPr="00AC68B7" w:rsidRDefault="00AC68B7" w:rsidP="00AC68B7">
      <w:pPr>
        <w:numPr>
          <w:ilvl w:val="0"/>
          <w:numId w:val="2"/>
        </w:numPr>
        <w:rPr>
          <w:lang w:bidi="ru-RU"/>
        </w:rPr>
      </w:pPr>
      <w:bookmarkStart w:id="311" w:name="bookmark310"/>
      <w:bookmarkEnd w:id="311"/>
      <w:r w:rsidRPr="00AC68B7">
        <w:rPr>
          <w:lang w:bidi="ru-RU"/>
        </w:rPr>
        <w:t>Землетрясения, оползни, сели, обвалы, ураганы, бури, смерчи</w:t>
      </w:r>
    </w:p>
    <w:p w:rsidR="00AC68B7" w:rsidRPr="00AC68B7" w:rsidRDefault="00AC68B7" w:rsidP="00AC68B7">
      <w:pPr>
        <w:numPr>
          <w:ilvl w:val="0"/>
          <w:numId w:val="2"/>
        </w:numPr>
        <w:rPr>
          <w:lang w:bidi="ru-RU"/>
        </w:rPr>
      </w:pPr>
      <w:bookmarkStart w:id="312" w:name="bookmark311"/>
      <w:bookmarkEnd w:id="312"/>
      <w:r w:rsidRPr="00AC68B7">
        <w:rPr>
          <w:lang w:bidi="ru-RU"/>
        </w:rPr>
        <w:t>Правила поведения при землетрясениях</w:t>
      </w:r>
    </w:p>
    <w:p w:rsidR="00AC68B7" w:rsidRPr="00AC68B7" w:rsidRDefault="00AC68B7" w:rsidP="00AC68B7">
      <w:pPr>
        <w:numPr>
          <w:ilvl w:val="0"/>
          <w:numId w:val="2"/>
        </w:numPr>
        <w:rPr>
          <w:lang w:bidi="ru-RU"/>
        </w:rPr>
      </w:pPr>
      <w:bookmarkStart w:id="313" w:name="bookmark312"/>
      <w:bookmarkEnd w:id="313"/>
      <w:r w:rsidRPr="00AC68B7">
        <w:rPr>
          <w:lang w:bidi="ru-RU"/>
        </w:rPr>
        <w:t>Пожары, взрывы</w:t>
      </w:r>
    </w:p>
    <w:p w:rsidR="00AC68B7" w:rsidRPr="00AC68B7" w:rsidRDefault="00AC68B7" w:rsidP="00AC68B7">
      <w:pPr>
        <w:numPr>
          <w:ilvl w:val="0"/>
          <w:numId w:val="2"/>
        </w:numPr>
        <w:rPr>
          <w:lang w:bidi="ru-RU"/>
        </w:rPr>
      </w:pPr>
      <w:bookmarkStart w:id="314" w:name="bookmark313"/>
      <w:bookmarkEnd w:id="314"/>
      <w:r w:rsidRPr="00AC68B7">
        <w:rPr>
          <w:lang w:bidi="ru-RU"/>
        </w:rPr>
        <w:t>Наводнения и затопления</w:t>
      </w:r>
    </w:p>
    <w:p w:rsidR="00AC68B7" w:rsidRPr="00AC68B7" w:rsidRDefault="00AC68B7" w:rsidP="00AC68B7">
      <w:pPr>
        <w:numPr>
          <w:ilvl w:val="0"/>
          <w:numId w:val="2"/>
        </w:numPr>
        <w:rPr>
          <w:lang w:bidi="ru-RU"/>
        </w:rPr>
      </w:pPr>
      <w:bookmarkStart w:id="315" w:name="bookmark314"/>
      <w:bookmarkEnd w:id="315"/>
      <w:r w:rsidRPr="00AC68B7">
        <w:rPr>
          <w:lang w:bidi="ru-RU"/>
        </w:rPr>
        <w:t>Правила оказания первой помощи</w:t>
      </w:r>
    </w:p>
    <w:p w:rsidR="00AC68B7" w:rsidRPr="00AC68B7" w:rsidRDefault="00AC68B7" w:rsidP="00AC68B7">
      <w:pPr>
        <w:numPr>
          <w:ilvl w:val="0"/>
          <w:numId w:val="2"/>
        </w:numPr>
        <w:rPr>
          <w:lang w:bidi="ru-RU"/>
        </w:rPr>
      </w:pPr>
      <w:bookmarkStart w:id="316" w:name="bookmark315"/>
      <w:bookmarkEnd w:id="316"/>
      <w:r w:rsidRPr="00AC68B7">
        <w:rPr>
          <w:lang w:bidi="ru-RU"/>
        </w:rPr>
        <w:t>Противодействие терроризму и экстремизму в Российской Федерации</w:t>
      </w:r>
    </w:p>
    <w:p w:rsidR="00AC68B7" w:rsidRPr="00AC68B7" w:rsidRDefault="00AC68B7" w:rsidP="00AC68B7">
      <w:pPr>
        <w:numPr>
          <w:ilvl w:val="0"/>
          <w:numId w:val="2"/>
        </w:numPr>
        <w:rPr>
          <w:lang w:bidi="ru-RU"/>
        </w:rPr>
      </w:pPr>
      <w:bookmarkStart w:id="317" w:name="bookmark316"/>
      <w:bookmarkEnd w:id="317"/>
      <w:r w:rsidRPr="00AC68B7">
        <w:rPr>
          <w:lang w:bidi="ru-RU"/>
        </w:rPr>
        <w:t>Обеспечение личной безопасности при угрозе террористического акта</w:t>
      </w:r>
    </w:p>
    <w:p w:rsidR="00AC68B7" w:rsidRPr="00AC68B7" w:rsidRDefault="00AC68B7" w:rsidP="00AC68B7">
      <w:pPr>
        <w:numPr>
          <w:ilvl w:val="0"/>
          <w:numId w:val="2"/>
        </w:numPr>
        <w:rPr>
          <w:lang w:bidi="ru-RU"/>
        </w:rPr>
      </w:pPr>
      <w:bookmarkStart w:id="318" w:name="bookmark317"/>
      <w:bookmarkEnd w:id="318"/>
      <w:r w:rsidRPr="00AC68B7">
        <w:rPr>
          <w:lang w:bidi="ru-RU"/>
        </w:rPr>
        <w:t>Организационные основы противодействия наркотизму в Российской Федерации</w:t>
      </w:r>
    </w:p>
    <w:p w:rsidR="00AC68B7" w:rsidRPr="00AC68B7" w:rsidRDefault="00AC68B7" w:rsidP="00AC68B7">
      <w:pPr>
        <w:rPr>
          <w:lang w:bidi="ru-RU"/>
        </w:rPr>
      </w:pPr>
      <w:r w:rsidRPr="00AC68B7">
        <w:rPr>
          <w:i/>
          <w:iCs/>
          <w:lang w:bidi="ru-RU"/>
        </w:rPr>
        <w:lastRenderedPageBreak/>
        <w:t>Плакаты (демонстрационные таблицы с методическими рекомендациями)</w:t>
      </w:r>
    </w:p>
    <w:p w:rsidR="00AC68B7" w:rsidRPr="00AC68B7" w:rsidRDefault="00AC68B7" w:rsidP="00AC68B7">
      <w:pPr>
        <w:numPr>
          <w:ilvl w:val="0"/>
          <w:numId w:val="2"/>
        </w:numPr>
        <w:rPr>
          <w:lang w:bidi="ru-RU"/>
        </w:rPr>
      </w:pPr>
      <w:bookmarkStart w:id="319" w:name="bookmark318"/>
      <w:bookmarkEnd w:id="319"/>
      <w:r w:rsidRPr="00AC68B7">
        <w:rPr>
          <w:lang w:bidi="ru-RU"/>
        </w:rPr>
        <w:t>Дорожные знаки</w:t>
      </w:r>
    </w:p>
    <w:p w:rsidR="00AC68B7" w:rsidRPr="00AC68B7" w:rsidRDefault="00AC68B7" w:rsidP="00AC68B7">
      <w:pPr>
        <w:numPr>
          <w:ilvl w:val="0"/>
          <w:numId w:val="2"/>
        </w:numPr>
        <w:rPr>
          <w:lang w:bidi="ru-RU"/>
        </w:rPr>
      </w:pPr>
      <w:bookmarkStart w:id="320" w:name="bookmark319"/>
      <w:bookmarkEnd w:id="320"/>
      <w:r w:rsidRPr="00AC68B7">
        <w:rPr>
          <w:lang w:bidi="ru-RU"/>
        </w:rPr>
        <w:t>Пожарная безопасность</w:t>
      </w:r>
    </w:p>
    <w:p w:rsidR="00AC68B7" w:rsidRPr="00AC68B7" w:rsidRDefault="00AC68B7" w:rsidP="00AC68B7">
      <w:pPr>
        <w:numPr>
          <w:ilvl w:val="0"/>
          <w:numId w:val="2"/>
        </w:numPr>
        <w:rPr>
          <w:lang w:bidi="ru-RU"/>
        </w:rPr>
      </w:pPr>
      <w:bookmarkStart w:id="321" w:name="bookmark320"/>
      <w:bookmarkEnd w:id="321"/>
      <w:r w:rsidRPr="00AC68B7">
        <w:rPr>
          <w:lang w:bidi="ru-RU"/>
        </w:rPr>
        <w:t>Безопасность в быту</w:t>
      </w:r>
    </w:p>
    <w:p w:rsidR="00AC68B7" w:rsidRPr="00AC68B7" w:rsidRDefault="00AC68B7" w:rsidP="00AC68B7">
      <w:pPr>
        <w:numPr>
          <w:ilvl w:val="0"/>
          <w:numId w:val="2"/>
        </w:numPr>
        <w:rPr>
          <w:lang w:bidi="ru-RU"/>
        </w:rPr>
      </w:pPr>
      <w:bookmarkStart w:id="322" w:name="bookmark321"/>
      <w:bookmarkEnd w:id="322"/>
      <w:r w:rsidRPr="00AC68B7">
        <w:rPr>
          <w:lang w:bidi="ru-RU"/>
        </w:rPr>
        <w:t>Обеспечение личной безопасности в криминогенных ситуациях</w:t>
      </w:r>
    </w:p>
    <w:p w:rsidR="00AC68B7" w:rsidRPr="00AC68B7" w:rsidRDefault="00AC68B7" w:rsidP="00AC68B7">
      <w:pPr>
        <w:numPr>
          <w:ilvl w:val="0"/>
          <w:numId w:val="2"/>
        </w:numPr>
        <w:rPr>
          <w:lang w:bidi="ru-RU"/>
        </w:rPr>
      </w:pPr>
      <w:bookmarkStart w:id="323" w:name="bookmark322"/>
      <w:bookmarkEnd w:id="323"/>
      <w:r w:rsidRPr="00AC68B7">
        <w:rPr>
          <w:lang w:bidi="ru-RU"/>
        </w:rPr>
        <w:t>Активный отдых на природе</w:t>
      </w:r>
    </w:p>
    <w:p w:rsidR="00AC68B7" w:rsidRPr="00AC68B7" w:rsidRDefault="00AC68B7" w:rsidP="00AC68B7">
      <w:pPr>
        <w:numPr>
          <w:ilvl w:val="0"/>
          <w:numId w:val="2"/>
        </w:numPr>
        <w:rPr>
          <w:lang w:bidi="ru-RU"/>
        </w:rPr>
      </w:pPr>
      <w:bookmarkStart w:id="324" w:name="bookmark323"/>
      <w:bookmarkEnd w:id="324"/>
      <w:r w:rsidRPr="00AC68B7">
        <w:rPr>
          <w:lang w:bidi="ru-RU"/>
        </w:rPr>
        <w:t>Опасные ситуации в природных условиях</w:t>
      </w:r>
    </w:p>
    <w:p w:rsidR="00AC68B7" w:rsidRPr="00AC68B7" w:rsidRDefault="00AC68B7" w:rsidP="00AC68B7">
      <w:pPr>
        <w:numPr>
          <w:ilvl w:val="0"/>
          <w:numId w:val="2"/>
        </w:numPr>
        <w:rPr>
          <w:lang w:bidi="ru-RU"/>
        </w:rPr>
      </w:pPr>
      <w:bookmarkStart w:id="325" w:name="bookmark324"/>
      <w:bookmarkEnd w:id="325"/>
      <w:r w:rsidRPr="00AC68B7">
        <w:rPr>
          <w:lang w:bidi="ru-RU"/>
        </w:rPr>
        <w:t>Безопасность на воде</w:t>
      </w:r>
    </w:p>
    <w:p w:rsidR="00AC68B7" w:rsidRPr="00AC68B7" w:rsidRDefault="00AC68B7" w:rsidP="00AC68B7">
      <w:pPr>
        <w:numPr>
          <w:ilvl w:val="0"/>
          <w:numId w:val="2"/>
        </w:numPr>
        <w:rPr>
          <w:lang w:bidi="ru-RU"/>
        </w:rPr>
      </w:pPr>
      <w:bookmarkStart w:id="326" w:name="bookmark325"/>
      <w:bookmarkEnd w:id="326"/>
      <w:r w:rsidRPr="00AC68B7">
        <w:rPr>
          <w:lang w:bidi="ru-RU"/>
        </w:rPr>
        <w:t>Классификация чрезвычайных ситуаций по характеру источника возникновения</w:t>
      </w:r>
    </w:p>
    <w:p w:rsidR="00AC68B7" w:rsidRPr="00AC68B7" w:rsidRDefault="00AC68B7" w:rsidP="00AC68B7">
      <w:pPr>
        <w:numPr>
          <w:ilvl w:val="0"/>
          <w:numId w:val="2"/>
        </w:numPr>
        <w:rPr>
          <w:lang w:bidi="ru-RU"/>
        </w:rPr>
      </w:pPr>
      <w:bookmarkStart w:id="327" w:name="bookmark326"/>
      <w:bookmarkEnd w:id="327"/>
      <w:r w:rsidRPr="00AC68B7">
        <w:rPr>
          <w:lang w:bidi="ru-RU"/>
        </w:rPr>
        <w:t>Классификации чрезвычайных ситуаций природного и техногенного характера по масштабу их распространения и тяжести последствий</w:t>
      </w:r>
    </w:p>
    <w:p w:rsidR="00AC68B7" w:rsidRPr="00AC68B7" w:rsidRDefault="00AC68B7" w:rsidP="00AC68B7">
      <w:pPr>
        <w:numPr>
          <w:ilvl w:val="0"/>
          <w:numId w:val="2"/>
        </w:numPr>
        <w:rPr>
          <w:lang w:bidi="ru-RU"/>
        </w:rPr>
      </w:pPr>
      <w:bookmarkStart w:id="328" w:name="bookmark327"/>
      <w:bookmarkEnd w:id="328"/>
      <w:r w:rsidRPr="00AC68B7">
        <w:rPr>
          <w:lang w:bidi="ru-RU"/>
        </w:rPr>
        <w:t>Правила безопасного поведения при землетрясении</w:t>
      </w:r>
    </w:p>
    <w:p w:rsidR="00AC68B7" w:rsidRPr="00AC68B7" w:rsidRDefault="00AC68B7" w:rsidP="00AC68B7">
      <w:pPr>
        <w:numPr>
          <w:ilvl w:val="0"/>
          <w:numId w:val="2"/>
        </w:numPr>
        <w:rPr>
          <w:lang w:bidi="ru-RU"/>
        </w:rPr>
      </w:pPr>
      <w:bookmarkStart w:id="329" w:name="bookmark328"/>
      <w:bookmarkEnd w:id="329"/>
      <w:r w:rsidRPr="00AC68B7">
        <w:rPr>
          <w:lang w:bidi="ru-RU"/>
        </w:rPr>
        <w:t>Правила безопасного поведения при наводнении</w:t>
      </w:r>
    </w:p>
    <w:p w:rsidR="00AC68B7" w:rsidRPr="00AC68B7" w:rsidRDefault="00AC68B7" w:rsidP="00AC68B7">
      <w:pPr>
        <w:numPr>
          <w:ilvl w:val="0"/>
          <w:numId w:val="2"/>
        </w:numPr>
        <w:rPr>
          <w:lang w:bidi="ru-RU"/>
        </w:rPr>
      </w:pPr>
      <w:bookmarkStart w:id="330" w:name="bookmark329"/>
      <w:bookmarkEnd w:id="330"/>
      <w:r w:rsidRPr="00AC68B7">
        <w:rPr>
          <w:lang w:bidi="ru-RU"/>
        </w:rPr>
        <w:t>Правила безопасного поведения при аварии на радиационно опасном объекте</w:t>
      </w:r>
    </w:p>
    <w:p w:rsidR="00AC68B7" w:rsidRPr="00AC68B7" w:rsidRDefault="00AC68B7" w:rsidP="00AC68B7">
      <w:pPr>
        <w:numPr>
          <w:ilvl w:val="0"/>
          <w:numId w:val="2"/>
        </w:numPr>
        <w:rPr>
          <w:lang w:bidi="ru-RU"/>
        </w:rPr>
      </w:pPr>
      <w:bookmarkStart w:id="331" w:name="bookmark330"/>
      <w:bookmarkEnd w:id="331"/>
      <w:r w:rsidRPr="00AC68B7">
        <w:rPr>
          <w:lang w:bidi="ru-RU"/>
        </w:rPr>
        <w:t>Правила безопасного поведения при аварии на химически опасном объекте</w:t>
      </w:r>
    </w:p>
    <w:p w:rsidR="00AC68B7" w:rsidRPr="00AC68B7" w:rsidRDefault="00AC68B7" w:rsidP="00AC68B7">
      <w:pPr>
        <w:numPr>
          <w:ilvl w:val="0"/>
          <w:numId w:val="2"/>
        </w:numPr>
        <w:rPr>
          <w:lang w:bidi="ru-RU"/>
        </w:rPr>
      </w:pPr>
      <w:bookmarkStart w:id="332" w:name="bookmark331"/>
      <w:bookmarkEnd w:id="332"/>
      <w:r w:rsidRPr="00AC68B7">
        <w:rPr>
          <w:lang w:bidi="ru-RU"/>
        </w:rPr>
        <w:t>Первая помощь при массовых поражениях</w:t>
      </w:r>
    </w:p>
    <w:p w:rsidR="00AC68B7" w:rsidRPr="00AC68B7" w:rsidRDefault="00AC68B7" w:rsidP="00AC68B7">
      <w:pPr>
        <w:numPr>
          <w:ilvl w:val="0"/>
          <w:numId w:val="2"/>
        </w:numPr>
        <w:rPr>
          <w:lang w:bidi="ru-RU"/>
        </w:rPr>
      </w:pPr>
      <w:bookmarkStart w:id="333" w:name="bookmark332"/>
      <w:bookmarkEnd w:id="333"/>
      <w:r w:rsidRPr="00AC68B7">
        <w:rPr>
          <w:lang w:bidi="ru-RU"/>
        </w:rPr>
        <w:t>Правила транспортировки пострадавших</w:t>
      </w:r>
    </w:p>
    <w:p w:rsidR="00AC68B7" w:rsidRPr="00AC68B7" w:rsidRDefault="00AC68B7" w:rsidP="00AC68B7">
      <w:pPr>
        <w:numPr>
          <w:ilvl w:val="0"/>
          <w:numId w:val="2"/>
        </w:numPr>
        <w:rPr>
          <w:lang w:bidi="ru-RU"/>
        </w:rPr>
      </w:pPr>
      <w:bookmarkStart w:id="334" w:name="bookmark333"/>
      <w:bookmarkEnd w:id="334"/>
      <w:r w:rsidRPr="00AC68B7">
        <w:rPr>
          <w:lang w:bidi="ru-RU"/>
        </w:rPr>
        <w:t>Безопасность дорожного движения</w:t>
      </w:r>
    </w:p>
    <w:p w:rsidR="00AC68B7" w:rsidRPr="00AC68B7" w:rsidRDefault="00AC68B7" w:rsidP="00AC68B7">
      <w:pPr>
        <w:numPr>
          <w:ilvl w:val="0"/>
          <w:numId w:val="2"/>
        </w:numPr>
        <w:rPr>
          <w:lang w:bidi="ru-RU"/>
        </w:rPr>
      </w:pPr>
      <w:bookmarkStart w:id="335" w:name="bookmark334"/>
      <w:bookmarkEnd w:id="335"/>
      <w:r w:rsidRPr="00AC68B7">
        <w:rPr>
          <w:lang w:bidi="ru-RU"/>
        </w:rPr>
        <w:t>Гражданская оборона и защита от чрезвычайных ситуаций</w:t>
      </w:r>
    </w:p>
    <w:p w:rsidR="00AC68B7" w:rsidRPr="00AC68B7" w:rsidRDefault="00AC68B7" w:rsidP="00AC68B7">
      <w:pPr>
        <w:rPr>
          <w:lang w:bidi="ru-RU"/>
        </w:rPr>
      </w:pPr>
      <w:r w:rsidRPr="00AC68B7">
        <w:rPr>
          <w:lang w:bidi="ru-RU"/>
        </w:rPr>
        <w:t>Основы медицинских знаний и правила оказания первой помощи</w:t>
      </w:r>
    </w:p>
    <w:p w:rsidR="00AC68B7" w:rsidRPr="00AC68B7" w:rsidRDefault="00AC68B7" w:rsidP="00AC68B7">
      <w:pPr>
        <w:numPr>
          <w:ilvl w:val="0"/>
          <w:numId w:val="11"/>
        </w:numPr>
        <w:rPr>
          <w:b/>
          <w:bCs/>
          <w:lang w:bidi="ru-RU"/>
        </w:rPr>
      </w:pPr>
      <w:bookmarkStart w:id="336" w:name="bookmark337"/>
      <w:bookmarkStart w:id="337" w:name="bookmark335"/>
      <w:bookmarkStart w:id="338" w:name="bookmark336"/>
      <w:bookmarkStart w:id="339" w:name="bookmark338"/>
      <w:bookmarkEnd w:id="336"/>
      <w:r w:rsidRPr="00AC68B7">
        <w:rPr>
          <w:b/>
          <w:bCs/>
          <w:lang w:bidi="ru-RU"/>
        </w:rPr>
        <w:t>Средства индивидуальной защиты</w:t>
      </w:r>
      <w:bookmarkEnd w:id="337"/>
      <w:bookmarkEnd w:id="338"/>
      <w:bookmarkEnd w:id="339"/>
    </w:p>
    <w:p w:rsidR="00AC68B7" w:rsidRPr="00AC68B7" w:rsidRDefault="00AC68B7" w:rsidP="00AC68B7">
      <w:pPr>
        <w:rPr>
          <w:lang w:bidi="ru-RU"/>
        </w:rPr>
      </w:pPr>
      <w:r w:rsidRPr="00AC68B7">
        <w:rPr>
          <w:i/>
          <w:iCs/>
          <w:lang w:bidi="ru-RU"/>
        </w:rPr>
        <w:t>Средства защиты дыхания</w:t>
      </w:r>
    </w:p>
    <w:p w:rsidR="00AC68B7" w:rsidRPr="00AC68B7" w:rsidRDefault="00AC68B7" w:rsidP="00AC68B7">
      <w:pPr>
        <w:numPr>
          <w:ilvl w:val="0"/>
          <w:numId w:val="2"/>
        </w:numPr>
        <w:rPr>
          <w:lang w:bidi="ru-RU"/>
        </w:rPr>
      </w:pPr>
      <w:bookmarkStart w:id="340" w:name="bookmark339"/>
      <w:bookmarkEnd w:id="340"/>
      <w:r w:rsidRPr="00AC68B7">
        <w:rPr>
          <w:lang w:bidi="ru-RU"/>
        </w:rPr>
        <w:t>Ватно-марлевые повязки</w:t>
      </w:r>
    </w:p>
    <w:p w:rsidR="00AC68B7" w:rsidRPr="00AC68B7" w:rsidRDefault="00AC68B7" w:rsidP="00AC68B7">
      <w:pPr>
        <w:numPr>
          <w:ilvl w:val="0"/>
          <w:numId w:val="2"/>
        </w:numPr>
        <w:rPr>
          <w:lang w:bidi="ru-RU"/>
        </w:rPr>
      </w:pPr>
      <w:bookmarkStart w:id="341" w:name="bookmark340"/>
      <w:bookmarkEnd w:id="341"/>
      <w:r w:rsidRPr="00AC68B7">
        <w:rPr>
          <w:lang w:bidi="ru-RU"/>
        </w:rPr>
        <w:t>Противопылевые тканевые маски</w:t>
      </w:r>
    </w:p>
    <w:p w:rsidR="00AC68B7" w:rsidRPr="00AC68B7" w:rsidRDefault="00AC68B7" w:rsidP="00AC68B7">
      <w:pPr>
        <w:numPr>
          <w:ilvl w:val="0"/>
          <w:numId w:val="2"/>
        </w:numPr>
        <w:rPr>
          <w:lang w:bidi="ru-RU"/>
        </w:rPr>
      </w:pPr>
      <w:bookmarkStart w:id="342" w:name="bookmark341"/>
      <w:bookmarkEnd w:id="342"/>
      <w:r w:rsidRPr="00AC68B7">
        <w:rPr>
          <w:lang w:bidi="ru-RU"/>
        </w:rPr>
        <w:lastRenderedPageBreak/>
        <w:t>Респираторы (типа ШБ-1 и т. п.)</w:t>
      </w:r>
    </w:p>
    <w:p w:rsidR="00AC68B7" w:rsidRPr="00AC68B7" w:rsidRDefault="00AC68B7" w:rsidP="00AC68B7">
      <w:pPr>
        <w:numPr>
          <w:ilvl w:val="0"/>
          <w:numId w:val="2"/>
        </w:numPr>
        <w:rPr>
          <w:lang w:bidi="ru-RU"/>
        </w:rPr>
      </w:pPr>
      <w:bookmarkStart w:id="343" w:name="bookmark342"/>
      <w:bookmarkEnd w:id="343"/>
      <w:r w:rsidRPr="00AC68B7">
        <w:rPr>
          <w:lang w:bidi="ru-RU"/>
        </w:rPr>
        <w:t>Противогазы (типа ГП-7, ПДФ-7, ИП-4М и т. п.)</w:t>
      </w:r>
    </w:p>
    <w:p w:rsidR="00AC68B7" w:rsidRPr="00AC68B7" w:rsidRDefault="00AC68B7" w:rsidP="00AC68B7">
      <w:pPr>
        <w:rPr>
          <w:lang w:bidi="ru-RU"/>
        </w:rPr>
      </w:pPr>
      <w:r w:rsidRPr="00AC68B7">
        <w:rPr>
          <w:i/>
          <w:iCs/>
          <w:lang w:bidi="ru-RU"/>
        </w:rPr>
        <w:t>Средства защиты кожи</w:t>
      </w:r>
    </w:p>
    <w:p w:rsidR="00AC68B7" w:rsidRPr="00AC68B7" w:rsidRDefault="00AC68B7" w:rsidP="00AC68B7">
      <w:pPr>
        <w:numPr>
          <w:ilvl w:val="0"/>
          <w:numId w:val="2"/>
        </w:numPr>
        <w:rPr>
          <w:lang w:bidi="ru-RU"/>
        </w:rPr>
      </w:pPr>
      <w:bookmarkStart w:id="344" w:name="bookmark343"/>
      <w:bookmarkEnd w:id="344"/>
      <w:r w:rsidRPr="00AC68B7">
        <w:rPr>
          <w:lang w:bidi="ru-RU"/>
        </w:rPr>
        <w:t>Фильтрующие СЗК (типа КИП-8)</w:t>
      </w:r>
    </w:p>
    <w:p w:rsidR="00AC68B7" w:rsidRPr="00AC68B7" w:rsidRDefault="00AC68B7" w:rsidP="00AC68B7">
      <w:pPr>
        <w:numPr>
          <w:ilvl w:val="0"/>
          <w:numId w:val="2"/>
        </w:numPr>
        <w:rPr>
          <w:lang w:bidi="ru-RU"/>
        </w:rPr>
      </w:pPr>
      <w:bookmarkStart w:id="345" w:name="bookmark344"/>
      <w:bookmarkEnd w:id="345"/>
      <w:r w:rsidRPr="00AC68B7">
        <w:rPr>
          <w:lang w:bidi="ru-RU"/>
        </w:rPr>
        <w:t>Изолирующие СЗК (типа КИХ-5 и т. п.)</w:t>
      </w:r>
    </w:p>
    <w:p w:rsidR="00AC68B7" w:rsidRPr="00AC68B7" w:rsidRDefault="00AC68B7" w:rsidP="00AC68B7">
      <w:pPr>
        <w:rPr>
          <w:lang w:bidi="ru-RU"/>
        </w:rPr>
      </w:pPr>
      <w:r w:rsidRPr="00AC68B7">
        <w:rPr>
          <w:i/>
          <w:iCs/>
          <w:lang w:bidi="ru-RU"/>
        </w:rPr>
        <w:t>Медицинское имущество</w:t>
      </w:r>
    </w:p>
    <w:p w:rsidR="00AC68B7" w:rsidRPr="00AC68B7" w:rsidRDefault="00AC68B7" w:rsidP="00AC68B7">
      <w:pPr>
        <w:numPr>
          <w:ilvl w:val="0"/>
          <w:numId w:val="2"/>
        </w:numPr>
        <w:rPr>
          <w:lang w:bidi="ru-RU"/>
        </w:rPr>
      </w:pPr>
      <w:bookmarkStart w:id="346" w:name="bookmark345"/>
      <w:bookmarkEnd w:id="346"/>
      <w:r w:rsidRPr="00AC68B7">
        <w:rPr>
          <w:lang w:bidi="ru-RU"/>
        </w:rPr>
        <w:t>Аптечка индивидуальная (типа АИ-2 и т. п.)</w:t>
      </w:r>
    </w:p>
    <w:p w:rsidR="00AC68B7" w:rsidRPr="00AC68B7" w:rsidRDefault="00AC68B7" w:rsidP="00AC68B7">
      <w:pPr>
        <w:numPr>
          <w:ilvl w:val="0"/>
          <w:numId w:val="2"/>
        </w:numPr>
        <w:rPr>
          <w:lang w:bidi="ru-RU"/>
        </w:rPr>
      </w:pPr>
      <w:bookmarkStart w:id="347" w:name="bookmark346"/>
      <w:bookmarkEnd w:id="347"/>
      <w:r w:rsidRPr="00AC68B7">
        <w:rPr>
          <w:lang w:bidi="ru-RU"/>
        </w:rPr>
        <w:t>Пакеты перевязочные (типа ППИ и т. п.)</w:t>
      </w:r>
    </w:p>
    <w:p w:rsidR="00AC68B7" w:rsidRPr="00AC68B7" w:rsidRDefault="00AC68B7" w:rsidP="00AC68B7">
      <w:pPr>
        <w:numPr>
          <w:ilvl w:val="0"/>
          <w:numId w:val="2"/>
        </w:numPr>
        <w:rPr>
          <w:lang w:bidi="ru-RU"/>
        </w:rPr>
      </w:pPr>
      <w:bookmarkStart w:id="348" w:name="bookmark347"/>
      <w:bookmarkEnd w:id="348"/>
      <w:r w:rsidRPr="00AC68B7">
        <w:rPr>
          <w:lang w:bidi="ru-RU"/>
        </w:rPr>
        <w:t>Пакеты противохимические индивидуальные (типа И1П1-8, И1Ш-11 и т. п.)</w:t>
      </w:r>
    </w:p>
    <w:p w:rsidR="00AC68B7" w:rsidRPr="00AC68B7" w:rsidRDefault="00AC68B7" w:rsidP="00AC68B7">
      <w:pPr>
        <w:numPr>
          <w:ilvl w:val="0"/>
          <w:numId w:val="2"/>
        </w:numPr>
        <w:rPr>
          <w:lang w:bidi="ru-RU"/>
        </w:rPr>
      </w:pPr>
      <w:bookmarkStart w:id="349" w:name="bookmark348"/>
      <w:bookmarkEnd w:id="349"/>
      <w:r w:rsidRPr="00AC68B7">
        <w:rPr>
          <w:lang w:bidi="ru-RU"/>
        </w:rPr>
        <w:t>Сумки и комплекты медицинского имущества для оказания первой помощи</w:t>
      </w:r>
    </w:p>
    <w:p w:rsidR="00AC68B7" w:rsidRPr="00AC68B7" w:rsidRDefault="00AC68B7" w:rsidP="00AC68B7">
      <w:pPr>
        <w:numPr>
          <w:ilvl w:val="0"/>
          <w:numId w:val="2"/>
        </w:numPr>
        <w:rPr>
          <w:lang w:bidi="ru-RU"/>
        </w:rPr>
      </w:pPr>
      <w:bookmarkStart w:id="350" w:name="bookmark349"/>
      <w:bookmarkEnd w:id="350"/>
      <w:r w:rsidRPr="00AC68B7">
        <w:rPr>
          <w:lang w:bidi="ru-RU"/>
        </w:rPr>
        <w:t xml:space="preserve">Бинт марлевый медицинский нестерильный, размер 7 м </w:t>
      </w:r>
      <w:r w:rsidRPr="00AC68B7">
        <w:rPr>
          <w:b/>
          <w:bCs/>
          <w:lang w:bidi="ru-RU"/>
        </w:rPr>
        <w:t xml:space="preserve">х </w:t>
      </w:r>
      <w:r w:rsidRPr="00AC68B7">
        <w:rPr>
          <w:lang w:bidi="ru-RU"/>
        </w:rPr>
        <w:t>14 см</w:t>
      </w:r>
    </w:p>
    <w:p w:rsidR="00AC68B7" w:rsidRPr="00AC68B7" w:rsidRDefault="00AC68B7" w:rsidP="00AC68B7">
      <w:pPr>
        <w:numPr>
          <w:ilvl w:val="0"/>
          <w:numId w:val="2"/>
        </w:numPr>
        <w:rPr>
          <w:lang w:bidi="ru-RU"/>
        </w:rPr>
      </w:pPr>
      <w:bookmarkStart w:id="351" w:name="bookmark350"/>
      <w:bookmarkEnd w:id="351"/>
      <w:r w:rsidRPr="00AC68B7">
        <w:rPr>
          <w:lang w:bidi="ru-RU"/>
        </w:rPr>
        <w:t xml:space="preserve">Бинт марлевый медицинский нестерильный, размер 5 м </w:t>
      </w:r>
      <w:r w:rsidRPr="00AC68B7">
        <w:rPr>
          <w:b/>
          <w:bCs/>
          <w:lang w:bidi="ru-RU"/>
        </w:rPr>
        <w:t xml:space="preserve">х </w:t>
      </w:r>
      <w:r w:rsidRPr="00AC68B7">
        <w:rPr>
          <w:lang w:bidi="ru-RU"/>
        </w:rPr>
        <w:t>10 см</w:t>
      </w:r>
    </w:p>
    <w:p w:rsidR="00AC68B7" w:rsidRPr="00AC68B7" w:rsidRDefault="00AC68B7" w:rsidP="00AC68B7">
      <w:pPr>
        <w:numPr>
          <w:ilvl w:val="0"/>
          <w:numId w:val="2"/>
        </w:numPr>
        <w:rPr>
          <w:lang w:bidi="ru-RU"/>
        </w:rPr>
      </w:pPr>
      <w:bookmarkStart w:id="352" w:name="bookmark351"/>
      <w:bookmarkEnd w:id="352"/>
      <w:r w:rsidRPr="00AC68B7">
        <w:rPr>
          <w:lang w:bidi="ru-RU"/>
        </w:rPr>
        <w:t>Вата медицинская компрессная</w:t>
      </w:r>
    </w:p>
    <w:p w:rsidR="00AC68B7" w:rsidRPr="00AC68B7" w:rsidRDefault="00AC68B7" w:rsidP="00AC68B7">
      <w:pPr>
        <w:numPr>
          <w:ilvl w:val="0"/>
          <w:numId w:val="2"/>
        </w:numPr>
        <w:rPr>
          <w:lang w:bidi="ru-RU"/>
        </w:rPr>
      </w:pPr>
      <w:bookmarkStart w:id="353" w:name="bookmark352"/>
      <w:bookmarkEnd w:id="353"/>
      <w:r w:rsidRPr="00AC68B7">
        <w:rPr>
          <w:lang w:bidi="ru-RU"/>
        </w:rPr>
        <w:t>Косынка медицинская (перевязочная)</w:t>
      </w:r>
    </w:p>
    <w:p w:rsidR="00AC68B7" w:rsidRPr="00AC68B7" w:rsidRDefault="00AC68B7" w:rsidP="00AC68B7">
      <w:pPr>
        <w:numPr>
          <w:ilvl w:val="0"/>
          <w:numId w:val="2"/>
        </w:numPr>
        <w:rPr>
          <w:lang w:bidi="ru-RU"/>
        </w:rPr>
      </w:pPr>
      <w:bookmarkStart w:id="354" w:name="bookmark353"/>
      <w:bookmarkEnd w:id="354"/>
      <w:r w:rsidRPr="00AC68B7">
        <w:rPr>
          <w:lang w:bidi="ru-RU"/>
        </w:rPr>
        <w:t>Повязка медицинская большая стерильная</w:t>
      </w:r>
    </w:p>
    <w:p w:rsidR="00AC68B7" w:rsidRPr="00AC68B7" w:rsidRDefault="00AC68B7" w:rsidP="00AC68B7">
      <w:pPr>
        <w:numPr>
          <w:ilvl w:val="0"/>
          <w:numId w:val="2"/>
        </w:numPr>
        <w:rPr>
          <w:lang w:bidi="ru-RU"/>
        </w:rPr>
      </w:pPr>
      <w:bookmarkStart w:id="355" w:name="bookmark354"/>
      <w:bookmarkEnd w:id="355"/>
      <w:r w:rsidRPr="00AC68B7">
        <w:rPr>
          <w:lang w:bidi="ru-RU"/>
        </w:rPr>
        <w:t>Повязка медицинская малая стерильная</w:t>
      </w:r>
    </w:p>
    <w:p w:rsidR="00AC68B7" w:rsidRPr="00AC68B7" w:rsidRDefault="00AC68B7" w:rsidP="00AC68B7">
      <w:pPr>
        <w:numPr>
          <w:ilvl w:val="0"/>
          <w:numId w:val="2"/>
        </w:numPr>
        <w:rPr>
          <w:lang w:bidi="ru-RU"/>
        </w:rPr>
      </w:pPr>
      <w:bookmarkStart w:id="356" w:name="bookmark355"/>
      <w:bookmarkEnd w:id="356"/>
      <w:r w:rsidRPr="00AC68B7">
        <w:rPr>
          <w:lang w:bidi="ru-RU"/>
        </w:rPr>
        <w:t>Булавка безопасная</w:t>
      </w:r>
    </w:p>
    <w:p w:rsidR="00AC68B7" w:rsidRPr="00AC68B7" w:rsidRDefault="00AC68B7" w:rsidP="00AC68B7">
      <w:pPr>
        <w:numPr>
          <w:ilvl w:val="0"/>
          <w:numId w:val="2"/>
        </w:numPr>
        <w:rPr>
          <w:lang w:bidi="ru-RU"/>
        </w:rPr>
      </w:pPr>
      <w:bookmarkStart w:id="357" w:name="bookmark356"/>
      <w:bookmarkEnd w:id="357"/>
      <w:r w:rsidRPr="00AC68B7">
        <w:rPr>
          <w:lang w:bidi="ru-RU"/>
        </w:rPr>
        <w:t>Шина проволочная (лестничная) для ног</w:t>
      </w:r>
    </w:p>
    <w:p w:rsidR="00AC68B7" w:rsidRPr="00AC68B7" w:rsidRDefault="00AC68B7" w:rsidP="00AC68B7">
      <w:pPr>
        <w:numPr>
          <w:ilvl w:val="0"/>
          <w:numId w:val="2"/>
        </w:numPr>
        <w:rPr>
          <w:lang w:bidi="ru-RU"/>
        </w:rPr>
      </w:pPr>
      <w:bookmarkStart w:id="358" w:name="bookmark357"/>
      <w:bookmarkEnd w:id="358"/>
      <w:r w:rsidRPr="00AC68B7">
        <w:rPr>
          <w:lang w:bidi="ru-RU"/>
        </w:rPr>
        <w:t>Шина проволочная (лестничная) для рук</w:t>
      </w:r>
    </w:p>
    <w:p w:rsidR="00AC68B7" w:rsidRPr="00AC68B7" w:rsidRDefault="00AC68B7" w:rsidP="00AC68B7">
      <w:pPr>
        <w:numPr>
          <w:ilvl w:val="0"/>
          <w:numId w:val="2"/>
        </w:numPr>
        <w:rPr>
          <w:lang w:bidi="ru-RU"/>
        </w:rPr>
      </w:pPr>
      <w:bookmarkStart w:id="359" w:name="bookmark358"/>
      <w:bookmarkEnd w:id="359"/>
      <w:r w:rsidRPr="00AC68B7">
        <w:rPr>
          <w:lang w:bidi="ru-RU"/>
        </w:rPr>
        <w:t>Шина фанерная длиной 1 м</w:t>
      </w:r>
    </w:p>
    <w:p w:rsidR="00AC68B7" w:rsidRPr="00AC68B7" w:rsidRDefault="00AC68B7" w:rsidP="00AC68B7">
      <w:pPr>
        <w:numPr>
          <w:ilvl w:val="0"/>
          <w:numId w:val="2"/>
        </w:numPr>
        <w:rPr>
          <w:lang w:bidi="ru-RU"/>
        </w:rPr>
      </w:pPr>
      <w:bookmarkStart w:id="360" w:name="bookmark359"/>
      <w:bookmarkEnd w:id="360"/>
      <w:r w:rsidRPr="00AC68B7">
        <w:rPr>
          <w:lang w:bidi="ru-RU"/>
        </w:rPr>
        <w:t>Жгут кровоостанавливающий эластичный</w:t>
      </w:r>
    </w:p>
    <w:p w:rsidR="00AC68B7" w:rsidRPr="00AC68B7" w:rsidRDefault="00AC68B7" w:rsidP="00AC68B7">
      <w:pPr>
        <w:numPr>
          <w:ilvl w:val="0"/>
          <w:numId w:val="2"/>
        </w:numPr>
        <w:rPr>
          <w:lang w:bidi="ru-RU"/>
        </w:rPr>
      </w:pPr>
      <w:bookmarkStart w:id="361" w:name="bookmark360"/>
      <w:bookmarkEnd w:id="361"/>
      <w:r w:rsidRPr="00AC68B7">
        <w:rPr>
          <w:lang w:bidi="ru-RU"/>
        </w:rPr>
        <w:t>Манекен-тренажёр для реанимационных мероприятий</w:t>
      </w:r>
    </w:p>
    <w:p w:rsidR="00AC68B7" w:rsidRPr="00AC68B7" w:rsidRDefault="00AC68B7" w:rsidP="00AC68B7">
      <w:pPr>
        <w:numPr>
          <w:ilvl w:val="0"/>
          <w:numId w:val="2"/>
        </w:numPr>
        <w:rPr>
          <w:lang w:bidi="ru-RU"/>
        </w:rPr>
      </w:pPr>
      <w:bookmarkStart w:id="362" w:name="bookmark361"/>
      <w:bookmarkEnd w:id="362"/>
      <w:r w:rsidRPr="00AC68B7">
        <w:rPr>
          <w:lang w:bidi="ru-RU"/>
        </w:rPr>
        <w:t>Шина транспортная Дитерихса для нижних конечностей (модернизированная)</w:t>
      </w:r>
    </w:p>
    <w:p w:rsidR="00AC68B7" w:rsidRPr="00AC68B7" w:rsidRDefault="00AC68B7" w:rsidP="00AC68B7">
      <w:pPr>
        <w:numPr>
          <w:ilvl w:val="0"/>
          <w:numId w:val="2"/>
        </w:numPr>
        <w:rPr>
          <w:lang w:bidi="ru-RU"/>
        </w:rPr>
      </w:pPr>
      <w:bookmarkStart w:id="363" w:name="bookmark362"/>
      <w:bookmarkEnd w:id="363"/>
      <w:r w:rsidRPr="00AC68B7">
        <w:rPr>
          <w:lang w:bidi="ru-RU"/>
        </w:rPr>
        <w:lastRenderedPageBreak/>
        <w:t>Носилки санитарные</w:t>
      </w:r>
    </w:p>
    <w:p w:rsidR="00AC68B7" w:rsidRPr="00AC68B7" w:rsidRDefault="00AC68B7" w:rsidP="00AC68B7">
      <w:pPr>
        <w:numPr>
          <w:ilvl w:val="0"/>
          <w:numId w:val="2"/>
        </w:numPr>
        <w:rPr>
          <w:lang w:bidi="ru-RU"/>
        </w:rPr>
      </w:pPr>
      <w:bookmarkStart w:id="364" w:name="bookmark363"/>
      <w:bookmarkEnd w:id="364"/>
      <w:r w:rsidRPr="00AC68B7">
        <w:rPr>
          <w:lang w:bidi="ru-RU"/>
        </w:rPr>
        <w:t>Знак нарукавного Красного Креста</w:t>
      </w:r>
    </w:p>
    <w:p w:rsidR="00AC68B7" w:rsidRPr="00AC68B7" w:rsidRDefault="00AC68B7" w:rsidP="00AC68B7">
      <w:pPr>
        <w:numPr>
          <w:ilvl w:val="0"/>
          <w:numId w:val="2"/>
        </w:numPr>
        <w:rPr>
          <w:lang w:bidi="ru-RU"/>
        </w:rPr>
      </w:pPr>
      <w:bookmarkStart w:id="365" w:name="bookmark364"/>
      <w:bookmarkEnd w:id="365"/>
      <w:r w:rsidRPr="00AC68B7">
        <w:rPr>
          <w:lang w:bidi="ru-RU"/>
        </w:rPr>
        <w:t>Лямка медицинская носилочная</w:t>
      </w:r>
    </w:p>
    <w:p w:rsidR="00AC68B7" w:rsidRPr="00AC68B7" w:rsidRDefault="00AC68B7" w:rsidP="00AC68B7">
      <w:pPr>
        <w:numPr>
          <w:ilvl w:val="0"/>
          <w:numId w:val="2"/>
        </w:numPr>
        <w:rPr>
          <w:lang w:bidi="ru-RU"/>
        </w:rPr>
      </w:pPr>
      <w:bookmarkStart w:id="366" w:name="bookmark365"/>
      <w:bookmarkEnd w:id="366"/>
      <w:r w:rsidRPr="00AC68B7">
        <w:rPr>
          <w:lang w:bidi="ru-RU"/>
        </w:rPr>
        <w:t>Флаг Красного Креста</w:t>
      </w:r>
    </w:p>
    <w:p w:rsidR="00AC68B7" w:rsidRPr="00AC68B7" w:rsidRDefault="00AC68B7" w:rsidP="00AC68B7">
      <w:pPr>
        <w:numPr>
          <w:ilvl w:val="0"/>
          <w:numId w:val="11"/>
        </w:numPr>
        <w:rPr>
          <w:b/>
          <w:bCs/>
          <w:lang w:bidi="ru-RU"/>
        </w:rPr>
      </w:pPr>
      <w:bookmarkStart w:id="367" w:name="bookmark368"/>
      <w:bookmarkStart w:id="368" w:name="bookmark366"/>
      <w:bookmarkStart w:id="369" w:name="bookmark367"/>
      <w:bookmarkStart w:id="370" w:name="bookmark369"/>
      <w:bookmarkEnd w:id="367"/>
      <w:r w:rsidRPr="00AC68B7">
        <w:rPr>
          <w:b/>
          <w:bCs/>
          <w:lang w:bidi="ru-RU"/>
        </w:rPr>
        <w:t>Аудиовизуальные пособия</w:t>
      </w:r>
      <w:bookmarkEnd w:id="368"/>
      <w:bookmarkEnd w:id="369"/>
      <w:bookmarkEnd w:id="370"/>
    </w:p>
    <w:p w:rsidR="00AC68B7" w:rsidRPr="00AC68B7" w:rsidRDefault="00AC68B7" w:rsidP="00AC68B7">
      <w:pPr>
        <w:rPr>
          <w:lang w:bidi="ru-RU"/>
        </w:rPr>
      </w:pPr>
      <w:r w:rsidRPr="00AC68B7">
        <w:rPr>
          <w:i/>
          <w:iCs/>
          <w:lang w:bidi="ru-RU"/>
        </w:rPr>
        <w:t>Учебные видеофильмы на цифровых носителях</w:t>
      </w:r>
    </w:p>
    <w:p w:rsidR="00AC68B7" w:rsidRPr="00AC68B7" w:rsidRDefault="00AC68B7" w:rsidP="00AC68B7">
      <w:pPr>
        <w:numPr>
          <w:ilvl w:val="0"/>
          <w:numId w:val="2"/>
        </w:numPr>
        <w:rPr>
          <w:lang w:bidi="ru-RU"/>
        </w:rPr>
      </w:pPr>
      <w:bookmarkStart w:id="371" w:name="bookmark370"/>
      <w:bookmarkEnd w:id="371"/>
      <w:r w:rsidRPr="00AC68B7">
        <w:rPr>
          <w:lang w:bidi="ru-RU"/>
        </w:rPr>
        <w:t>Действия учащихся по сигналам ГО</w:t>
      </w:r>
    </w:p>
    <w:p w:rsidR="00AC68B7" w:rsidRPr="00AC68B7" w:rsidRDefault="00AC68B7" w:rsidP="00AC68B7">
      <w:pPr>
        <w:numPr>
          <w:ilvl w:val="0"/>
          <w:numId w:val="2"/>
        </w:numPr>
        <w:rPr>
          <w:lang w:bidi="ru-RU"/>
        </w:rPr>
      </w:pPr>
      <w:bookmarkStart w:id="372" w:name="bookmark371"/>
      <w:bookmarkEnd w:id="372"/>
      <w:r w:rsidRPr="00AC68B7">
        <w:rPr>
          <w:lang w:bidi="ru-RU"/>
        </w:rPr>
        <w:t>Средства индивидуальной защиты</w:t>
      </w:r>
    </w:p>
    <w:p w:rsidR="00AC68B7" w:rsidRPr="00AC68B7" w:rsidRDefault="00AC68B7" w:rsidP="00AC68B7">
      <w:pPr>
        <w:numPr>
          <w:ilvl w:val="0"/>
          <w:numId w:val="2"/>
        </w:numPr>
        <w:rPr>
          <w:lang w:bidi="ru-RU"/>
        </w:rPr>
      </w:pPr>
      <w:bookmarkStart w:id="373" w:name="bookmark372"/>
      <w:bookmarkEnd w:id="373"/>
      <w:r w:rsidRPr="00AC68B7">
        <w:rPr>
          <w:lang w:bidi="ru-RU"/>
        </w:rPr>
        <w:t>Средства коллективной защиты (убежища, укрытия, порядок устройства простейшего укрытия)</w:t>
      </w:r>
    </w:p>
    <w:p w:rsidR="00AC68B7" w:rsidRPr="00AC68B7" w:rsidRDefault="00AC68B7" w:rsidP="00AC68B7">
      <w:pPr>
        <w:numPr>
          <w:ilvl w:val="0"/>
          <w:numId w:val="2"/>
        </w:numPr>
        <w:rPr>
          <w:lang w:bidi="ru-RU"/>
        </w:rPr>
      </w:pPr>
      <w:bookmarkStart w:id="374" w:name="bookmark373"/>
      <w:bookmarkEnd w:id="374"/>
      <w:r w:rsidRPr="00AC68B7">
        <w:rPr>
          <w:lang w:bidi="ru-RU"/>
        </w:rPr>
        <w:t>Гидродинамические аварии</w:t>
      </w:r>
    </w:p>
    <w:p w:rsidR="00AC68B7" w:rsidRPr="00AC68B7" w:rsidRDefault="00AC68B7" w:rsidP="00AC68B7">
      <w:pPr>
        <w:numPr>
          <w:ilvl w:val="0"/>
          <w:numId w:val="2"/>
        </w:numPr>
        <w:rPr>
          <w:lang w:bidi="ru-RU"/>
        </w:rPr>
      </w:pPr>
      <w:bookmarkStart w:id="375" w:name="bookmark374"/>
      <w:bookmarkEnd w:id="375"/>
      <w:r w:rsidRPr="00AC68B7">
        <w:rPr>
          <w:lang w:bidi="ru-RU"/>
        </w:rPr>
        <w:t>Автономное существование человека в природных условиях</w:t>
      </w:r>
    </w:p>
    <w:p w:rsidR="00AC68B7" w:rsidRPr="00AC68B7" w:rsidRDefault="00AC68B7" w:rsidP="00AC68B7">
      <w:pPr>
        <w:numPr>
          <w:ilvl w:val="0"/>
          <w:numId w:val="2"/>
        </w:numPr>
        <w:rPr>
          <w:lang w:bidi="ru-RU"/>
        </w:rPr>
      </w:pPr>
      <w:bookmarkStart w:id="376" w:name="bookmark375"/>
      <w:bookmarkEnd w:id="376"/>
      <w:r w:rsidRPr="00AC68B7">
        <w:rPr>
          <w:lang w:bidi="ru-RU"/>
        </w:rPr>
        <w:t>Оползни, сели, обвалы</w:t>
      </w:r>
    </w:p>
    <w:p w:rsidR="00AC68B7" w:rsidRPr="00AC68B7" w:rsidRDefault="00AC68B7" w:rsidP="00AC68B7">
      <w:pPr>
        <w:numPr>
          <w:ilvl w:val="0"/>
          <w:numId w:val="2"/>
        </w:numPr>
        <w:rPr>
          <w:lang w:bidi="ru-RU"/>
        </w:rPr>
      </w:pPr>
      <w:bookmarkStart w:id="377" w:name="bookmark376"/>
      <w:bookmarkEnd w:id="377"/>
      <w:r w:rsidRPr="00AC68B7">
        <w:rPr>
          <w:lang w:bidi="ru-RU"/>
        </w:rPr>
        <w:t>Ураганы, бури, смерчи</w:t>
      </w:r>
    </w:p>
    <w:p w:rsidR="00AC68B7" w:rsidRPr="00AC68B7" w:rsidRDefault="00AC68B7" w:rsidP="00AC68B7">
      <w:pPr>
        <w:numPr>
          <w:ilvl w:val="0"/>
          <w:numId w:val="2"/>
        </w:numPr>
        <w:rPr>
          <w:lang w:bidi="ru-RU"/>
        </w:rPr>
      </w:pPr>
      <w:bookmarkStart w:id="378" w:name="bookmark377"/>
      <w:bookmarkEnd w:id="378"/>
      <w:r w:rsidRPr="00AC68B7">
        <w:rPr>
          <w:lang w:bidi="ru-RU"/>
        </w:rPr>
        <w:t>Наводнения</w:t>
      </w:r>
    </w:p>
    <w:p w:rsidR="00AC68B7" w:rsidRPr="00AC68B7" w:rsidRDefault="00AC68B7" w:rsidP="00AC68B7">
      <w:pPr>
        <w:numPr>
          <w:ilvl w:val="0"/>
          <w:numId w:val="2"/>
        </w:numPr>
        <w:rPr>
          <w:lang w:bidi="ru-RU"/>
        </w:rPr>
      </w:pPr>
      <w:bookmarkStart w:id="379" w:name="bookmark378"/>
      <w:bookmarkEnd w:id="379"/>
      <w:r w:rsidRPr="00AC68B7">
        <w:rPr>
          <w:lang w:bidi="ru-RU"/>
        </w:rPr>
        <w:t>Лесные и торфяные пожары</w:t>
      </w:r>
    </w:p>
    <w:p w:rsidR="00AC68B7" w:rsidRPr="00AC68B7" w:rsidRDefault="00AC68B7" w:rsidP="00AC68B7">
      <w:pPr>
        <w:numPr>
          <w:ilvl w:val="0"/>
          <w:numId w:val="2"/>
        </w:numPr>
        <w:rPr>
          <w:lang w:bidi="ru-RU"/>
        </w:rPr>
      </w:pPr>
      <w:bookmarkStart w:id="380" w:name="bookmark379"/>
      <w:bookmarkEnd w:id="380"/>
      <w:r w:rsidRPr="00AC68B7">
        <w:rPr>
          <w:lang w:bidi="ru-RU"/>
        </w:rPr>
        <w:t>Электробезопасность</w:t>
      </w:r>
    </w:p>
    <w:p w:rsidR="00AC68B7" w:rsidRPr="00AC68B7" w:rsidRDefault="00AC68B7" w:rsidP="00AC68B7">
      <w:pPr>
        <w:numPr>
          <w:ilvl w:val="0"/>
          <w:numId w:val="2"/>
        </w:numPr>
        <w:rPr>
          <w:lang w:bidi="ru-RU"/>
        </w:rPr>
      </w:pPr>
      <w:bookmarkStart w:id="381" w:name="bookmark380"/>
      <w:bookmarkEnd w:id="381"/>
      <w:r w:rsidRPr="00AC68B7">
        <w:rPr>
          <w:lang w:bidi="ru-RU"/>
        </w:rPr>
        <w:t>Безопасность на улицах и дорогах</w:t>
      </w:r>
    </w:p>
    <w:p w:rsidR="00AC68B7" w:rsidRPr="00AC68B7" w:rsidRDefault="00AC68B7" w:rsidP="00AC68B7">
      <w:pPr>
        <w:numPr>
          <w:ilvl w:val="0"/>
          <w:numId w:val="2"/>
        </w:numPr>
        <w:rPr>
          <w:lang w:bidi="ru-RU"/>
        </w:rPr>
      </w:pPr>
      <w:bookmarkStart w:id="382" w:name="bookmark381"/>
      <w:bookmarkEnd w:id="382"/>
      <w:r w:rsidRPr="00AC68B7">
        <w:rPr>
          <w:lang w:bidi="ru-RU"/>
        </w:rPr>
        <w:t>Безопасность на воде</w:t>
      </w:r>
    </w:p>
    <w:p w:rsidR="00AC68B7" w:rsidRPr="00AC68B7" w:rsidRDefault="00AC68B7" w:rsidP="00AC68B7">
      <w:pPr>
        <w:numPr>
          <w:ilvl w:val="0"/>
          <w:numId w:val="2"/>
        </w:numPr>
        <w:rPr>
          <w:lang w:bidi="ru-RU"/>
        </w:rPr>
      </w:pPr>
      <w:bookmarkStart w:id="383" w:name="bookmark382"/>
      <w:bookmarkEnd w:id="383"/>
      <w:r w:rsidRPr="00AC68B7">
        <w:rPr>
          <w:lang w:bidi="ru-RU"/>
        </w:rPr>
        <w:t>Безопасность на природе</w:t>
      </w:r>
    </w:p>
    <w:p w:rsidR="00AC68B7" w:rsidRPr="00AC68B7" w:rsidRDefault="00AC68B7" w:rsidP="00AC68B7">
      <w:pPr>
        <w:numPr>
          <w:ilvl w:val="0"/>
          <w:numId w:val="2"/>
        </w:numPr>
        <w:rPr>
          <w:lang w:bidi="ru-RU"/>
        </w:rPr>
      </w:pPr>
      <w:bookmarkStart w:id="384" w:name="bookmark383"/>
      <w:bookmarkEnd w:id="384"/>
      <w:r w:rsidRPr="00AC68B7">
        <w:rPr>
          <w:lang w:bidi="ru-RU"/>
        </w:rPr>
        <w:t>Правила безопасного поведения в быту</w:t>
      </w:r>
    </w:p>
    <w:p w:rsidR="00AC68B7" w:rsidRPr="00AC68B7" w:rsidRDefault="00AC68B7" w:rsidP="00AC68B7">
      <w:pPr>
        <w:numPr>
          <w:ilvl w:val="0"/>
          <w:numId w:val="2"/>
        </w:numPr>
        <w:rPr>
          <w:lang w:bidi="ru-RU"/>
        </w:rPr>
      </w:pPr>
      <w:bookmarkStart w:id="385" w:name="bookmark384"/>
      <w:bookmarkEnd w:id="385"/>
      <w:r w:rsidRPr="00AC68B7">
        <w:rPr>
          <w:lang w:bidi="ru-RU"/>
        </w:rPr>
        <w:t>Поведение при ситуации криминогенного характера</w:t>
      </w:r>
    </w:p>
    <w:p w:rsidR="00AC68B7" w:rsidRPr="00AC68B7" w:rsidRDefault="00AC68B7" w:rsidP="00AC68B7">
      <w:pPr>
        <w:numPr>
          <w:ilvl w:val="0"/>
          <w:numId w:val="2"/>
        </w:numPr>
        <w:rPr>
          <w:lang w:bidi="ru-RU"/>
        </w:rPr>
      </w:pPr>
      <w:bookmarkStart w:id="386" w:name="bookmark385"/>
      <w:bookmarkEnd w:id="386"/>
      <w:r w:rsidRPr="00AC68B7">
        <w:rPr>
          <w:lang w:bidi="ru-RU"/>
        </w:rPr>
        <w:t>Правила безопасного поведения при землетрясениях</w:t>
      </w:r>
    </w:p>
    <w:p w:rsidR="00AC68B7" w:rsidRPr="00AC68B7" w:rsidRDefault="00AC68B7" w:rsidP="00AC68B7">
      <w:pPr>
        <w:numPr>
          <w:ilvl w:val="0"/>
          <w:numId w:val="2"/>
        </w:numPr>
        <w:rPr>
          <w:lang w:bidi="ru-RU"/>
        </w:rPr>
      </w:pPr>
      <w:bookmarkStart w:id="387" w:name="bookmark386"/>
      <w:bookmarkEnd w:id="387"/>
      <w:r w:rsidRPr="00AC68B7">
        <w:rPr>
          <w:lang w:bidi="ru-RU"/>
        </w:rPr>
        <w:t>Правила поведения при угрозе возникновения взрывов</w:t>
      </w:r>
    </w:p>
    <w:p w:rsidR="00AC68B7" w:rsidRPr="00AC68B7" w:rsidRDefault="00AC68B7" w:rsidP="00AC68B7">
      <w:pPr>
        <w:numPr>
          <w:ilvl w:val="0"/>
          <w:numId w:val="2"/>
        </w:numPr>
        <w:rPr>
          <w:lang w:bidi="ru-RU"/>
        </w:rPr>
      </w:pPr>
      <w:bookmarkStart w:id="388" w:name="bookmark387"/>
      <w:bookmarkEnd w:id="388"/>
      <w:r w:rsidRPr="00AC68B7">
        <w:rPr>
          <w:lang w:bidi="ru-RU"/>
        </w:rPr>
        <w:lastRenderedPageBreak/>
        <w:t>Первая помощь при травмах</w:t>
      </w:r>
    </w:p>
    <w:p w:rsidR="00AC68B7" w:rsidRPr="00AC68B7" w:rsidRDefault="00AC68B7" w:rsidP="00AC68B7">
      <w:pPr>
        <w:numPr>
          <w:ilvl w:val="0"/>
          <w:numId w:val="2"/>
        </w:numPr>
        <w:rPr>
          <w:lang w:bidi="ru-RU"/>
        </w:rPr>
      </w:pPr>
      <w:bookmarkStart w:id="389" w:name="bookmark388"/>
      <w:bookmarkEnd w:id="389"/>
      <w:r w:rsidRPr="00AC68B7">
        <w:rPr>
          <w:lang w:bidi="ru-RU"/>
        </w:rPr>
        <w:t>Первая помощь при кровотечениях</w:t>
      </w:r>
    </w:p>
    <w:p w:rsidR="00AC68B7" w:rsidRPr="00AC68B7" w:rsidRDefault="00AC68B7" w:rsidP="00AC68B7">
      <w:pPr>
        <w:numPr>
          <w:ilvl w:val="0"/>
          <w:numId w:val="2"/>
        </w:numPr>
        <w:rPr>
          <w:lang w:bidi="ru-RU"/>
        </w:rPr>
      </w:pPr>
      <w:bookmarkStart w:id="390" w:name="bookmark389"/>
      <w:bookmarkEnd w:id="390"/>
      <w:r w:rsidRPr="00AC68B7">
        <w:rPr>
          <w:lang w:bidi="ru-RU"/>
        </w:rPr>
        <w:t>Первая помощь при переломах</w:t>
      </w:r>
    </w:p>
    <w:p w:rsidR="00AC68B7" w:rsidRPr="00AC68B7" w:rsidRDefault="00AC68B7" w:rsidP="00AC68B7">
      <w:pPr>
        <w:numPr>
          <w:ilvl w:val="0"/>
          <w:numId w:val="2"/>
        </w:numPr>
        <w:rPr>
          <w:lang w:bidi="ru-RU"/>
        </w:rPr>
      </w:pPr>
      <w:bookmarkStart w:id="391" w:name="bookmark390"/>
      <w:bookmarkEnd w:id="391"/>
      <w:r w:rsidRPr="00AC68B7">
        <w:rPr>
          <w:lang w:bidi="ru-RU"/>
        </w:rPr>
        <w:t>Первая помощь при ожогах</w:t>
      </w:r>
    </w:p>
    <w:p w:rsidR="00AC68B7" w:rsidRPr="00AC68B7" w:rsidRDefault="00AC68B7" w:rsidP="00AC68B7">
      <w:pPr>
        <w:numPr>
          <w:ilvl w:val="0"/>
          <w:numId w:val="2"/>
        </w:numPr>
        <w:rPr>
          <w:lang w:bidi="ru-RU"/>
        </w:rPr>
      </w:pPr>
      <w:bookmarkStart w:id="392" w:name="bookmark391"/>
      <w:bookmarkEnd w:id="392"/>
      <w:r w:rsidRPr="00AC68B7">
        <w:rPr>
          <w:lang w:bidi="ru-RU"/>
        </w:rPr>
        <w:t>Применение огнетушителей и правила пользования ими</w:t>
      </w:r>
    </w:p>
    <w:p w:rsidR="00AC68B7" w:rsidRPr="00AC68B7" w:rsidRDefault="00AC68B7" w:rsidP="00AC68B7">
      <w:pPr>
        <w:numPr>
          <w:ilvl w:val="0"/>
          <w:numId w:val="2"/>
        </w:numPr>
        <w:rPr>
          <w:lang w:bidi="ru-RU"/>
        </w:rPr>
      </w:pPr>
      <w:bookmarkStart w:id="393" w:name="bookmark392"/>
      <w:bookmarkEnd w:id="393"/>
      <w:r w:rsidRPr="00AC68B7">
        <w:rPr>
          <w:lang w:bidi="ru-RU"/>
        </w:rPr>
        <w:t>Противошоковые и реанимационные мероприятия</w:t>
      </w:r>
    </w:p>
    <w:p w:rsidR="00AC68B7" w:rsidRPr="00AC68B7" w:rsidRDefault="00AC68B7" w:rsidP="00AC68B7">
      <w:pPr>
        <w:numPr>
          <w:ilvl w:val="0"/>
          <w:numId w:val="2"/>
        </w:numPr>
        <w:rPr>
          <w:lang w:bidi="ru-RU"/>
        </w:rPr>
      </w:pPr>
      <w:bookmarkStart w:id="394" w:name="bookmark393"/>
      <w:bookmarkEnd w:id="394"/>
      <w:r w:rsidRPr="00AC68B7">
        <w:rPr>
          <w:lang w:bidi="ru-RU"/>
        </w:rPr>
        <w:t>Вредные привычки</w:t>
      </w:r>
    </w:p>
    <w:p w:rsidR="00AC68B7" w:rsidRPr="00AC68B7" w:rsidRDefault="00AC68B7" w:rsidP="00AC68B7">
      <w:pPr>
        <w:rPr>
          <w:lang w:bidi="ru-RU"/>
        </w:rPr>
      </w:pPr>
      <w:r w:rsidRPr="00AC68B7">
        <w:rPr>
          <w:lang w:bidi="ru-RU"/>
        </w:rPr>
        <w:t>ЛИТРАТУРА Нормативно-правовые документы</w:t>
      </w:r>
    </w:p>
    <w:p w:rsidR="00AC68B7" w:rsidRPr="00AC68B7" w:rsidRDefault="00AC68B7" w:rsidP="00AC68B7">
      <w:pPr>
        <w:rPr>
          <w:lang w:bidi="ru-RU"/>
        </w:rPr>
      </w:pPr>
      <w:r w:rsidRPr="00AC68B7">
        <w:rPr>
          <w:lang w:bidi="ru-RU"/>
        </w:rPr>
        <w:t>Закон «Об образовании» (последняя редакция).</w:t>
      </w:r>
    </w:p>
    <w:p w:rsidR="00AC68B7" w:rsidRPr="00AC68B7" w:rsidRDefault="00AC68B7" w:rsidP="00AC68B7">
      <w:pPr>
        <w:rPr>
          <w:lang w:bidi="ru-RU"/>
        </w:rPr>
      </w:pPr>
      <w:r w:rsidRPr="00AC68B7">
        <w:rPr>
          <w:lang w:bidi="ru-RU"/>
        </w:rPr>
        <w:t>Конституция Российской Федерации (последняя редакция).</w:t>
      </w:r>
    </w:p>
    <w:p w:rsidR="00AC68B7" w:rsidRPr="00AC68B7" w:rsidRDefault="00AC68B7" w:rsidP="00AC68B7">
      <w:pPr>
        <w:rPr>
          <w:lang w:bidi="ru-RU"/>
        </w:rPr>
      </w:pPr>
      <w:r w:rsidRPr="00AC68B7">
        <w:rPr>
          <w:lang w:bidi="ru-RU"/>
        </w:rPr>
        <w:t>Концепция противодействия терроризму в Российской Федерации (утв. Президентом Российской Федерации 5 октября 2009 г.).</w:t>
      </w:r>
    </w:p>
    <w:p w:rsidR="00AC68B7" w:rsidRPr="00AC68B7" w:rsidRDefault="00AC68B7" w:rsidP="00AC68B7">
      <w:pPr>
        <w:rPr>
          <w:lang w:bidi="ru-RU"/>
        </w:rPr>
      </w:pPr>
      <w:r w:rsidRPr="00AC68B7">
        <w:rPr>
          <w:lang w:bidi="ru-RU"/>
        </w:rPr>
        <w:t>Положение о Национальном антитеррористическом комитете (утв. Указом Президента Российской Федерации от 15 февраля 2006 г. № 116).</w:t>
      </w:r>
    </w:p>
    <w:p w:rsidR="00AC68B7" w:rsidRPr="00AC68B7" w:rsidRDefault="00AC68B7" w:rsidP="00AC68B7">
      <w:pPr>
        <w:rPr>
          <w:lang w:bidi="ru-RU"/>
        </w:rPr>
      </w:pPr>
      <w:r w:rsidRPr="00AC68B7">
        <w:rPr>
          <w:lang w:bidi="ru-RU"/>
        </w:rPr>
        <w:t>Постановление Правительства Российской Федерации «О единой государственной системе предупреждения и ликвидации чрезвычайных ситуа</w:t>
      </w:r>
      <w:r w:rsidRPr="00AC68B7">
        <w:rPr>
          <w:lang w:bidi="ru-RU"/>
        </w:rPr>
        <w:softHyphen/>
        <w:t>ций» (последняя редакция).</w:t>
      </w:r>
    </w:p>
    <w:p w:rsidR="00AC68B7" w:rsidRPr="00AC68B7" w:rsidRDefault="00AC68B7" w:rsidP="00AC68B7">
      <w:pPr>
        <w:rPr>
          <w:lang w:bidi="ru-RU"/>
        </w:rPr>
      </w:pPr>
      <w:r w:rsidRPr="00AC68B7">
        <w:rPr>
          <w:lang w:bidi="ru-RU"/>
        </w:rPr>
        <w:t>Постановление Правительства Российской Федерации «О классификации чрезвычайных ситуаций природного и техногенного характера» (от 21 мая 2007 г. № 304).</w:t>
      </w:r>
    </w:p>
    <w:p w:rsidR="00AC68B7" w:rsidRPr="00AC68B7" w:rsidRDefault="00AC68B7" w:rsidP="00AC68B7">
      <w:pPr>
        <w:rPr>
          <w:lang w:bidi="ru-RU"/>
        </w:rPr>
      </w:pPr>
      <w:r w:rsidRPr="00AC68B7">
        <w:rPr>
          <w:lang w:bidi="ru-RU"/>
        </w:rPr>
        <w:t>Правила дорожного движения Российской Федерации (последняя редакция).</w:t>
      </w:r>
    </w:p>
    <w:p w:rsidR="00AC68B7" w:rsidRPr="00AC68B7" w:rsidRDefault="00AC68B7" w:rsidP="00AC68B7">
      <w:pPr>
        <w:rPr>
          <w:lang w:bidi="ru-RU"/>
        </w:rPr>
      </w:pPr>
      <w:r w:rsidRPr="00AC68B7">
        <w:rPr>
          <w:lang w:bidi="ru-RU"/>
        </w:rPr>
        <w:t>Семейный кодекс Российской Федерации (последняя редакция).</w:t>
      </w:r>
    </w:p>
    <w:p w:rsidR="00AC68B7" w:rsidRPr="00AC68B7" w:rsidRDefault="00AC68B7" w:rsidP="00AC68B7">
      <w:pPr>
        <w:rPr>
          <w:lang w:bidi="ru-RU"/>
        </w:rPr>
      </w:pPr>
      <w:r w:rsidRPr="00AC68B7">
        <w:rPr>
          <w:lang w:bidi="ru-RU"/>
        </w:rPr>
        <w:t>Стратегия национальной безопасности Российской Федерации до 2020 г. (утв. Указом Президента Российской Федерации от 12 мая 2009 г. № 537).</w:t>
      </w:r>
    </w:p>
    <w:p w:rsidR="00AC68B7" w:rsidRPr="00AC68B7" w:rsidRDefault="00AC68B7" w:rsidP="00AC68B7">
      <w:pPr>
        <w:rPr>
          <w:lang w:bidi="ru-RU"/>
        </w:rPr>
      </w:pPr>
      <w:r w:rsidRPr="00AC68B7">
        <w:rPr>
          <w:lang w:bidi="ru-RU"/>
        </w:rPr>
        <w:t>Стратегия государственной антинаркотической политики Российской Федерации до 2020 г. (утв. Указом Президента Российской Федерации от 9 июня 2010 г. № 690).</w:t>
      </w:r>
    </w:p>
    <w:p w:rsidR="00AC68B7" w:rsidRPr="00AC68B7" w:rsidRDefault="00AC68B7" w:rsidP="00AC68B7">
      <w:pPr>
        <w:rPr>
          <w:lang w:bidi="ru-RU"/>
        </w:rPr>
      </w:pPr>
      <w:r w:rsidRPr="00AC68B7">
        <w:rPr>
          <w:lang w:bidi="ru-RU"/>
        </w:rPr>
        <w:t>Уголовный кодекс Российской Федерации (последняя редакция).</w:t>
      </w:r>
    </w:p>
    <w:p w:rsidR="00AC68B7" w:rsidRPr="00AC68B7" w:rsidRDefault="00AC68B7" w:rsidP="00AC68B7">
      <w:pPr>
        <w:rPr>
          <w:lang w:bidi="ru-RU"/>
        </w:rPr>
      </w:pPr>
      <w:r w:rsidRPr="00AC68B7">
        <w:rPr>
          <w:lang w:bidi="ru-RU"/>
        </w:rPr>
        <w:t>Указ Президента Российской Федерации «О мерах по противодействию терроризму» (от 15 февраля 2006 г. № 116).</w:t>
      </w:r>
    </w:p>
    <w:p w:rsidR="00AC68B7" w:rsidRPr="00AC68B7" w:rsidRDefault="00AC68B7" w:rsidP="00AC68B7">
      <w:pPr>
        <w:rPr>
          <w:lang w:bidi="ru-RU"/>
        </w:rPr>
      </w:pPr>
      <w:r w:rsidRPr="00AC68B7">
        <w:rPr>
          <w:lang w:bidi="ru-RU"/>
        </w:rPr>
        <w:t>Федеральный закон «Об аварийно-спасательных службах и статусе спасателя» (последняя редакция).</w:t>
      </w:r>
    </w:p>
    <w:p w:rsidR="00AC68B7" w:rsidRPr="00AC68B7" w:rsidRDefault="00AC68B7" w:rsidP="00AC68B7">
      <w:pPr>
        <w:rPr>
          <w:lang w:bidi="ru-RU"/>
        </w:rPr>
      </w:pPr>
      <w:r w:rsidRPr="00AC68B7">
        <w:rPr>
          <w:lang w:bidi="ru-RU"/>
        </w:rPr>
        <w:lastRenderedPageBreak/>
        <w:t>Федеральный закон «О безопасности» (последняя редакция).</w:t>
      </w:r>
    </w:p>
    <w:p w:rsidR="00AC68B7" w:rsidRPr="00AC68B7" w:rsidRDefault="00AC68B7" w:rsidP="00AC68B7">
      <w:pPr>
        <w:rPr>
          <w:lang w:bidi="ru-RU"/>
        </w:rPr>
      </w:pPr>
      <w:r w:rsidRPr="00AC68B7">
        <w:rPr>
          <w:lang w:bidi="ru-RU"/>
        </w:rPr>
        <w:t>Федеральный закон «О гражданской обороне» (последняя редакция).</w:t>
      </w:r>
    </w:p>
    <w:p w:rsidR="00AC68B7" w:rsidRPr="00AC68B7" w:rsidRDefault="00AC68B7" w:rsidP="00AC68B7">
      <w:pPr>
        <w:rPr>
          <w:lang w:bidi="ru-RU"/>
        </w:rPr>
      </w:pPr>
      <w:r w:rsidRPr="00AC68B7">
        <w:rPr>
          <w:lang w:bidi="ru-RU"/>
        </w:rPr>
        <w:t>Федеральный закон «О защите населения и территорий от чрезвычайных ситуаций природного и техногенного характера» (последняя редакция).</w:t>
      </w:r>
    </w:p>
    <w:p w:rsidR="00AC68B7" w:rsidRPr="00AC68B7" w:rsidRDefault="00AC68B7" w:rsidP="00AC68B7">
      <w:pPr>
        <w:rPr>
          <w:lang w:bidi="ru-RU"/>
        </w:rPr>
      </w:pPr>
      <w:r w:rsidRPr="00AC68B7">
        <w:rPr>
          <w:lang w:bidi="ru-RU"/>
        </w:rPr>
        <w:t>Федеральный закон «О наркотических средствах и психотропных веществах» (последняя редакция).</w:t>
      </w:r>
    </w:p>
    <w:p w:rsidR="00AC68B7" w:rsidRPr="00AC68B7" w:rsidRDefault="00AC68B7" w:rsidP="00AC68B7">
      <w:pPr>
        <w:rPr>
          <w:lang w:bidi="ru-RU"/>
        </w:rPr>
      </w:pPr>
      <w:r w:rsidRPr="00AC68B7">
        <w:rPr>
          <w:lang w:bidi="ru-RU"/>
        </w:rPr>
        <w:t>Федеральный закон «О пожарной безопасности» (последняя редакция).</w:t>
      </w:r>
    </w:p>
    <w:p w:rsidR="00AC68B7" w:rsidRPr="00AC68B7" w:rsidRDefault="00AC68B7" w:rsidP="00AC68B7">
      <w:pPr>
        <w:rPr>
          <w:lang w:bidi="ru-RU"/>
        </w:rPr>
      </w:pPr>
      <w:r w:rsidRPr="00AC68B7">
        <w:rPr>
          <w:lang w:bidi="ru-RU"/>
        </w:rPr>
        <w:t>Федеральный закон «О противодействии терроризму» (последняя редакция).</w:t>
      </w:r>
    </w:p>
    <w:p w:rsidR="00AC68B7" w:rsidRPr="00AC68B7" w:rsidRDefault="00AC68B7" w:rsidP="00AC68B7">
      <w:pPr>
        <w:rPr>
          <w:lang w:bidi="ru-RU"/>
        </w:rPr>
      </w:pPr>
      <w:r w:rsidRPr="00AC68B7">
        <w:rPr>
          <w:lang w:bidi="ru-RU"/>
        </w:rPr>
        <w:t>Федеральный закон «О противодействии экстремистской деятельности» (последняя редакция).</w:t>
      </w:r>
    </w:p>
    <w:p w:rsidR="00AC68B7" w:rsidRPr="00AC68B7" w:rsidRDefault="00AC68B7" w:rsidP="00AC68B7">
      <w:pPr>
        <w:rPr>
          <w:lang w:bidi="ru-RU"/>
        </w:rPr>
      </w:pPr>
      <w:r w:rsidRPr="00AC68B7">
        <w:rPr>
          <w:lang w:bidi="ru-RU"/>
        </w:rPr>
        <w:t>Федеральный закон «О физической культуре и спорте в Российской Федерации» (последняя редакция).</w:t>
      </w:r>
    </w:p>
    <w:p w:rsidR="00AC68B7" w:rsidRPr="00AC68B7" w:rsidRDefault="00AC68B7" w:rsidP="00AC68B7">
      <w:pPr>
        <w:rPr>
          <w:lang w:bidi="ru-RU"/>
        </w:rPr>
      </w:pPr>
      <w:r w:rsidRPr="00AC68B7">
        <w:rPr>
          <w:lang w:bidi="ru-RU"/>
        </w:rPr>
        <w:t>Основная и дополнительная литература</w:t>
      </w:r>
    </w:p>
    <w:p w:rsidR="00AC68B7" w:rsidRPr="00AC68B7" w:rsidRDefault="00AC68B7" w:rsidP="00AC68B7">
      <w:pPr>
        <w:rPr>
          <w:lang w:bidi="ru-RU"/>
        </w:rPr>
      </w:pPr>
      <w:r w:rsidRPr="00AC68B7">
        <w:rPr>
          <w:lang w:bidi="ru-RU"/>
        </w:rPr>
        <w:t>Антитеррор. Практикум для горожанина: сб. / сост.: редакция сайта «Антитеррор.Ру». — М.: Европа, 2005. — (Серия «Войны»).</w:t>
      </w:r>
    </w:p>
    <w:p w:rsidR="00AC68B7" w:rsidRPr="00AC68B7" w:rsidRDefault="00AC68B7" w:rsidP="00AC68B7">
      <w:pPr>
        <w:rPr>
          <w:lang w:bidi="ru-RU"/>
        </w:rPr>
      </w:pPr>
      <w:r w:rsidRPr="00AC68B7">
        <w:rPr>
          <w:lang w:bidi="ru-RU"/>
        </w:rPr>
        <w:t>Гражданская защита. Энциклопедия. В 4 т. / под ред.С. К. Шойгу. — М.: Московская типография № 2, 2006.</w:t>
      </w:r>
    </w:p>
    <w:p w:rsidR="00AC68B7" w:rsidRPr="00AC68B7" w:rsidRDefault="00AC68B7" w:rsidP="00AC68B7">
      <w:pPr>
        <w:rPr>
          <w:lang w:bidi="ru-RU"/>
        </w:rPr>
      </w:pPr>
      <w:r w:rsidRPr="00AC68B7">
        <w:rPr>
          <w:lang w:bidi="ru-RU"/>
        </w:rPr>
        <w:t>Гражданская защита: энциклопедический словарь /[Ю. Л. Воробьёв и др.; под ред. С. К. Шойгу]. — М.: ДЭКС-ПРЕСС, 2005.</w:t>
      </w:r>
    </w:p>
    <w:p w:rsidR="00AC68B7" w:rsidRPr="00AC68B7" w:rsidRDefault="00AC68B7" w:rsidP="00AC68B7">
      <w:pPr>
        <w:rPr>
          <w:lang w:bidi="ru-RU"/>
        </w:rPr>
      </w:pPr>
      <w:r w:rsidRPr="00AC68B7">
        <w:rPr>
          <w:lang w:bidi="ru-RU"/>
        </w:rPr>
        <w:t>Терроризм — ты под прицелом: пособие для учащихся. —М.: Просвещение, 2011.</w:t>
      </w:r>
    </w:p>
    <w:p w:rsidR="00AC68B7" w:rsidRPr="00AC68B7" w:rsidRDefault="00AC68B7" w:rsidP="00AC68B7">
      <w:pPr>
        <w:rPr>
          <w:lang w:bidi="ru-RU"/>
        </w:rPr>
      </w:pPr>
      <w:r w:rsidRPr="00AC68B7">
        <w:rPr>
          <w:i/>
          <w:iCs/>
          <w:lang w:bidi="ru-RU"/>
        </w:rPr>
        <w:t>Игнатенко А. А.</w:t>
      </w:r>
      <w:r w:rsidRPr="00AC68B7">
        <w:rPr>
          <w:lang w:bidi="ru-RU"/>
        </w:rPr>
        <w:t xml:space="preserve"> Кто покушается на твои права и свободы: пособие для учащихся / А. А. Игнатенко. — М.: Просвещение, 2010.</w:t>
      </w:r>
    </w:p>
    <w:p w:rsidR="00AC68B7" w:rsidRPr="00AC68B7" w:rsidRDefault="00AC68B7" w:rsidP="00AC68B7">
      <w:pPr>
        <w:rPr>
          <w:lang w:bidi="ru-RU"/>
        </w:rPr>
      </w:pPr>
      <w:r w:rsidRPr="00AC68B7">
        <w:rPr>
          <w:lang w:bidi="ru-RU"/>
        </w:rPr>
        <w:t>Когда не один противостоишь злу...: пособие для учащихся. — М.: Просвещение, 2010.</w:t>
      </w:r>
    </w:p>
    <w:p w:rsidR="00AC68B7" w:rsidRPr="00AC68B7" w:rsidRDefault="00AC68B7" w:rsidP="00AC68B7">
      <w:pPr>
        <w:rPr>
          <w:lang w:bidi="ru-RU"/>
        </w:rPr>
      </w:pPr>
      <w:r w:rsidRPr="00AC68B7">
        <w:rPr>
          <w:lang w:bidi="ru-RU"/>
        </w:rPr>
        <w:t>Основы формирования культуры безопасности жизнедеятельности населения / |Ю. Л. Воробьёв, В. А. Тучков, Р. А. Дурнев; под ред. Ю. Л. Во</w:t>
      </w:r>
      <w:r w:rsidRPr="00AC68B7">
        <w:rPr>
          <w:lang w:bidi="ru-RU"/>
        </w:rPr>
        <w:softHyphen/>
        <w:t>робьёва]. — М.: Деловой экспресс, 2006.</w:t>
      </w:r>
    </w:p>
    <w:p w:rsidR="00AC68B7" w:rsidRPr="00AC68B7" w:rsidRDefault="00AC68B7" w:rsidP="00AC68B7">
      <w:pPr>
        <w:rPr>
          <w:lang w:bidi="ru-RU"/>
        </w:rPr>
      </w:pPr>
      <w:r w:rsidRPr="00AC68B7">
        <w:rPr>
          <w:lang w:bidi="ru-RU"/>
        </w:rPr>
        <w:t>Основы безопасности жизнедеятельности: учеб. Пособие для 10 кл. общеобразоват. учреждений с мультимедийным учеб.в оболочке TeachPro на CD-ROM / под ред. С. К. Шойгу, Ю. Л. Воробьёва, М. И. Фалеева. — 2-е изд. — М.: ФЦВНИИ ГОЧС, 2003.</w:t>
      </w:r>
    </w:p>
    <w:p w:rsidR="00AC68B7" w:rsidRPr="00AC68B7" w:rsidRDefault="00AC68B7" w:rsidP="00AC68B7">
      <w:pPr>
        <w:rPr>
          <w:lang w:bidi="ru-RU"/>
        </w:rPr>
      </w:pPr>
      <w:r w:rsidRPr="00AC68B7">
        <w:rPr>
          <w:i/>
          <w:iCs/>
          <w:lang w:bidi="ru-RU"/>
        </w:rPr>
        <w:t>Сальникова И. В.</w:t>
      </w:r>
      <w:r w:rsidRPr="00AC68B7">
        <w:rPr>
          <w:lang w:bidi="ru-RU"/>
        </w:rPr>
        <w:t xml:space="preserve"> «Свой?» — «Чужой?» А стоит ли делить?: пособие для учащихся / И. В. Сальникова. — М.:Просвещение, 2010.</w:t>
      </w:r>
    </w:p>
    <w:p w:rsidR="00AC68B7" w:rsidRPr="00AC68B7" w:rsidRDefault="00AC68B7" w:rsidP="00AC68B7">
      <w:pPr>
        <w:rPr>
          <w:lang w:bidi="ru-RU"/>
        </w:rPr>
      </w:pPr>
      <w:r w:rsidRPr="00AC68B7">
        <w:rPr>
          <w:lang w:bidi="ru-RU"/>
        </w:rPr>
        <w:t>Словарь основных терминов и понятий в сфере борьбы с международным терроризмом и иными проявлениями экстремизма. — М.: Эдиториал УРСС, 2003.</w:t>
      </w:r>
    </w:p>
    <w:p w:rsidR="00AC68B7" w:rsidRPr="00AC68B7" w:rsidRDefault="00AC68B7" w:rsidP="00AC68B7">
      <w:pPr>
        <w:rPr>
          <w:lang w:bidi="ru-RU"/>
        </w:rPr>
      </w:pPr>
      <w:r w:rsidRPr="00AC68B7">
        <w:rPr>
          <w:lang w:bidi="ru-RU"/>
        </w:rPr>
        <w:t>Экстремизм — идеология и основа терроризма: пособие для учащихся. — М.: Просвещение, 20</w:t>
      </w:r>
    </w:p>
    <w:p w:rsidR="00AC68B7" w:rsidRPr="00AC68B7" w:rsidRDefault="00AC68B7" w:rsidP="00AC68B7">
      <w:pPr>
        <w:rPr>
          <w:lang w:bidi="ru-RU"/>
        </w:rPr>
      </w:pPr>
    </w:p>
    <w:p w:rsidR="00AC68B7" w:rsidRPr="00AC68B7" w:rsidRDefault="00AC68B7" w:rsidP="00AC68B7">
      <w:pPr>
        <w:rPr>
          <w:lang w:bidi="ru-RU"/>
        </w:rPr>
        <w:sectPr w:rsidR="00AC68B7" w:rsidRPr="00AC68B7">
          <w:pgSz w:w="16840" w:h="11900" w:orient="landscape"/>
          <w:pgMar w:top="706" w:right="707" w:bottom="722" w:left="700" w:header="278" w:footer="294" w:gutter="0"/>
          <w:cols w:space="720"/>
          <w:noEndnote/>
          <w:docGrid w:linePitch="360"/>
        </w:sectPr>
      </w:pPr>
    </w:p>
    <w:p w:rsidR="00AC68B7" w:rsidRPr="00AC68B7" w:rsidRDefault="00AC68B7" w:rsidP="00AC68B7">
      <w:pPr>
        <w:rPr>
          <w:b/>
          <w:bCs/>
          <w:lang w:bidi="ru-RU"/>
        </w:rPr>
      </w:pPr>
    </w:p>
    <w:p w:rsidR="00E55A78" w:rsidRDefault="00E55A78"/>
    <w:sectPr w:rsidR="00E55A78">
      <w:pgSz w:w="12240" w:h="15840"/>
      <w:pgMar w:top="552" w:right="4872" w:bottom="552" w:left="2928" w:header="124" w:footer="124" w:gutter="0"/>
      <w:pgNumType w:start="28"/>
      <w:cols w:space="720"/>
      <w:noEndnote/>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E86D34"/>
    <w:multiLevelType w:val="hybridMultilevel"/>
    <w:tmpl w:val="7FB4920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CDE207A"/>
    <w:multiLevelType w:val="multilevel"/>
    <w:tmpl w:val="5400DB2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E7067BF"/>
    <w:multiLevelType w:val="multilevel"/>
    <w:tmpl w:val="C44E99C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266409D6"/>
    <w:multiLevelType w:val="multilevel"/>
    <w:tmpl w:val="34201C5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6F66AA5"/>
    <w:multiLevelType w:val="multilevel"/>
    <w:tmpl w:val="22C2C76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91F5529"/>
    <w:multiLevelType w:val="hybridMultilevel"/>
    <w:tmpl w:val="2B62D09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2F697DD3"/>
    <w:multiLevelType w:val="multilevel"/>
    <w:tmpl w:val="CA281CE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36A22D0C"/>
    <w:multiLevelType w:val="multilevel"/>
    <w:tmpl w:val="D9C0336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51881C80"/>
    <w:multiLevelType w:val="multilevel"/>
    <w:tmpl w:val="0AF6EA6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54172EF4"/>
    <w:multiLevelType w:val="multilevel"/>
    <w:tmpl w:val="F43A17FA"/>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584932C4"/>
    <w:multiLevelType w:val="multilevel"/>
    <w:tmpl w:val="8EF4AD7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5D584807"/>
    <w:multiLevelType w:val="multilevel"/>
    <w:tmpl w:val="D01A1D88"/>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660402CE"/>
    <w:multiLevelType w:val="multilevel"/>
    <w:tmpl w:val="9712F89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6F585496"/>
    <w:multiLevelType w:val="multilevel"/>
    <w:tmpl w:val="697423C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70A64E33"/>
    <w:multiLevelType w:val="multilevel"/>
    <w:tmpl w:val="8B46A19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3"/>
  </w:num>
  <w:num w:numId="2">
    <w:abstractNumId w:val="14"/>
  </w:num>
  <w:num w:numId="3">
    <w:abstractNumId w:val="8"/>
  </w:num>
  <w:num w:numId="4">
    <w:abstractNumId w:val="12"/>
  </w:num>
  <w:num w:numId="5">
    <w:abstractNumId w:val="6"/>
  </w:num>
  <w:num w:numId="6">
    <w:abstractNumId w:val="9"/>
  </w:num>
  <w:num w:numId="7">
    <w:abstractNumId w:val="3"/>
  </w:num>
  <w:num w:numId="8">
    <w:abstractNumId w:val="1"/>
  </w:num>
  <w:num w:numId="9">
    <w:abstractNumId w:val="10"/>
  </w:num>
  <w:num w:numId="10">
    <w:abstractNumId w:val="7"/>
  </w:num>
  <w:num w:numId="11">
    <w:abstractNumId w:val="11"/>
  </w:num>
  <w:num w:numId="12">
    <w:abstractNumId w:val="4"/>
  </w:num>
  <w:num w:numId="13">
    <w:abstractNumId w:val="2"/>
  </w:num>
  <w:num w:numId="14">
    <w:abstractNumId w:val="5"/>
  </w:num>
  <w:num w:numId="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0B52"/>
    <w:rsid w:val="002B361E"/>
    <w:rsid w:val="004B0B52"/>
    <w:rsid w:val="005B1561"/>
    <w:rsid w:val="007F17D8"/>
    <w:rsid w:val="00AC68B7"/>
    <w:rsid w:val="00B056BC"/>
    <w:rsid w:val="00E55A7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40C0BF1-6C97-4737-A2F1-0B9C3FF262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4"/>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AC68B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
    <w:name w:val="Основной текст (2)_"/>
    <w:basedOn w:val="a0"/>
    <w:link w:val="20"/>
    <w:rsid w:val="00AC68B7"/>
    <w:rPr>
      <w:rFonts w:eastAsia="Times New Roman" w:cs="Times New Roman"/>
      <w:b/>
      <w:bCs/>
      <w:sz w:val="20"/>
      <w:szCs w:val="20"/>
    </w:rPr>
  </w:style>
  <w:style w:type="character" w:customStyle="1" w:styleId="a4">
    <w:name w:val="Основной текст_"/>
    <w:basedOn w:val="a0"/>
    <w:link w:val="1"/>
    <w:rsid w:val="00AC68B7"/>
    <w:rPr>
      <w:rFonts w:eastAsia="Times New Roman" w:cs="Times New Roman"/>
    </w:rPr>
  </w:style>
  <w:style w:type="character" w:customStyle="1" w:styleId="a5">
    <w:name w:val="Подпись к таблице_"/>
    <w:basedOn w:val="a0"/>
    <w:link w:val="a6"/>
    <w:rsid w:val="00AC68B7"/>
    <w:rPr>
      <w:rFonts w:eastAsia="Times New Roman" w:cs="Times New Roman"/>
      <w:b/>
      <w:bCs/>
    </w:rPr>
  </w:style>
  <w:style w:type="character" w:customStyle="1" w:styleId="a7">
    <w:name w:val="Другое_"/>
    <w:basedOn w:val="a0"/>
    <w:link w:val="a8"/>
    <w:rsid w:val="00AC68B7"/>
    <w:rPr>
      <w:rFonts w:eastAsia="Times New Roman" w:cs="Times New Roman"/>
    </w:rPr>
  </w:style>
  <w:style w:type="character" w:customStyle="1" w:styleId="21">
    <w:name w:val="Заголовок №2_"/>
    <w:basedOn w:val="a0"/>
    <w:link w:val="22"/>
    <w:rsid w:val="00AC68B7"/>
    <w:rPr>
      <w:rFonts w:eastAsia="Times New Roman" w:cs="Times New Roman"/>
      <w:b/>
      <w:bCs/>
    </w:rPr>
  </w:style>
  <w:style w:type="character" w:customStyle="1" w:styleId="10">
    <w:name w:val="Заголовок №1_"/>
    <w:basedOn w:val="a0"/>
    <w:link w:val="11"/>
    <w:rsid w:val="00AC68B7"/>
    <w:rPr>
      <w:rFonts w:ascii="Calibri" w:eastAsia="Calibri" w:hAnsi="Calibri" w:cs="Calibri"/>
      <w:color w:val="2E2E2E"/>
      <w:sz w:val="28"/>
      <w:szCs w:val="28"/>
    </w:rPr>
  </w:style>
  <w:style w:type="character" w:customStyle="1" w:styleId="4">
    <w:name w:val="Основной текст (4)_"/>
    <w:basedOn w:val="a0"/>
    <w:link w:val="40"/>
    <w:rsid w:val="00AC68B7"/>
    <w:rPr>
      <w:rFonts w:ascii="Segoe UI" w:eastAsia="Segoe UI" w:hAnsi="Segoe UI" w:cs="Segoe UI"/>
      <w:b/>
      <w:bCs/>
      <w:color w:val="E8E8E8"/>
      <w:sz w:val="20"/>
      <w:szCs w:val="20"/>
    </w:rPr>
  </w:style>
  <w:style w:type="character" w:customStyle="1" w:styleId="3">
    <w:name w:val="Основной текст (3)_"/>
    <w:basedOn w:val="a0"/>
    <w:link w:val="30"/>
    <w:rsid w:val="00AC68B7"/>
    <w:rPr>
      <w:rFonts w:ascii="Arial" w:eastAsia="Arial" w:hAnsi="Arial" w:cs="Arial"/>
      <w:b/>
      <w:bCs/>
      <w:color w:val="535353"/>
      <w:sz w:val="12"/>
      <w:szCs w:val="12"/>
    </w:rPr>
  </w:style>
  <w:style w:type="paragraph" w:customStyle="1" w:styleId="20">
    <w:name w:val="Основной текст (2)"/>
    <w:basedOn w:val="a"/>
    <w:link w:val="2"/>
    <w:rsid w:val="00AC68B7"/>
    <w:pPr>
      <w:widowControl w:val="0"/>
      <w:spacing w:after="0" w:line="276" w:lineRule="auto"/>
    </w:pPr>
    <w:rPr>
      <w:rFonts w:eastAsia="Times New Roman" w:cs="Times New Roman"/>
      <w:b/>
      <w:bCs/>
      <w:sz w:val="20"/>
      <w:szCs w:val="20"/>
    </w:rPr>
  </w:style>
  <w:style w:type="paragraph" w:customStyle="1" w:styleId="1">
    <w:name w:val="Основной текст1"/>
    <w:basedOn w:val="a"/>
    <w:link w:val="a4"/>
    <w:rsid w:val="00AC68B7"/>
    <w:pPr>
      <w:widowControl w:val="0"/>
      <w:spacing w:after="0" w:line="240" w:lineRule="auto"/>
      <w:ind w:firstLine="360"/>
    </w:pPr>
    <w:rPr>
      <w:rFonts w:eastAsia="Times New Roman" w:cs="Times New Roman"/>
    </w:rPr>
  </w:style>
  <w:style w:type="paragraph" w:customStyle="1" w:styleId="a6">
    <w:name w:val="Подпись к таблице"/>
    <w:basedOn w:val="a"/>
    <w:link w:val="a5"/>
    <w:rsid w:val="00AC68B7"/>
    <w:pPr>
      <w:widowControl w:val="0"/>
      <w:spacing w:after="0" w:line="240" w:lineRule="auto"/>
    </w:pPr>
    <w:rPr>
      <w:rFonts w:eastAsia="Times New Roman" w:cs="Times New Roman"/>
      <w:b/>
      <w:bCs/>
    </w:rPr>
  </w:style>
  <w:style w:type="paragraph" w:customStyle="1" w:styleId="a8">
    <w:name w:val="Другое"/>
    <w:basedOn w:val="a"/>
    <w:link w:val="a7"/>
    <w:rsid w:val="00AC68B7"/>
    <w:pPr>
      <w:widowControl w:val="0"/>
      <w:spacing w:after="0" w:line="240" w:lineRule="auto"/>
      <w:ind w:firstLine="360"/>
    </w:pPr>
    <w:rPr>
      <w:rFonts w:eastAsia="Times New Roman" w:cs="Times New Roman"/>
    </w:rPr>
  </w:style>
  <w:style w:type="paragraph" w:customStyle="1" w:styleId="22">
    <w:name w:val="Заголовок №2"/>
    <w:basedOn w:val="a"/>
    <w:link w:val="21"/>
    <w:rsid w:val="00AC68B7"/>
    <w:pPr>
      <w:widowControl w:val="0"/>
      <w:spacing w:after="0" w:line="240" w:lineRule="auto"/>
      <w:ind w:firstLine="360"/>
      <w:outlineLvl w:val="1"/>
    </w:pPr>
    <w:rPr>
      <w:rFonts w:eastAsia="Times New Roman" w:cs="Times New Roman"/>
      <w:b/>
      <w:bCs/>
    </w:rPr>
  </w:style>
  <w:style w:type="paragraph" w:customStyle="1" w:styleId="11">
    <w:name w:val="Заголовок №1"/>
    <w:basedOn w:val="a"/>
    <w:link w:val="10"/>
    <w:rsid w:val="00AC68B7"/>
    <w:pPr>
      <w:widowControl w:val="0"/>
      <w:spacing w:after="60" w:line="182" w:lineRule="auto"/>
      <w:jc w:val="center"/>
      <w:outlineLvl w:val="0"/>
    </w:pPr>
    <w:rPr>
      <w:rFonts w:ascii="Calibri" w:eastAsia="Calibri" w:hAnsi="Calibri" w:cs="Calibri"/>
      <w:color w:val="2E2E2E"/>
      <w:sz w:val="28"/>
      <w:szCs w:val="28"/>
    </w:rPr>
  </w:style>
  <w:style w:type="paragraph" w:customStyle="1" w:styleId="40">
    <w:name w:val="Основной текст (4)"/>
    <w:basedOn w:val="a"/>
    <w:link w:val="4"/>
    <w:rsid w:val="00AC68B7"/>
    <w:pPr>
      <w:widowControl w:val="0"/>
      <w:spacing w:after="220" w:line="240" w:lineRule="auto"/>
      <w:ind w:firstLine="740"/>
    </w:pPr>
    <w:rPr>
      <w:rFonts w:ascii="Segoe UI" w:eastAsia="Segoe UI" w:hAnsi="Segoe UI" w:cs="Segoe UI"/>
      <w:b/>
      <w:bCs/>
      <w:color w:val="E8E8E8"/>
      <w:sz w:val="20"/>
      <w:szCs w:val="20"/>
    </w:rPr>
  </w:style>
  <w:style w:type="paragraph" w:customStyle="1" w:styleId="30">
    <w:name w:val="Основной текст (3)"/>
    <w:basedOn w:val="a"/>
    <w:link w:val="3"/>
    <w:rsid w:val="00AC68B7"/>
    <w:pPr>
      <w:widowControl w:val="0"/>
      <w:spacing w:after="120" w:line="240" w:lineRule="auto"/>
    </w:pPr>
    <w:rPr>
      <w:rFonts w:ascii="Arial" w:eastAsia="Arial" w:hAnsi="Arial" w:cs="Arial"/>
      <w:b/>
      <w:bCs/>
      <w:color w:val="535353"/>
      <w:sz w:val="12"/>
      <w:szCs w:val="12"/>
    </w:rPr>
  </w:style>
  <w:style w:type="paragraph" w:styleId="a9">
    <w:name w:val="header"/>
    <w:basedOn w:val="a"/>
    <w:link w:val="aa"/>
    <w:uiPriority w:val="99"/>
    <w:unhideWhenUsed/>
    <w:rsid w:val="00AC68B7"/>
    <w:pPr>
      <w:widowControl w:val="0"/>
      <w:tabs>
        <w:tab w:val="center" w:pos="4677"/>
        <w:tab w:val="right" w:pos="9355"/>
      </w:tabs>
      <w:spacing w:after="0" w:line="240" w:lineRule="auto"/>
    </w:pPr>
    <w:rPr>
      <w:rFonts w:ascii="Arial Unicode MS" w:eastAsia="Arial Unicode MS" w:hAnsi="Arial Unicode MS" w:cs="Arial Unicode MS"/>
      <w:color w:val="000000"/>
      <w:szCs w:val="24"/>
      <w:lang w:eastAsia="ru-RU" w:bidi="ru-RU"/>
    </w:rPr>
  </w:style>
  <w:style w:type="character" w:customStyle="1" w:styleId="aa">
    <w:name w:val="Верхний колонтитул Знак"/>
    <w:basedOn w:val="a0"/>
    <w:link w:val="a9"/>
    <w:uiPriority w:val="99"/>
    <w:rsid w:val="00AC68B7"/>
    <w:rPr>
      <w:rFonts w:ascii="Arial Unicode MS" w:eastAsia="Arial Unicode MS" w:hAnsi="Arial Unicode MS" w:cs="Arial Unicode MS"/>
      <w:color w:val="000000"/>
      <w:szCs w:val="24"/>
      <w:lang w:eastAsia="ru-RU" w:bidi="ru-RU"/>
    </w:rPr>
  </w:style>
  <w:style w:type="paragraph" w:styleId="ab">
    <w:name w:val="footer"/>
    <w:basedOn w:val="a"/>
    <w:link w:val="ac"/>
    <w:uiPriority w:val="99"/>
    <w:unhideWhenUsed/>
    <w:rsid w:val="00AC68B7"/>
    <w:pPr>
      <w:widowControl w:val="0"/>
      <w:tabs>
        <w:tab w:val="center" w:pos="4677"/>
        <w:tab w:val="right" w:pos="9355"/>
      </w:tabs>
      <w:spacing w:after="0" w:line="240" w:lineRule="auto"/>
    </w:pPr>
    <w:rPr>
      <w:rFonts w:ascii="Arial Unicode MS" w:eastAsia="Arial Unicode MS" w:hAnsi="Arial Unicode MS" w:cs="Arial Unicode MS"/>
      <w:color w:val="000000"/>
      <w:szCs w:val="24"/>
      <w:lang w:eastAsia="ru-RU" w:bidi="ru-RU"/>
    </w:rPr>
  </w:style>
  <w:style w:type="character" w:customStyle="1" w:styleId="ac">
    <w:name w:val="Нижний колонтитул Знак"/>
    <w:basedOn w:val="a0"/>
    <w:link w:val="ab"/>
    <w:uiPriority w:val="99"/>
    <w:rsid w:val="00AC68B7"/>
    <w:rPr>
      <w:rFonts w:ascii="Arial Unicode MS" w:eastAsia="Arial Unicode MS" w:hAnsi="Arial Unicode MS" w:cs="Arial Unicode MS"/>
      <w:color w:val="000000"/>
      <w:szCs w:val="24"/>
      <w:lang w:eastAsia="ru-RU" w:bidi="ru-RU"/>
    </w:rPr>
  </w:style>
  <w:style w:type="paragraph" w:styleId="ad">
    <w:name w:val="Balloon Text"/>
    <w:basedOn w:val="a"/>
    <w:link w:val="ae"/>
    <w:uiPriority w:val="99"/>
    <w:semiHidden/>
    <w:unhideWhenUsed/>
    <w:rsid w:val="00AC68B7"/>
    <w:pPr>
      <w:widowControl w:val="0"/>
      <w:spacing w:after="0" w:line="240" w:lineRule="auto"/>
    </w:pPr>
    <w:rPr>
      <w:rFonts w:ascii="Segoe UI" w:eastAsia="Arial Unicode MS" w:hAnsi="Segoe UI" w:cs="Segoe UI"/>
      <w:color w:val="000000"/>
      <w:sz w:val="18"/>
      <w:szCs w:val="18"/>
      <w:lang w:eastAsia="ru-RU" w:bidi="ru-RU"/>
    </w:rPr>
  </w:style>
  <w:style w:type="character" w:customStyle="1" w:styleId="ae">
    <w:name w:val="Текст выноски Знак"/>
    <w:basedOn w:val="a0"/>
    <w:link w:val="ad"/>
    <w:uiPriority w:val="99"/>
    <w:semiHidden/>
    <w:rsid w:val="00AC68B7"/>
    <w:rPr>
      <w:rFonts w:ascii="Segoe UI" w:eastAsia="Arial Unicode MS" w:hAnsi="Segoe UI" w:cs="Segoe UI"/>
      <w:color w:val="000000"/>
      <w:sz w:val="18"/>
      <w:szCs w:val="18"/>
      <w:lang w:eastAsia="ru-RU" w:bidi="ru-RU"/>
    </w:rPr>
  </w:style>
  <w:style w:type="paragraph" w:styleId="af">
    <w:name w:val="List Paragraph"/>
    <w:basedOn w:val="a"/>
    <w:uiPriority w:val="34"/>
    <w:qFormat/>
    <w:rsid w:val="002B361E"/>
    <w:pPr>
      <w:ind w:left="720"/>
      <w:contextualSpacing/>
    </w:pPr>
  </w:style>
  <w:style w:type="paragraph" w:styleId="af0">
    <w:name w:val="No Spacing"/>
    <w:uiPriority w:val="1"/>
    <w:qFormat/>
    <w:rsid w:val="002B361E"/>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40</TotalTime>
  <Pages>34</Pages>
  <Words>7688</Words>
  <Characters>43828</Characters>
  <Application>Microsoft Office Word</Application>
  <DocSecurity>0</DocSecurity>
  <Lines>365</Lines>
  <Paragraphs>102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51414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Джанару</dc:creator>
  <cp:keywords/>
  <dc:description/>
  <cp:lastModifiedBy>Admin</cp:lastModifiedBy>
  <cp:revision>8</cp:revision>
  <cp:lastPrinted>2022-10-05T18:22:00Z</cp:lastPrinted>
  <dcterms:created xsi:type="dcterms:W3CDTF">2022-10-05T11:31:00Z</dcterms:created>
  <dcterms:modified xsi:type="dcterms:W3CDTF">2023-03-20T14:01:00Z</dcterms:modified>
</cp:coreProperties>
</file>